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B5C9C" w14:textId="77777777" w:rsidR="002333CF" w:rsidRDefault="002333CF"/>
    <w:tbl>
      <w:tblPr>
        <w:tblW w:w="9788" w:type="dxa"/>
        <w:tblInd w:w="-5" w:type="dxa"/>
        <w:tblLayout w:type="fixed"/>
        <w:tblLook w:val="0000" w:firstRow="0" w:lastRow="0" w:firstColumn="0" w:lastColumn="0" w:noHBand="0" w:noVBand="0"/>
      </w:tblPr>
      <w:tblGrid>
        <w:gridCol w:w="9788"/>
      </w:tblGrid>
      <w:tr w:rsidR="009A17F5" w:rsidRPr="00401960" w14:paraId="021CD8E6" w14:textId="77777777" w:rsidTr="002333CF">
        <w:tc>
          <w:tcPr>
            <w:tcW w:w="9788" w:type="dxa"/>
            <w:tcBorders>
              <w:top w:val="single" w:sz="4" w:space="0" w:color="000000"/>
              <w:left w:val="single" w:sz="4" w:space="0" w:color="000000"/>
              <w:bottom w:val="single" w:sz="4" w:space="0" w:color="000000"/>
              <w:right w:val="single" w:sz="4" w:space="0" w:color="000000"/>
            </w:tcBorders>
          </w:tcPr>
          <w:p w14:paraId="56BC8372" w14:textId="77777777" w:rsidR="002333CF" w:rsidRDefault="002333CF" w:rsidP="00DC2B27">
            <w:pPr>
              <w:pStyle w:val="Rientrocorpodeltesto21"/>
              <w:spacing w:after="0" w:line="360" w:lineRule="auto"/>
              <w:ind w:left="1440" w:hanging="1440"/>
              <w:jc w:val="center"/>
              <w:rPr>
                <w:b/>
                <w:bCs/>
                <w:lang w:val="it-IT"/>
              </w:rPr>
            </w:pPr>
          </w:p>
          <w:p w14:paraId="0BC10FFE" w14:textId="77777777" w:rsidR="00463EFD" w:rsidRDefault="00463EFD" w:rsidP="00463EFD">
            <w:pPr>
              <w:pStyle w:val="Rientrocorpodeltesto21"/>
              <w:spacing w:after="0" w:line="360" w:lineRule="auto"/>
              <w:ind w:left="1440" w:hanging="1440"/>
              <w:jc w:val="center"/>
              <w:rPr>
                <w:b/>
                <w:bCs/>
                <w:lang w:val="it-IT"/>
              </w:rPr>
            </w:pPr>
            <w:r>
              <w:rPr>
                <w:b/>
                <w:bCs/>
                <w:lang w:val="it-IT"/>
              </w:rPr>
              <w:t>Allegato A2</w:t>
            </w:r>
          </w:p>
          <w:p w14:paraId="088F4810" w14:textId="77777777" w:rsidR="00463EFD" w:rsidRDefault="00463EFD" w:rsidP="00463EFD">
            <w:pPr>
              <w:pStyle w:val="Rientrocorpodeltesto21"/>
              <w:spacing w:after="0" w:line="360" w:lineRule="auto"/>
              <w:ind w:left="1440" w:hanging="1440"/>
              <w:jc w:val="center"/>
              <w:rPr>
                <w:b/>
                <w:bCs/>
                <w:lang w:val="it-IT"/>
              </w:rPr>
            </w:pPr>
            <w:r>
              <w:rPr>
                <w:b/>
                <w:bCs/>
                <w:lang w:val="it-IT"/>
              </w:rPr>
              <w:t>Composizione del gruppo di lavoro</w:t>
            </w:r>
          </w:p>
          <w:p w14:paraId="44693544" w14:textId="77777777" w:rsidR="009A17F5" w:rsidRPr="00D27656" w:rsidRDefault="009A17F5" w:rsidP="00DC2B27">
            <w:pPr>
              <w:pStyle w:val="Rientrocorpodeltesto21"/>
              <w:spacing w:after="0" w:line="360" w:lineRule="auto"/>
              <w:ind w:left="1440" w:hanging="1440"/>
              <w:jc w:val="center"/>
              <w:rPr>
                <w:b/>
                <w:bCs/>
                <w:lang w:val="it-IT"/>
              </w:rPr>
            </w:pPr>
          </w:p>
          <w:p w14:paraId="4C48A037" w14:textId="77777777" w:rsidR="00D85ABC" w:rsidRPr="00B40138" w:rsidRDefault="009A17F5" w:rsidP="00D01540">
            <w:pPr>
              <w:pStyle w:val="Rientrocorpodeltesto31"/>
              <w:spacing w:line="360" w:lineRule="auto"/>
              <w:ind w:left="5"/>
              <w:jc w:val="both"/>
              <w:rPr>
                <w:b/>
                <w:bCs/>
                <w:i/>
                <w:sz w:val="18"/>
                <w:szCs w:val="18"/>
                <w:lang w:val="it-IT"/>
              </w:rPr>
            </w:pPr>
            <w:r w:rsidRPr="00D27656">
              <w:rPr>
                <w:b/>
                <w:bCs/>
                <w:i/>
                <w:sz w:val="18"/>
                <w:szCs w:val="18"/>
                <w:lang w:val="it-IT"/>
              </w:rPr>
              <w:t>[</w:t>
            </w:r>
            <w:r w:rsidRPr="00B40138">
              <w:rPr>
                <w:b/>
                <w:bCs/>
                <w:i/>
                <w:sz w:val="18"/>
                <w:szCs w:val="18"/>
                <w:lang w:val="it-IT"/>
              </w:rPr>
              <w:t xml:space="preserve">N.B.: Il presente allegato deve essere compilato </w:t>
            </w:r>
            <w:r w:rsidR="00D01540" w:rsidRPr="00B40138">
              <w:rPr>
                <w:b/>
                <w:bCs/>
                <w:i/>
                <w:sz w:val="18"/>
                <w:szCs w:val="18"/>
                <w:lang w:val="it-IT"/>
              </w:rPr>
              <w:t xml:space="preserve">e sottoscritto </w:t>
            </w:r>
            <w:r w:rsidRPr="00B40138">
              <w:rPr>
                <w:b/>
                <w:bCs/>
                <w:i/>
                <w:sz w:val="18"/>
                <w:szCs w:val="18"/>
                <w:lang w:val="it-IT"/>
              </w:rPr>
              <w:t xml:space="preserve">da tutti </w:t>
            </w:r>
            <w:r w:rsidR="00463EFD" w:rsidRPr="00B40138">
              <w:rPr>
                <w:b/>
                <w:bCs/>
                <w:i/>
                <w:sz w:val="18"/>
                <w:szCs w:val="18"/>
                <w:lang w:val="it-IT"/>
              </w:rPr>
              <w:t>i concorrenti, sia che partecipino in forma singola sia associata.</w:t>
            </w:r>
          </w:p>
          <w:p w14:paraId="3BFB1181" w14:textId="57331C2E" w:rsidR="00D85ABC" w:rsidRPr="00B40138" w:rsidRDefault="009A17F5" w:rsidP="00D01540">
            <w:pPr>
              <w:pStyle w:val="Rientrocorpodeltesto31"/>
              <w:spacing w:line="360" w:lineRule="auto"/>
              <w:ind w:left="5"/>
              <w:jc w:val="both"/>
              <w:rPr>
                <w:b/>
                <w:bCs/>
                <w:i/>
                <w:sz w:val="18"/>
                <w:szCs w:val="18"/>
                <w:u w:val="single"/>
                <w:lang w:val="it-IT"/>
              </w:rPr>
            </w:pPr>
            <w:r w:rsidRPr="00B40138">
              <w:rPr>
                <w:b/>
                <w:bCs/>
                <w:i/>
                <w:sz w:val="18"/>
                <w:szCs w:val="18"/>
                <w:u w:val="single"/>
                <w:lang w:val="it-IT"/>
              </w:rPr>
              <w:t>In caso di</w:t>
            </w:r>
            <w:r w:rsidR="00A32B90" w:rsidRPr="00B40138">
              <w:rPr>
                <w:b/>
                <w:bCs/>
                <w:i/>
                <w:sz w:val="18"/>
                <w:szCs w:val="18"/>
                <w:u w:val="single"/>
                <w:lang w:val="it-IT"/>
              </w:rPr>
              <w:t xml:space="preserve"> RTP</w:t>
            </w:r>
            <w:r w:rsidRPr="00B40138">
              <w:rPr>
                <w:b/>
                <w:bCs/>
                <w:i/>
                <w:sz w:val="18"/>
                <w:szCs w:val="18"/>
                <w:u w:val="single"/>
                <w:lang w:val="it-IT"/>
              </w:rPr>
              <w:t xml:space="preserve">, consorzio ordinario, </w:t>
            </w:r>
            <w:r w:rsidR="003504C3" w:rsidRPr="00B40138">
              <w:rPr>
                <w:b/>
                <w:bCs/>
                <w:i/>
                <w:sz w:val="18"/>
                <w:szCs w:val="18"/>
                <w:u w:val="single"/>
                <w:lang w:val="it-IT"/>
              </w:rPr>
              <w:t xml:space="preserve">aggregazioni di rete </w:t>
            </w:r>
            <w:r w:rsidRPr="00B40138">
              <w:rPr>
                <w:b/>
                <w:bCs/>
                <w:i/>
                <w:sz w:val="18"/>
                <w:szCs w:val="18"/>
                <w:u w:val="single"/>
                <w:lang w:val="it-IT"/>
              </w:rPr>
              <w:t xml:space="preserve">e GEIE, </w:t>
            </w:r>
            <w:r w:rsidR="00463EFD" w:rsidRPr="00B40138">
              <w:rPr>
                <w:b/>
                <w:bCs/>
                <w:i/>
                <w:sz w:val="18"/>
                <w:szCs w:val="18"/>
                <w:u w:val="single"/>
                <w:lang w:val="it-IT"/>
              </w:rPr>
              <w:t xml:space="preserve">costituiti </w:t>
            </w:r>
            <w:r w:rsidR="00D85ABC" w:rsidRPr="00B40138">
              <w:rPr>
                <w:b/>
                <w:bCs/>
                <w:i/>
                <w:sz w:val="18"/>
                <w:szCs w:val="18"/>
                <w:u w:val="single"/>
                <w:lang w:val="it-IT"/>
              </w:rPr>
              <w:t xml:space="preserve">dovrà essere caricato a portale un unico allegato A2 </w:t>
            </w:r>
            <w:r w:rsidRPr="00B40138">
              <w:rPr>
                <w:b/>
                <w:bCs/>
                <w:i/>
                <w:sz w:val="18"/>
                <w:szCs w:val="18"/>
                <w:u w:val="single"/>
                <w:lang w:val="it-IT"/>
              </w:rPr>
              <w:t>co</w:t>
            </w:r>
            <w:r w:rsidR="00D27656" w:rsidRPr="00B40138">
              <w:rPr>
                <w:b/>
                <w:bCs/>
                <w:i/>
                <w:sz w:val="18"/>
                <w:szCs w:val="18"/>
                <w:u w:val="single"/>
                <w:lang w:val="it-IT"/>
              </w:rPr>
              <w:t>mpilato</w:t>
            </w:r>
            <w:r w:rsidR="00463EFD" w:rsidRPr="00B40138">
              <w:rPr>
                <w:b/>
                <w:bCs/>
                <w:i/>
                <w:sz w:val="18"/>
                <w:szCs w:val="18"/>
                <w:u w:val="single"/>
                <w:lang w:val="it-IT"/>
              </w:rPr>
              <w:t xml:space="preserve"> e sottoscritto dal legale rappresentante del </w:t>
            </w:r>
            <w:r w:rsidR="00D27656" w:rsidRPr="00B40138">
              <w:rPr>
                <w:b/>
                <w:bCs/>
                <w:i/>
                <w:sz w:val="18"/>
                <w:szCs w:val="18"/>
                <w:u w:val="single"/>
                <w:lang w:val="it-IT"/>
              </w:rPr>
              <w:t>mandatari</w:t>
            </w:r>
            <w:r w:rsidR="00D61161">
              <w:rPr>
                <w:b/>
                <w:bCs/>
                <w:i/>
                <w:sz w:val="18"/>
                <w:szCs w:val="18"/>
                <w:u w:val="single"/>
                <w:lang w:val="it-IT"/>
              </w:rPr>
              <w:t>o</w:t>
            </w:r>
            <w:r w:rsidR="00463EFD" w:rsidRPr="00B40138">
              <w:rPr>
                <w:b/>
                <w:bCs/>
                <w:i/>
                <w:sz w:val="18"/>
                <w:szCs w:val="18"/>
                <w:u w:val="single"/>
                <w:lang w:val="it-IT"/>
              </w:rPr>
              <w:t>/</w:t>
            </w:r>
            <w:r w:rsidRPr="00B40138">
              <w:rPr>
                <w:b/>
                <w:bCs/>
                <w:i/>
                <w:sz w:val="18"/>
                <w:szCs w:val="18"/>
                <w:u w:val="single"/>
                <w:lang w:val="it-IT"/>
              </w:rPr>
              <w:t>capogruppo</w:t>
            </w:r>
            <w:r w:rsidR="00D85ABC" w:rsidRPr="00B40138">
              <w:rPr>
                <w:b/>
                <w:bCs/>
                <w:i/>
                <w:sz w:val="18"/>
                <w:szCs w:val="18"/>
                <w:u w:val="single"/>
                <w:lang w:val="it-IT"/>
              </w:rPr>
              <w:t>.</w:t>
            </w:r>
          </w:p>
          <w:p w14:paraId="0A0CD86C" w14:textId="3ED9C41F" w:rsidR="00463EFD" w:rsidRPr="00B40138" w:rsidRDefault="00D85ABC" w:rsidP="00D01540">
            <w:pPr>
              <w:pStyle w:val="Rientrocorpodeltesto31"/>
              <w:spacing w:line="360" w:lineRule="auto"/>
              <w:ind w:left="5"/>
              <w:jc w:val="both"/>
              <w:rPr>
                <w:b/>
                <w:bCs/>
                <w:i/>
                <w:sz w:val="18"/>
                <w:szCs w:val="18"/>
                <w:u w:val="single"/>
                <w:lang w:val="it-IT"/>
              </w:rPr>
            </w:pPr>
            <w:r w:rsidRPr="00B40138">
              <w:rPr>
                <w:b/>
                <w:bCs/>
                <w:i/>
                <w:sz w:val="18"/>
                <w:szCs w:val="18"/>
                <w:u w:val="single"/>
                <w:lang w:val="it-IT"/>
              </w:rPr>
              <w:t>I</w:t>
            </w:r>
            <w:r w:rsidR="00463EFD" w:rsidRPr="00B40138">
              <w:rPr>
                <w:b/>
                <w:bCs/>
                <w:i/>
                <w:sz w:val="18"/>
                <w:szCs w:val="18"/>
                <w:u w:val="single"/>
                <w:lang w:val="it-IT"/>
              </w:rPr>
              <w:t xml:space="preserve">n caso di RTP, consorzio ordinario, aggregazioni di rete e GEIE, non ancora costituiti </w:t>
            </w:r>
            <w:r w:rsidRPr="00B40138">
              <w:rPr>
                <w:b/>
                <w:bCs/>
                <w:i/>
                <w:sz w:val="18"/>
                <w:szCs w:val="18"/>
                <w:u w:val="single"/>
                <w:lang w:val="it-IT"/>
              </w:rPr>
              <w:t xml:space="preserve">dovranno essere caricati a portale tanti allegati A2 quanti sono i soggetti riuniti; in tal caso </w:t>
            </w:r>
            <w:proofErr w:type="gramStart"/>
            <w:r w:rsidRPr="00B40138">
              <w:rPr>
                <w:b/>
                <w:bCs/>
                <w:i/>
                <w:sz w:val="18"/>
                <w:szCs w:val="18"/>
                <w:u w:val="single"/>
                <w:lang w:val="it-IT"/>
              </w:rPr>
              <w:t>l´Allegato</w:t>
            </w:r>
            <w:proofErr w:type="gramEnd"/>
            <w:r w:rsidRPr="00B40138">
              <w:rPr>
                <w:b/>
                <w:bCs/>
                <w:i/>
                <w:sz w:val="18"/>
                <w:szCs w:val="18"/>
                <w:u w:val="single"/>
                <w:lang w:val="it-IT"/>
              </w:rPr>
              <w:t xml:space="preserve"> A2 dovrà </w:t>
            </w:r>
            <w:r w:rsidR="00463EFD" w:rsidRPr="00B40138">
              <w:rPr>
                <w:b/>
                <w:bCs/>
                <w:i/>
                <w:sz w:val="18"/>
                <w:szCs w:val="18"/>
                <w:u w:val="single"/>
                <w:lang w:val="it-IT"/>
              </w:rPr>
              <w:t>essere compilato e sottoscritto dal legale rappresentante del mandatari</w:t>
            </w:r>
            <w:r w:rsidR="00D61161">
              <w:rPr>
                <w:b/>
                <w:bCs/>
                <w:i/>
                <w:sz w:val="18"/>
                <w:szCs w:val="18"/>
                <w:u w:val="single"/>
                <w:lang w:val="it-IT"/>
              </w:rPr>
              <w:t>o</w:t>
            </w:r>
            <w:r w:rsidR="00463EFD" w:rsidRPr="00B40138">
              <w:rPr>
                <w:b/>
                <w:bCs/>
                <w:i/>
                <w:sz w:val="18"/>
                <w:szCs w:val="18"/>
                <w:u w:val="single"/>
                <w:lang w:val="it-IT"/>
              </w:rPr>
              <w:t>/capogruppo designat</w:t>
            </w:r>
            <w:r w:rsidR="00390D24" w:rsidRPr="00B40138">
              <w:rPr>
                <w:b/>
                <w:bCs/>
                <w:i/>
                <w:sz w:val="18"/>
                <w:szCs w:val="18"/>
                <w:u w:val="single"/>
                <w:lang w:val="it-IT"/>
              </w:rPr>
              <w:t>o</w:t>
            </w:r>
            <w:r w:rsidR="00463EFD" w:rsidRPr="00B40138">
              <w:rPr>
                <w:b/>
                <w:bCs/>
                <w:i/>
                <w:sz w:val="18"/>
                <w:szCs w:val="18"/>
                <w:u w:val="single"/>
                <w:lang w:val="it-IT"/>
              </w:rPr>
              <w:t xml:space="preserve"> e da tutti gli operatori economici che costituiscono il raggruppamento</w:t>
            </w:r>
            <w:r w:rsidR="00D61161">
              <w:rPr>
                <w:b/>
                <w:bCs/>
                <w:i/>
                <w:sz w:val="18"/>
                <w:szCs w:val="18"/>
                <w:u w:val="single"/>
                <w:lang w:val="it-IT"/>
              </w:rPr>
              <w:t>.</w:t>
            </w:r>
            <w:r w:rsidR="00463EFD" w:rsidRPr="00B40138">
              <w:rPr>
                <w:b/>
                <w:bCs/>
                <w:i/>
                <w:sz w:val="18"/>
                <w:szCs w:val="18"/>
                <w:u w:val="single"/>
                <w:lang w:val="it-IT"/>
              </w:rPr>
              <w:t xml:space="preserve">  </w:t>
            </w:r>
          </w:p>
          <w:p w14:paraId="4FA972C1" w14:textId="7C1E8C8A" w:rsidR="009A17F5" w:rsidRDefault="00463EFD" w:rsidP="00463EFD">
            <w:pPr>
              <w:pStyle w:val="Rientrocorpodeltesto31"/>
              <w:spacing w:after="0" w:line="360" w:lineRule="auto"/>
              <w:ind w:left="5"/>
              <w:jc w:val="both"/>
              <w:rPr>
                <w:b/>
                <w:bCs/>
                <w:i/>
                <w:sz w:val="18"/>
                <w:szCs w:val="18"/>
                <w:u w:val="single"/>
                <w:lang w:val="it-IT"/>
              </w:rPr>
            </w:pPr>
            <w:r w:rsidRPr="00463EFD">
              <w:rPr>
                <w:b/>
                <w:bCs/>
                <w:i/>
                <w:sz w:val="18"/>
                <w:szCs w:val="18"/>
                <w:highlight w:val="yellow"/>
                <w:u w:val="single"/>
                <w:lang w:val="it-IT"/>
              </w:rPr>
              <w:t xml:space="preserve"> </w:t>
            </w:r>
          </w:p>
          <w:p w14:paraId="31A2BC68" w14:textId="77777777" w:rsidR="00DB72F7" w:rsidRPr="00DB72F7" w:rsidRDefault="00DB72F7" w:rsidP="00DB72F7">
            <w:pPr>
              <w:pStyle w:val="Rientrocorpodeltesto31"/>
              <w:spacing w:after="0" w:line="360" w:lineRule="auto"/>
              <w:jc w:val="both"/>
              <w:rPr>
                <w:sz w:val="18"/>
                <w:szCs w:val="18"/>
                <w:lang w:val="it-IT"/>
              </w:rPr>
            </w:pPr>
            <w:r w:rsidRPr="00DB72F7">
              <w:rPr>
                <w:b/>
                <w:bCs/>
                <w:sz w:val="18"/>
                <w:szCs w:val="18"/>
                <w:lang w:val="it-IT"/>
              </w:rPr>
              <w:t>Codice GARA: AOV/SUA-SF 015/2020</w:t>
            </w:r>
          </w:p>
          <w:p w14:paraId="4B22AA29" w14:textId="77777777" w:rsidR="00DB72F7" w:rsidRPr="00DB72F7" w:rsidRDefault="00DB72F7" w:rsidP="00DB72F7">
            <w:pPr>
              <w:pStyle w:val="Rientrocorpodeltesto31"/>
              <w:spacing w:after="0" w:line="360" w:lineRule="auto"/>
              <w:jc w:val="both"/>
              <w:rPr>
                <w:sz w:val="18"/>
                <w:szCs w:val="18"/>
                <w:lang w:val="it-IT"/>
              </w:rPr>
            </w:pPr>
            <w:r w:rsidRPr="00DB72F7">
              <w:rPr>
                <w:b/>
                <w:bCs/>
                <w:sz w:val="18"/>
                <w:szCs w:val="18"/>
                <w:lang w:val="it-IT"/>
              </w:rPr>
              <w:t>Codice CIG: 8353533182</w:t>
            </w:r>
          </w:p>
          <w:p w14:paraId="72BAC4CD" w14:textId="08823E8C" w:rsidR="009A17F5" w:rsidRPr="00D117FB" w:rsidRDefault="00DB72F7" w:rsidP="00DB72F7">
            <w:pPr>
              <w:pStyle w:val="sche22"/>
              <w:spacing w:line="360" w:lineRule="auto"/>
              <w:jc w:val="left"/>
              <w:rPr>
                <w:rFonts w:ascii="Arial" w:hAnsi="Arial" w:cs="Arial"/>
                <w:sz w:val="18"/>
                <w:szCs w:val="18"/>
                <w:lang w:val="it-IT"/>
              </w:rPr>
            </w:pPr>
            <w:r w:rsidRPr="00DB72F7">
              <w:rPr>
                <w:rFonts w:ascii="Arial" w:hAnsi="Arial" w:cs="Arial"/>
                <w:b/>
                <w:bCs/>
                <w:sz w:val="18"/>
                <w:szCs w:val="18"/>
                <w:lang w:val="it-IT"/>
              </w:rPr>
              <w:t xml:space="preserve">      Codice CUP: B51B19000440007</w:t>
            </w:r>
          </w:p>
        </w:tc>
      </w:tr>
    </w:tbl>
    <w:p w14:paraId="27B99CBD" w14:textId="77777777" w:rsidR="009A17F5" w:rsidRPr="00D117FB" w:rsidRDefault="009A17F5" w:rsidP="009A17F5">
      <w:pPr>
        <w:pStyle w:val="Rientrocorpodeltesto21"/>
        <w:spacing w:after="0" w:line="360" w:lineRule="auto"/>
        <w:ind w:left="1440" w:hanging="1440"/>
        <w:jc w:val="center"/>
        <w:rPr>
          <w:b/>
          <w:bCs/>
          <w:i/>
          <w:iCs/>
          <w:sz w:val="18"/>
          <w:szCs w:val="18"/>
          <w:lang w:val="it-IT"/>
        </w:rPr>
      </w:pPr>
    </w:p>
    <w:p w14:paraId="16BEC672" w14:textId="77777777"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2FCFCE58" w14:textId="77777777"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14:paraId="522BD205" w14:textId="77777777"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14:paraId="7624F1AA" w14:textId="77777777"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0257FD86" w14:textId="77777777" w:rsidR="009A17F5" w:rsidRPr="0072234D" w:rsidRDefault="009A17F5" w:rsidP="009A17F5">
      <w:pPr>
        <w:pStyle w:val="sche22"/>
        <w:spacing w:line="360" w:lineRule="auto"/>
        <w:jc w:val="both"/>
        <w:rPr>
          <w:rFonts w:ascii="Arial" w:hAnsi="Arial" w:cs="Arial"/>
          <w:sz w:val="18"/>
          <w:szCs w:val="18"/>
          <w:lang w:val="it-IT"/>
        </w:rPr>
      </w:pPr>
    </w:p>
    <w:p w14:paraId="04A5AD6A" w14:textId="77777777" w:rsidR="009A17F5" w:rsidRPr="0072234D" w:rsidRDefault="009A17F5" w:rsidP="00A87685">
      <w:pPr>
        <w:pStyle w:val="Rientrocorpodeltesto31"/>
        <w:spacing w:after="0" w:line="360" w:lineRule="auto"/>
        <w:ind w:left="0"/>
        <w:jc w:val="both"/>
        <w:outlineLvl w:val="0"/>
        <w:rPr>
          <w:b/>
          <w:bCs/>
          <w:sz w:val="18"/>
          <w:szCs w:val="18"/>
          <w:lang w:val="it-IT"/>
        </w:rPr>
      </w:pPr>
      <w:r w:rsidRPr="00D43E31">
        <w:rPr>
          <w:b/>
          <w:bCs/>
          <w:sz w:val="18"/>
          <w:szCs w:val="18"/>
          <w:lang w:val="it-IT"/>
        </w:rPr>
        <w:t xml:space="preserve">ATTENZIONE: La persona che compila </w:t>
      </w:r>
      <w:r w:rsidRPr="00CD42AF">
        <w:rPr>
          <w:b/>
          <w:bCs/>
          <w:sz w:val="18"/>
          <w:szCs w:val="18"/>
          <w:lang w:val="it-IT"/>
        </w:rPr>
        <w:t xml:space="preserve">l'allegato A1 </w:t>
      </w:r>
      <w:r w:rsidRPr="00CD42AF">
        <w:rPr>
          <w:b/>
          <w:bCs/>
          <w:sz w:val="18"/>
          <w:szCs w:val="18"/>
          <w:u w:val="single"/>
          <w:lang w:val="it-IT"/>
        </w:rPr>
        <w:t>DEVE</w:t>
      </w:r>
      <w:r w:rsidRPr="00CD42AF">
        <w:rPr>
          <w:b/>
          <w:bCs/>
          <w:sz w:val="18"/>
          <w:szCs w:val="18"/>
          <w:lang w:val="it-IT"/>
        </w:rPr>
        <w:t xml:space="preserve"> essere</w:t>
      </w:r>
      <w:r w:rsidRPr="00D43E31">
        <w:rPr>
          <w:b/>
          <w:bCs/>
          <w:sz w:val="18"/>
          <w:szCs w:val="18"/>
          <w:lang w:val="it-IT"/>
        </w:rPr>
        <w:t xml:space="preserve"> la stessa che appone la firma digitale.</w:t>
      </w:r>
    </w:p>
    <w:p w14:paraId="62FA63AB" w14:textId="77777777" w:rsidR="009A17F5" w:rsidRPr="0072234D" w:rsidRDefault="009A17F5" w:rsidP="009A17F5">
      <w:pPr>
        <w:pStyle w:val="Stile1"/>
        <w:spacing w:line="360" w:lineRule="auto"/>
        <w:rPr>
          <w:rFonts w:ascii="Arial" w:hAnsi="Arial" w:cs="Arial"/>
          <w:sz w:val="18"/>
          <w:szCs w:val="18"/>
          <w:lang w:val="it-IT"/>
        </w:rPr>
      </w:pPr>
    </w:p>
    <w:p w14:paraId="3ACE95BE" w14:textId="5BA23993"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 xml:space="preserve">Il/la sottoscritto/a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14:paraId="22536388"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14:paraId="741E1326"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14:paraId="40D1823B"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CAP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407DDACA" w14:textId="75D876DA" w:rsidR="009A17F5"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0C546D3A" w14:textId="3E9E8C26" w:rsidR="007C532F" w:rsidRDefault="007C532F" w:rsidP="007C532F">
      <w:pPr>
        <w:spacing w:line="360" w:lineRule="auto"/>
        <w:jc w:val="center"/>
        <w:rPr>
          <w:sz w:val="18"/>
          <w:szCs w:val="18"/>
          <w:lang w:val="it-IT"/>
        </w:rPr>
      </w:pPr>
    </w:p>
    <w:p w14:paraId="58F0AE2C" w14:textId="77777777" w:rsidR="007C532F" w:rsidRPr="007C532F" w:rsidRDefault="007C532F" w:rsidP="007C532F">
      <w:pPr>
        <w:spacing w:line="360" w:lineRule="auto"/>
        <w:jc w:val="center"/>
        <w:rPr>
          <w:b/>
          <w:sz w:val="18"/>
          <w:szCs w:val="18"/>
          <w:lang w:val="it-IT"/>
        </w:rPr>
      </w:pPr>
      <w:r w:rsidRPr="007C532F">
        <w:rPr>
          <w:b/>
          <w:sz w:val="18"/>
          <w:szCs w:val="18"/>
          <w:lang w:val="it-IT"/>
        </w:rPr>
        <w:t>in qualità di</w:t>
      </w:r>
    </w:p>
    <w:p w14:paraId="2456BA7C" w14:textId="77777777" w:rsidR="007C532F" w:rsidRPr="007C532F" w:rsidRDefault="007C532F" w:rsidP="007C532F">
      <w:pPr>
        <w:spacing w:line="360" w:lineRule="auto"/>
        <w:jc w:val="center"/>
        <w:rPr>
          <w:bCs/>
          <w:i/>
          <w:iCs/>
          <w:sz w:val="18"/>
          <w:szCs w:val="18"/>
          <w:lang w:val="it-IT"/>
        </w:rPr>
      </w:pPr>
      <w:r w:rsidRPr="007C532F">
        <w:rPr>
          <w:bCs/>
          <w:i/>
          <w:iCs/>
          <w:sz w:val="18"/>
          <w:szCs w:val="18"/>
          <w:lang w:val="it-IT"/>
        </w:rPr>
        <w:t>(barrare la casella pertinente)</w:t>
      </w:r>
    </w:p>
    <w:p w14:paraId="2E3CDB20" w14:textId="77777777" w:rsidR="007C532F" w:rsidRPr="007C532F" w:rsidRDefault="007C532F" w:rsidP="007C532F">
      <w:pPr>
        <w:spacing w:line="360" w:lineRule="auto"/>
        <w:jc w:val="both"/>
        <w:rPr>
          <w:b/>
          <w:sz w:val="18"/>
          <w:szCs w:val="18"/>
          <w:lang w:val="it-IT"/>
        </w:rPr>
      </w:pPr>
    </w:p>
    <w:p w14:paraId="6FAF1750" w14:textId="6CEE6526" w:rsidR="007C532F" w:rsidRPr="007C532F" w:rsidRDefault="007C532F" w:rsidP="007C532F">
      <w:pPr>
        <w:spacing w:line="360" w:lineRule="auto"/>
        <w:jc w:val="both"/>
        <w:rPr>
          <w:bCs/>
          <w:sz w:val="18"/>
          <w:szCs w:val="18"/>
          <w:lang w:val="it-IT"/>
        </w:rPr>
      </w:pPr>
      <w:r w:rsidRPr="007C532F">
        <w:rPr>
          <w:bCs/>
          <w:sz w:val="18"/>
          <w:szCs w:val="18"/>
          <w:lang w:val="it-IT"/>
        </w:rPr>
        <w:fldChar w:fldCharType="begin">
          <w:ffData>
            <w:name w:val="Controllo62"/>
            <w:enabled/>
            <w:calcOnExit w:val="0"/>
            <w:checkBox>
              <w:sizeAuto/>
              <w:default w:val="0"/>
            </w:checkBox>
          </w:ffData>
        </w:fldChar>
      </w:r>
      <w:r w:rsidRPr="007C532F">
        <w:rPr>
          <w:bCs/>
          <w:sz w:val="18"/>
          <w:szCs w:val="18"/>
          <w:lang w:val="it-IT"/>
        </w:rPr>
        <w:instrText xml:space="preserve"> FORMCHECKBOX </w:instrText>
      </w:r>
      <w:r w:rsidR="00401960">
        <w:rPr>
          <w:bCs/>
          <w:sz w:val="18"/>
          <w:szCs w:val="18"/>
          <w:lang w:val="it-IT"/>
        </w:rPr>
      </w:r>
      <w:r w:rsidR="00401960">
        <w:rPr>
          <w:bCs/>
          <w:sz w:val="18"/>
          <w:szCs w:val="18"/>
          <w:lang w:val="it-IT"/>
        </w:rPr>
        <w:fldChar w:fldCharType="separate"/>
      </w:r>
      <w:r w:rsidRPr="007C532F">
        <w:rPr>
          <w:bCs/>
          <w:sz w:val="18"/>
          <w:szCs w:val="18"/>
          <w:lang w:val="it-IT"/>
        </w:rPr>
        <w:fldChar w:fldCharType="end"/>
      </w:r>
      <w:r w:rsidRPr="007C532F">
        <w:rPr>
          <w:bCs/>
          <w:sz w:val="18"/>
          <w:szCs w:val="18"/>
          <w:lang w:val="it-IT"/>
        </w:rPr>
        <w:t xml:space="preserve"> libero</w:t>
      </w:r>
      <w:r>
        <w:rPr>
          <w:bCs/>
          <w:sz w:val="18"/>
          <w:szCs w:val="18"/>
          <w:lang w:val="it-IT"/>
        </w:rPr>
        <w:t>/a</w:t>
      </w:r>
      <w:r w:rsidRPr="007C532F">
        <w:rPr>
          <w:bCs/>
          <w:sz w:val="18"/>
          <w:szCs w:val="18"/>
          <w:lang w:val="it-IT"/>
        </w:rPr>
        <w:t xml:space="preserve"> professionista singolo</w:t>
      </w:r>
      <w:r>
        <w:rPr>
          <w:bCs/>
          <w:sz w:val="18"/>
          <w:szCs w:val="18"/>
          <w:lang w:val="it-IT"/>
        </w:rPr>
        <w:t>/a</w:t>
      </w:r>
    </w:p>
    <w:p w14:paraId="2B1E5D36" w14:textId="77777777" w:rsidR="007C532F" w:rsidRPr="007C532F" w:rsidRDefault="007C532F" w:rsidP="007C532F">
      <w:pPr>
        <w:spacing w:line="360" w:lineRule="auto"/>
        <w:jc w:val="both"/>
        <w:rPr>
          <w:bCs/>
          <w:sz w:val="18"/>
          <w:szCs w:val="18"/>
          <w:lang w:val="it-IT"/>
        </w:rPr>
      </w:pPr>
    </w:p>
    <w:p w14:paraId="46EAB1EA" w14:textId="70A46E07" w:rsidR="007C532F" w:rsidRPr="007C532F" w:rsidRDefault="007C532F" w:rsidP="007C532F">
      <w:pPr>
        <w:spacing w:line="360" w:lineRule="auto"/>
        <w:jc w:val="both"/>
        <w:rPr>
          <w:bCs/>
          <w:sz w:val="18"/>
          <w:szCs w:val="18"/>
          <w:lang w:val="it-IT"/>
        </w:rPr>
      </w:pPr>
      <w:r w:rsidRPr="00B40138">
        <w:rPr>
          <w:bCs/>
          <w:sz w:val="18"/>
          <w:szCs w:val="18"/>
          <w:lang w:val="it-IT"/>
        </w:rPr>
        <w:fldChar w:fldCharType="begin">
          <w:ffData>
            <w:name w:val="Controllo63"/>
            <w:enabled/>
            <w:calcOnExit w:val="0"/>
            <w:checkBox>
              <w:sizeAuto/>
              <w:default w:val="0"/>
            </w:checkBox>
          </w:ffData>
        </w:fldChar>
      </w:r>
      <w:r w:rsidRPr="00B40138">
        <w:rPr>
          <w:bCs/>
          <w:sz w:val="18"/>
          <w:szCs w:val="18"/>
          <w:lang w:val="it-IT"/>
        </w:rPr>
        <w:instrText xml:space="preserve"> FORMCHECKBOX </w:instrText>
      </w:r>
      <w:r w:rsidR="00401960">
        <w:rPr>
          <w:bCs/>
          <w:sz w:val="18"/>
          <w:szCs w:val="18"/>
          <w:lang w:val="it-IT"/>
        </w:rPr>
      </w:r>
      <w:r w:rsidR="00401960">
        <w:rPr>
          <w:bCs/>
          <w:sz w:val="18"/>
          <w:szCs w:val="18"/>
          <w:lang w:val="it-IT"/>
        </w:rPr>
        <w:fldChar w:fldCharType="separate"/>
      </w:r>
      <w:r w:rsidRPr="00B40138">
        <w:rPr>
          <w:bCs/>
          <w:sz w:val="18"/>
          <w:szCs w:val="18"/>
          <w:lang w:val="it-IT"/>
        </w:rPr>
        <w:fldChar w:fldCharType="end"/>
      </w:r>
      <w:r w:rsidRPr="00B40138">
        <w:rPr>
          <w:bCs/>
          <w:sz w:val="18"/>
          <w:szCs w:val="18"/>
          <w:lang w:val="it-IT"/>
        </w:rPr>
        <w:t xml:space="preserve"> prestatore di servizi di ingegneria ed architettura di cui alla categoria 12 dell’allegato II A</w:t>
      </w:r>
      <w:r w:rsidR="0044567D" w:rsidRPr="00B40138">
        <w:rPr>
          <w:bCs/>
          <w:sz w:val="18"/>
          <w:szCs w:val="18"/>
          <w:lang w:val="it-IT"/>
        </w:rPr>
        <w:t>,</w:t>
      </w:r>
      <w:r w:rsidRPr="00B40138">
        <w:rPr>
          <w:bCs/>
          <w:sz w:val="18"/>
          <w:szCs w:val="18"/>
          <w:lang w:val="it-IT"/>
        </w:rPr>
        <w:t xml:space="preserve"> </w:t>
      </w:r>
      <w:r w:rsidR="0044567D" w:rsidRPr="00B40138">
        <w:rPr>
          <w:bCs/>
          <w:sz w:val="18"/>
          <w:szCs w:val="18"/>
          <w:lang w:val="it-IT"/>
        </w:rPr>
        <w:t>D.lgs. n. 50/2016</w:t>
      </w:r>
      <w:r w:rsidR="003504C3" w:rsidRPr="00B40138">
        <w:rPr>
          <w:bCs/>
          <w:sz w:val="18"/>
          <w:szCs w:val="18"/>
          <w:lang w:val="it-IT"/>
        </w:rPr>
        <w:t xml:space="preserve"> </w:t>
      </w:r>
      <w:r w:rsidRPr="00B40138">
        <w:rPr>
          <w:bCs/>
          <w:sz w:val="18"/>
          <w:szCs w:val="18"/>
          <w:lang w:val="it-IT"/>
        </w:rPr>
        <w:t>stabilito in</w:t>
      </w:r>
      <w:r w:rsidRPr="007C532F">
        <w:rPr>
          <w:bCs/>
          <w:sz w:val="18"/>
          <w:szCs w:val="18"/>
          <w:lang w:val="it-IT"/>
        </w:rPr>
        <w:t xml:space="preserve"> altri</w:t>
      </w:r>
    </w:p>
    <w:p w14:paraId="34B83AEB" w14:textId="77777777" w:rsidR="007C532F" w:rsidRPr="007C532F" w:rsidRDefault="007C532F" w:rsidP="007C532F">
      <w:pPr>
        <w:spacing w:line="360" w:lineRule="auto"/>
        <w:jc w:val="both"/>
        <w:rPr>
          <w:bCs/>
          <w:sz w:val="18"/>
          <w:szCs w:val="18"/>
          <w:lang w:val="it-IT"/>
        </w:rPr>
      </w:pPr>
      <w:r w:rsidRPr="007C532F">
        <w:rPr>
          <w:bCs/>
          <w:sz w:val="18"/>
          <w:szCs w:val="18"/>
          <w:lang w:val="it-IT"/>
        </w:rPr>
        <w:t>Stati membri</w:t>
      </w:r>
    </w:p>
    <w:p w14:paraId="1AB92C34" w14:textId="77777777" w:rsidR="007C532F" w:rsidRPr="007C532F" w:rsidRDefault="007C532F" w:rsidP="007C532F">
      <w:pPr>
        <w:spacing w:line="360" w:lineRule="auto"/>
        <w:jc w:val="both"/>
        <w:rPr>
          <w:sz w:val="18"/>
          <w:szCs w:val="18"/>
          <w:lang w:val="it-IT"/>
        </w:rPr>
      </w:pPr>
    </w:p>
    <w:p w14:paraId="4CE190C5" w14:textId="77777777" w:rsidR="007C532F" w:rsidRPr="007C532F" w:rsidRDefault="007C532F" w:rsidP="007C532F">
      <w:pPr>
        <w:spacing w:line="360" w:lineRule="auto"/>
        <w:jc w:val="center"/>
        <w:rPr>
          <w:b/>
          <w:sz w:val="18"/>
          <w:szCs w:val="18"/>
          <w:lang w:val="it-IT"/>
        </w:rPr>
      </w:pPr>
      <w:r w:rsidRPr="007C532F">
        <w:rPr>
          <w:b/>
          <w:sz w:val="18"/>
          <w:szCs w:val="18"/>
          <w:lang w:val="it-IT"/>
        </w:rPr>
        <w:t>Ovvero in qualitá di</w:t>
      </w:r>
    </w:p>
    <w:p w14:paraId="047BB328" w14:textId="77777777" w:rsidR="007C532F" w:rsidRPr="007C532F" w:rsidRDefault="007C532F" w:rsidP="007C532F">
      <w:pPr>
        <w:spacing w:line="360" w:lineRule="auto"/>
        <w:jc w:val="both"/>
        <w:rPr>
          <w:sz w:val="18"/>
          <w:szCs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C532F" w:rsidRPr="007C532F" w14:paraId="254092C6" w14:textId="77777777" w:rsidTr="00BD2ECF">
        <w:tc>
          <w:tcPr>
            <w:tcW w:w="4814" w:type="dxa"/>
          </w:tcPr>
          <w:p w14:paraId="1894B3FD" w14:textId="77777777" w:rsidR="007C532F" w:rsidRPr="007C532F" w:rsidRDefault="007C532F" w:rsidP="007C532F">
            <w:pPr>
              <w:spacing w:line="360" w:lineRule="auto"/>
              <w:jc w:val="both"/>
              <w:rPr>
                <w:sz w:val="18"/>
                <w:szCs w:val="18"/>
                <w:lang w:val="it-IT"/>
              </w:rPr>
            </w:pPr>
            <w:r w:rsidRPr="007C532F">
              <w:rPr>
                <w:sz w:val="18"/>
                <w:szCs w:val="18"/>
                <w:lang w:val="it-IT"/>
              </w:rPr>
              <w:fldChar w:fldCharType="begin">
                <w:ffData>
                  <w:name w:val="Controllo60"/>
                  <w:enabled/>
                  <w:calcOnExit w:val="0"/>
                  <w:checkBox>
                    <w:sizeAuto/>
                    <w:default w:val="0"/>
                  </w:checkBox>
                </w:ffData>
              </w:fldChar>
            </w:r>
            <w:r w:rsidRPr="007C532F">
              <w:rPr>
                <w:sz w:val="18"/>
                <w:szCs w:val="18"/>
                <w:lang w:val="it-IT"/>
              </w:rPr>
              <w:instrText xml:space="preserve"> FORMCHECKBOX </w:instrText>
            </w:r>
            <w:r w:rsidR="00401960">
              <w:rPr>
                <w:sz w:val="18"/>
                <w:szCs w:val="18"/>
                <w:lang w:val="it-IT"/>
              </w:rPr>
            </w:r>
            <w:r w:rsidR="00401960">
              <w:rPr>
                <w:sz w:val="18"/>
                <w:szCs w:val="18"/>
                <w:lang w:val="it-IT"/>
              </w:rPr>
              <w:fldChar w:fldCharType="separate"/>
            </w:r>
            <w:r w:rsidRPr="007C532F">
              <w:rPr>
                <w:sz w:val="18"/>
                <w:szCs w:val="18"/>
                <w:lang w:val="it-IT"/>
              </w:rPr>
              <w:fldChar w:fldCharType="end"/>
            </w:r>
            <w:r w:rsidRPr="007C532F">
              <w:rPr>
                <w:sz w:val="18"/>
                <w:szCs w:val="18"/>
                <w:lang w:val="it-IT"/>
              </w:rPr>
              <w:t xml:space="preserve"> legale rappresentante / titolare</w:t>
            </w:r>
          </w:p>
        </w:tc>
        <w:tc>
          <w:tcPr>
            <w:tcW w:w="4814" w:type="dxa"/>
          </w:tcPr>
          <w:p w14:paraId="1BC9BC11" w14:textId="77777777" w:rsidR="007C532F" w:rsidRPr="007C532F" w:rsidRDefault="007C532F" w:rsidP="007C532F">
            <w:pPr>
              <w:spacing w:line="360" w:lineRule="auto"/>
              <w:jc w:val="both"/>
              <w:rPr>
                <w:sz w:val="18"/>
                <w:szCs w:val="18"/>
                <w:lang w:val="it-IT"/>
              </w:rPr>
            </w:pPr>
            <w:r w:rsidRPr="007C532F">
              <w:rPr>
                <w:sz w:val="18"/>
                <w:szCs w:val="18"/>
                <w:lang w:val="it-IT"/>
              </w:rPr>
              <w:fldChar w:fldCharType="begin">
                <w:ffData>
                  <w:name w:val="Controllo61"/>
                  <w:enabled/>
                  <w:calcOnExit w:val="0"/>
                  <w:checkBox>
                    <w:sizeAuto/>
                    <w:default w:val="0"/>
                  </w:checkBox>
                </w:ffData>
              </w:fldChar>
            </w:r>
            <w:r w:rsidRPr="007C532F">
              <w:rPr>
                <w:sz w:val="18"/>
                <w:szCs w:val="18"/>
                <w:lang w:val="it-IT"/>
              </w:rPr>
              <w:instrText xml:space="preserve"> FORMCHECKBOX </w:instrText>
            </w:r>
            <w:r w:rsidR="00401960">
              <w:rPr>
                <w:sz w:val="18"/>
                <w:szCs w:val="18"/>
                <w:lang w:val="it-IT"/>
              </w:rPr>
            </w:r>
            <w:r w:rsidR="00401960">
              <w:rPr>
                <w:sz w:val="18"/>
                <w:szCs w:val="18"/>
                <w:lang w:val="it-IT"/>
              </w:rPr>
              <w:fldChar w:fldCharType="separate"/>
            </w:r>
            <w:r w:rsidRPr="007C532F">
              <w:rPr>
                <w:sz w:val="18"/>
                <w:szCs w:val="18"/>
                <w:lang w:val="it-IT"/>
              </w:rPr>
              <w:fldChar w:fldCharType="end"/>
            </w:r>
            <w:r w:rsidRPr="007C532F">
              <w:rPr>
                <w:sz w:val="18"/>
                <w:szCs w:val="18"/>
                <w:lang w:val="it-IT"/>
              </w:rPr>
              <w:t xml:space="preserve"> procuratore generale/speciale</w:t>
            </w:r>
          </w:p>
        </w:tc>
      </w:tr>
    </w:tbl>
    <w:p w14:paraId="394B6B0E" w14:textId="77777777" w:rsidR="007C532F" w:rsidRPr="007C532F" w:rsidRDefault="007C532F" w:rsidP="007C532F">
      <w:pPr>
        <w:spacing w:line="360" w:lineRule="auto"/>
        <w:jc w:val="both"/>
        <w:rPr>
          <w:b/>
          <w:sz w:val="18"/>
          <w:szCs w:val="18"/>
          <w:lang w:val="it-IT"/>
        </w:rPr>
      </w:pPr>
    </w:p>
    <w:p w14:paraId="1D56C99C" w14:textId="77777777" w:rsidR="007C532F" w:rsidRPr="007C532F" w:rsidRDefault="007C532F" w:rsidP="007C532F">
      <w:pPr>
        <w:spacing w:line="360" w:lineRule="auto"/>
        <w:jc w:val="both"/>
        <w:rPr>
          <w:sz w:val="18"/>
          <w:szCs w:val="18"/>
          <w:lang w:val="it-IT"/>
        </w:rPr>
      </w:pPr>
      <w:r w:rsidRPr="007C532F">
        <w:rPr>
          <w:sz w:val="18"/>
          <w:szCs w:val="18"/>
          <w:lang w:val="it-IT"/>
        </w:rPr>
        <w:fldChar w:fldCharType="begin">
          <w:ffData>
            <w:name w:val="Controllo60"/>
            <w:enabled/>
            <w:calcOnExit w:val="0"/>
            <w:checkBox>
              <w:sizeAuto/>
              <w:default w:val="0"/>
            </w:checkBox>
          </w:ffData>
        </w:fldChar>
      </w:r>
      <w:r w:rsidRPr="007C532F">
        <w:rPr>
          <w:sz w:val="18"/>
          <w:szCs w:val="18"/>
          <w:lang w:val="it-IT"/>
        </w:rPr>
        <w:instrText xml:space="preserve"> FORMCHECKBOX </w:instrText>
      </w:r>
      <w:r w:rsidR="00401960">
        <w:rPr>
          <w:sz w:val="18"/>
          <w:szCs w:val="18"/>
          <w:lang w:val="it-IT"/>
        </w:rPr>
      </w:r>
      <w:r w:rsidR="00401960">
        <w:rPr>
          <w:sz w:val="18"/>
          <w:szCs w:val="18"/>
          <w:lang w:val="it-IT"/>
        </w:rPr>
        <w:fldChar w:fldCharType="separate"/>
      </w:r>
      <w:r w:rsidRPr="007C532F">
        <w:rPr>
          <w:sz w:val="18"/>
          <w:szCs w:val="18"/>
          <w:lang w:val="it-IT"/>
        </w:rPr>
        <w:fldChar w:fldCharType="end"/>
      </w:r>
      <w:r w:rsidRPr="007C532F">
        <w:rPr>
          <w:sz w:val="18"/>
          <w:szCs w:val="18"/>
          <w:lang w:val="it-IT"/>
        </w:rPr>
        <w:t xml:space="preserve"> dell’associazione professionale – dello studio associato</w:t>
      </w:r>
      <w:r w:rsidRPr="007C532F">
        <w:rPr>
          <w:b/>
          <w:bCs/>
          <w:sz w:val="18"/>
          <w:szCs w:val="18"/>
          <w:lang w:val="it-IT"/>
        </w:rPr>
        <w:t xml:space="preserve"> </w:t>
      </w:r>
      <w:r w:rsidRPr="007C532F">
        <w:rPr>
          <w:sz w:val="18"/>
          <w:szCs w:val="18"/>
          <w:lang w:val="it-IT"/>
        </w:rPr>
        <w:fldChar w:fldCharType="begin">
          <w:ffData>
            <w:name w:val="Testo33"/>
            <w:enabled/>
            <w:calcOnExit w:val="0"/>
            <w:textInput/>
          </w:ffData>
        </w:fldChar>
      </w:r>
      <w:r w:rsidRPr="007C532F">
        <w:rPr>
          <w:sz w:val="18"/>
          <w:szCs w:val="18"/>
          <w:lang w:val="it-IT"/>
        </w:rPr>
        <w:instrText xml:space="preserve"> FORMTEXT </w:instrText>
      </w:r>
      <w:r w:rsidRPr="007C532F">
        <w:rPr>
          <w:sz w:val="18"/>
          <w:szCs w:val="18"/>
          <w:lang w:val="it-IT"/>
        </w:rPr>
      </w:r>
      <w:r w:rsidRPr="007C532F">
        <w:rPr>
          <w:sz w:val="18"/>
          <w:szCs w:val="18"/>
          <w:lang w:val="it-IT"/>
        </w:rPr>
        <w:fldChar w:fldCharType="separate"/>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fldChar w:fldCharType="end"/>
      </w:r>
    </w:p>
    <w:p w14:paraId="25813120" w14:textId="77777777" w:rsidR="007C532F" w:rsidRPr="007C532F" w:rsidRDefault="007C532F" w:rsidP="007C532F">
      <w:pPr>
        <w:spacing w:line="360" w:lineRule="auto"/>
        <w:jc w:val="both"/>
        <w:rPr>
          <w:sz w:val="18"/>
          <w:szCs w:val="18"/>
          <w:lang w:val="it-IT"/>
        </w:rPr>
      </w:pPr>
      <w:r w:rsidRPr="007C532F">
        <w:rPr>
          <w:sz w:val="18"/>
          <w:szCs w:val="18"/>
          <w:lang w:val="it-IT"/>
        </w:rPr>
        <w:fldChar w:fldCharType="begin">
          <w:ffData>
            <w:name w:val="Controllo60"/>
            <w:enabled/>
            <w:calcOnExit w:val="0"/>
            <w:checkBox>
              <w:sizeAuto/>
              <w:default w:val="0"/>
            </w:checkBox>
          </w:ffData>
        </w:fldChar>
      </w:r>
      <w:r w:rsidRPr="007C532F">
        <w:rPr>
          <w:sz w:val="18"/>
          <w:szCs w:val="18"/>
          <w:lang w:val="it-IT"/>
        </w:rPr>
        <w:instrText xml:space="preserve"> FORMCHECKBOX </w:instrText>
      </w:r>
      <w:r w:rsidR="00401960">
        <w:rPr>
          <w:sz w:val="18"/>
          <w:szCs w:val="18"/>
          <w:lang w:val="it-IT"/>
        </w:rPr>
      </w:r>
      <w:r w:rsidR="00401960">
        <w:rPr>
          <w:sz w:val="18"/>
          <w:szCs w:val="18"/>
          <w:lang w:val="it-IT"/>
        </w:rPr>
        <w:fldChar w:fldCharType="separate"/>
      </w:r>
      <w:r w:rsidRPr="007C532F">
        <w:rPr>
          <w:sz w:val="18"/>
          <w:szCs w:val="18"/>
          <w:lang w:val="it-IT"/>
        </w:rPr>
        <w:fldChar w:fldCharType="end"/>
      </w:r>
      <w:r w:rsidRPr="007C532F">
        <w:rPr>
          <w:sz w:val="18"/>
          <w:szCs w:val="18"/>
          <w:lang w:val="it-IT"/>
        </w:rPr>
        <w:t xml:space="preserve"> della società di professionisti</w:t>
      </w:r>
      <w:r w:rsidRPr="007C532F">
        <w:rPr>
          <w:b/>
          <w:bCs/>
          <w:sz w:val="18"/>
          <w:szCs w:val="18"/>
          <w:lang w:val="it-IT"/>
        </w:rPr>
        <w:t xml:space="preserve"> </w:t>
      </w:r>
      <w:r w:rsidRPr="007C532F">
        <w:rPr>
          <w:sz w:val="18"/>
          <w:szCs w:val="18"/>
          <w:lang w:val="it-IT"/>
        </w:rPr>
        <w:fldChar w:fldCharType="begin">
          <w:ffData>
            <w:name w:val="Testo33"/>
            <w:enabled/>
            <w:calcOnExit w:val="0"/>
            <w:textInput/>
          </w:ffData>
        </w:fldChar>
      </w:r>
      <w:r w:rsidRPr="007C532F">
        <w:rPr>
          <w:sz w:val="18"/>
          <w:szCs w:val="18"/>
          <w:lang w:val="it-IT"/>
        </w:rPr>
        <w:instrText xml:space="preserve"> FORMTEXT </w:instrText>
      </w:r>
      <w:r w:rsidRPr="007C532F">
        <w:rPr>
          <w:sz w:val="18"/>
          <w:szCs w:val="18"/>
          <w:lang w:val="it-IT"/>
        </w:rPr>
      </w:r>
      <w:r w:rsidRPr="007C532F">
        <w:rPr>
          <w:sz w:val="18"/>
          <w:szCs w:val="18"/>
          <w:lang w:val="it-IT"/>
        </w:rPr>
        <w:fldChar w:fldCharType="separate"/>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fldChar w:fldCharType="end"/>
      </w:r>
    </w:p>
    <w:p w14:paraId="68466F17" w14:textId="77777777" w:rsidR="007C532F" w:rsidRPr="007C532F" w:rsidRDefault="007C532F" w:rsidP="007C532F">
      <w:pPr>
        <w:spacing w:line="360" w:lineRule="auto"/>
        <w:jc w:val="both"/>
        <w:rPr>
          <w:sz w:val="18"/>
          <w:szCs w:val="18"/>
          <w:lang w:val="it-IT"/>
        </w:rPr>
      </w:pPr>
      <w:r w:rsidRPr="007C532F">
        <w:rPr>
          <w:sz w:val="18"/>
          <w:szCs w:val="18"/>
          <w:lang w:val="it-IT"/>
        </w:rPr>
        <w:fldChar w:fldCharType="begin">
          <w:ffData>
            <w:name w:val="Controllo60"/>
            <w:enabled/>
            <w:calcOnExit w:val="0"/>
            <w:checkBox>
              <w:sizeAuto/>
              <w:default w:val="0"/>
            </w:checkBox>
          </w:ffData>
        </w:fldChar>
      </w:r>
      <w:r w:rsidRPr="007C532F">
        <w:rPr>
          <w:sz w:val="18"/>
          <w:szCs w:val="18"/>
          <w:lang w:val="it-IT"/>
        </w:rPr>
        <w:instrText xml:space="preserve"> FORMCHECKBOX </w:instrText>
      </w:r>
      <w:r w:rsidR="00401960">
        <w:rPr>
          <w:sz w:val="18"/>
          <w:szCs w:val="18"/>
          <w:lang w:val="it-IT"/>
        </w:rPr>
      </w:r>
      <w:r w:rsidR="00401960">
        <w:rPr>
          <w:sz w:val="18"/>
          <w:szCs w:val="18"/>
          <w:lang w:val="it-IT"/>
        </w:rPr>
        <w:fldChar w:fldCharType="separate"/>
      </w:r>
      <w:r w:rsidRPr="007C532F">
        <w:rPr>
          <w:sz w:val="18"/>
          <w:szCs w:val="18"/>
          <w:lang w:val="it-IT"/>
        </w:rPr>
        <w:fldChar w:fldCharType="end"/>
      </w:r>
      <w:r w:rsidRPr="007C532F">
        <w:rPr>
          <w:sz w:val="18"/>
          <w:szCs w:val="18"/>
          <w:lang w:val="it-IT"/>
        </w:rPr>
        <w:t xml:space="preserve"> della società di ingegneria</w:t>
      </w:r>
      <w:r w:rsidRPr="007C532F">
        <w:rPr>
          <w:b/>
          <w:bCs/>
          <w:sz w:val="18"/>
          <w:szCs w:val="18"/>
          <w:lang w:val="it-IT"/>
        </w:rPr>
        <w:t xml:space="preserve"> </w:t>
      </w:r>
      <w:r w:rsidRPr="007C532F">
        <w:rPr>
          <w:sz w:val="18"/>
          <w:szCs w:val="18"/>
          <w:lang w:val="it-IT"/>
        </w:rPr>
        <w:fldChar w:fldCharType="begin">
          <w:ffData>
            <w:name w:val="Testo33"/>
            <w:enabled/>
            <w:calcOnExit w:val="0"/>
            <w:textInput/>
          </w:ffData>
        </w:fldChar>
      </w:r>
      <w:r w:rsidRPr="007C532F">
        <w:rPr>
          <w:sz w:val="18"/>
          <w:szCs w:val="18"/>
          <w:lang w:val="it-IT"/>
        </w:rPr>
        <w:instrText xml:space="preserve"> FORMTEXT </w:instrText>
      </w:r>
      <w:r w:rsidRPr="007C532F">
        <w:rPr>
          <w:sz w:val="18"/>
          <w:szCs w:val="18"/>
          <w:lang w:val="it-IT"/>
        </w:rPr>
      </w:r>
      <w:r w:rsidRPr="007C532F">
        <w:rPr>
          <w:sz w:val="18"/>
          <w:szCs w:val="18"/>
          <w:lang w:val="it-IT"/>
        </w:rPr>
        <w:fldChar w:fldCharType="separate"/>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fldChar w:fldCharType="end"/>
      </w:r>
    </w:p>
    <w:p w14:paraId="7120B6B8" w14:textId="1F38B063" w:rsidR="007C532F" w:rsidRDefault="007C532F" w:rsidP="007C532F">
      <w:pPr>
        <w:spacing w:line="360" w:lineRule="auto"/>
        <w:jc w:val="both"/>
        <w:rPr>
          <w:sz w:val="18"/>
          <w:szCs w:val="18"/>
          <w:lang w:val="it-IT"/>
        </w:rPr>
      </w:pPr>
      <w:r w:rsidRPr="007C532F">
        <w:rPr>
          <w:sz w:val="18"/>
          <w:szCs w:val="18"/>
          <w:lang w:val="it-IT"/>
        </w:rPr>
        <w:fldChar w:fldCharType="begin">
          <w:ffData>
            <w:name w:val="Controllo60"/>
            <w:enabled/>
            <w:calcOnExit w:val="0"/>
            <w:checkBox>
              <w:sizeAuto/>
              <w:default w:val="0"/>
            </w:checkBox>
          </w:ffData>
        </w:fldChar>
      </w:r>
      <w:r w:rsidRPr="007C532F">
        <w:rPr>
          <w:sz w:val="18"/>
          <w:szCs w:val="18"/>
          <w:lang w:val="it-IT"/>
        </w:rPr>
        <w:instrText xml:space="preserve"> FORMCHECKBOX </w:instrText>
      </w:r>
      <w:r w:rsidR="00401960">
        <w:rPr>
          <w:sz w:val="18"/>
          <w:szCs w:val="18"/>
          <w:lang w:val="it-IT"/>
        </w:rPr>
      </w:r>
      <w:r w:rsidR="00401960">
        <w:rPr>
          <w:sz w:val="18"/>
          <w:szCs w:val="18"/>
          <w:lang w:val="it-IT"/>
        </w:rPr>
        <w:fldChar w:fldCharType="separate"/>
      </w:r>
      <w:r w:rsidRPr="007C532F">
        <w:rPr>
          <w:sz w:val="18"/>
          <w:szCs w:val="18"/>
          <w:lang w:val="it-IT"/>
        </w:rPr>
        <w:fldChar w:fldCharType="end"/>
      </w:r>
      <w:r w:rsidRPr="007C532F">
        <w:rPr>
          <w:sz w:val="18"/>
          <w:szCs w:val="18"/>
          <w:lang w:val="it-IT"/>
        </w:rPr>
        <w:t xml:space="preserve"> del consorzio </w:t>
      </w:r>
      <w:proofErr w:type="gramStart"/>
      <w:r w:rsidRPr="007C532F">
        <w:rPr>
          <w:sz w:val="18"/>
          <w:szCs w:val="18"/>
          <w:lang w:val="it-IT"/>
        </w:rPr>
        <w:t xml:space="preserve">stabile </w:t>
      </w:r>
      <w:r w:rsidRPr="007C532F">
        <w:rPr>
          <w:b/>
          <w:bCs/>
          <w:sz w:val="18"/>
          <w:szCs w:val="18"/>
          <w:lang w:val="it-IT"/>
        </w:rPr>
        <w:t xml:space="preserve"> </w:t>
      </w:r>
      <w:r w:rsidR="00A06D25" w:rsidRPr="00A06D25">
        <w:rPr>
          <w:bCs/>
          <w:sz w:val="18"/>
          <w:szCs w:val="18"/>
          <w:lang w:val="it-IT"/>
        </w:rPr>
        <w:t>di</w:t>
      </w:r>
      <w:proofErr w:type="gramEnd"/>
      <w:r w:rsidR="00A06D25" w:rsidRPr="00A06D25">
        <w:rPr>
          <w:bCs/>
          <w:sz w:val="18"/>
          <w:szCs w:val="18"/>
          <w:lang w:val="it-IT"/>
        </w:rPr>
        <w:t xml:space="preserve"> società di professionisti, di società di ingegneria,</w:t>
      </w:r>
      <w:r w:rsidR="00A06D25" w:rsidRPr="00A06D25">
        <w:rPr>
          <w:sz w:val="18"/>
          <w:szCs w:val="18"/>
          <w:lang w:val="it-IT"/>
        </w:rPr>
        <w:t xml:space="preserve"> anche in forma mista </w:t>
      </w:r>
      <w:bookmarkStart w:id="2" w:name="_Hlk39587186"/>
      <w:r w:rsidRPr="007C532F">
        <w:rPr>
          <w:sz w:val="18"/>
          <w:szCs w:val="18"/>
          <w:lang w:val="it-IT"/>
        </w:rPr>
        <w:fldChar w:fldCharType="begin">
          <w:ffData>
            <w:name w:val="Testo33"/>
            <w:enabled/>
            <w:calcOnExit w:val="0"/>
            <w:textInput/>
          </w:ffData>
        </w:fldChar>
      </w:r>
      <w:r w:rsidRPr="007C532F">
        <w:rPr>
          <w:sz w:val="18"/>
          <w:szCs w:val="18"/>
          <w:lang w:val="it-IT"/>
        </w:rPr>
        <w:instrText xml:space="preserve"> FORMTEXT </w:instrText>
      </w:r>
      <w:r w:rsidRPr="007C532F">
        <w:rPr>
          <w:sz w:val="18"/>
          <w:szCs w:val="18"/>
          <w:lang w:val="it-IT"/>
        </w:rPr>
      </w:r>
      <w:r w:rsidRPr="007C532F">
        <w:rPr>
          <w:sz w:val="18"/>
          <w:szCs w:val="18"/>
          <w:lang w:val="it-IT"/>
        </w:rPr>
        <w:fldChar w:fldCharType="separate"/>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fldChar w:fldCharType="end"/>
      </w:r>
    </w:p>
    <w:bookmarkEnd w:id="2"/>
    <w:p w14:paraId="7863A45A" w14:textId="77777777" w:rsidR="00A06D25" w:rsidRPr="00A06D25" w:rsidRDefault="00A06D25" w:rsidP="00A06D25">
      <w:pPr>
        <w:spacing w:line="360" w:lineRule="auto"/>
        <w:jc w:val="both"/>
        <w:rPr>
          <w:sz w:val="18"/>
          <w:szCs w:val="18"/>
          <w:lang w:val="it-IT"/>
        </w:rPr>
      </w:pPr>
      <w:r w:rsidRPr="00A06D25">
        <w:rPr>
          <w:sz w:val="18"/>
          <w:szCs w:val="18"/>
          <w:lang w:val="it-IT"/>
        </w:rPr>
        <w:fldChar w:fldCharType="begin">
          <w:ffData>
            <w:name w:val="Controllo3"/>
            <w:enabled/>
            <w:calcOnExit w:val="0"/>
            <w:checkBox>
              <w:sizeAuto/>
              <w:default w:val="0"/>
              <w:checked w:val="0"/>
            </w:checkBox>
          </w:ffData>
        </w:fldChar>
      </w:r>
      <w:r w:rsidRPr="00A06D25">
        <w:rPr>
          <w:sz w:val="18"/>
          <w:szCs w:val="18"/>
          <w:lang w:val="it-IT"/>
        </w:rPr>
        <w:instrText xml:space="preserve"> FORMCHECKBOX </w:instrText>
      </w:r>
      <w:r w:rsidR="00401960">
        <w:rPr>
          <w:sz w:val="18"/>
          <w:szCs w:val="18"/>
          <w:lang w:val="it-IT"/>
        </w:rPr>
      </w:r>
      <w:r w:rsidR="00401960">
        <w:rPr>
          <w:sz w:val="18"/>
          <w:szCs w:val="18"/>
          <w:lang w:val="it-IT"/>
        </w:rPr>
        <w:fldChar w:fldCharType="separate"/>
      </w:r>
      <w:r w:rsidRPr="00A06D25">
        <w:rPr>
          <w:sz w:val="18"/>
          <w:szCs w:val="18"/>
          <w:lang w:val="it-IT"/>
        </w:rPr>
        <w:fldChar w:fldCharType="end"/>
      </w:r>
      <w:r w:rsidRPr="00A06D25">
        <w:rPr>
          <w:sz w:val="18"/>
          <w:szCs w:val="18"/>
          <w:lang w:val="it-IT"/>
        </w:rPr>
        <w:t xml:space="preserve"> </w:t>
      </w:r>
      <w:r>
        <w:rPr>
          <w:sz w:val="18"/>
          <w:szCs w:val="18"/>
          <w:lang w:val="it-IT"/>
        </w:rPr>
        <w:t>del</w:t>
      </w:r>
      <w:r w:rsidRPr="00A06D25">
        <w:rPr>
          <w:sz w:val="18"/>
          <w:szCs w:val="18"/>
          <w:lang w:val="it-IT"/>
        </w:rPr>
        <w:t xml:space="preserve"> consorzio stabile professionale ai sensi </w:t>
      </w:r>
      <w:proofErr w:type="gramStart"/>
      <w:r w:rsidRPr="00A06D25">
        <w:rPr>
          <w:sz w:val="18"/>
          <w:szCs w:val="18"/>
          <w:lang w:val="it-IT"/>
        </w:rPr>
        <w:t>dell’ art.</w:t>
      </w:r>
      <w:proofErr w:type="gramEnd"/>
      <w:r w:rsidRPr="00A06D25">
        <w:rPr>
          <w:sz w:val="18"/>
          <w:szCs w:val="18"/>
          <w:lang w:val="it-IT"/>
        </w:rPr>
        <w:t xml:space="preserve"> 12 della L. 81/2017 </w:t>
      </w:r>
      <w:r w:rsidRPr="007C532F">
        <w:rPr>
          <w:sz w:val="18"/>
          <w:szCs w:val="18"/>
          <w:lang w:val="it-IT"/>
        </w:rPr>
        <w:fldChar w:fldCharType="begin">
          <w:ffData>
            <w:name w:val="Testo33"/>
            <w:enabled/>
            <w:calcOnExit w:val="0"/>
            <w:textInput/>
          </w:ffData>
        </w:fldChar>
      </w:r>
      <w:r w:rsidRPr="007C532F">
        <w:rPr>
          <w:sz w:val="18"/>
          <w:szCs w:val="18"/>
          <w:lang w:val="it-IT"/>
        </w:rPr>
        <w:instrText xml:space="preserve"> FORMTEXT </w:instrText>
      </w:r>
      <w:r w:rsidRPr="007C532F">
        <w:rPr>
          <w:sz w:val="18"/>
          <w:szCs w:val="18"/>
          <w:lang w:val="it-IT"/>
        </w:rPr>
      </w:r>
      <w:r w:rsidRPr="007C532F">
        <w:rPr>
          <w:sz w:val="18"/>
          <w:szCs w:val="18"/>
          <w:lang w:val="it-IT"/>
        </w:rPr>
        <w:fldChar w:fldCharType="separate"/>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fldChar w:fldCharType="end"/>
      </w:r>
    </w:p>
    <w:p w14:paraId="34B369CF" w14:textId="7987A932" w:rsidR="00A06D25" w:rsidRDefault="00A06D25" w:rsidP="00A06D25">
      <w:pPr>
        <w:spacing w:line="360" w:lineRule="auto"/>
        <w:jc w:val="both"/>
        <w:rPr>
          <w:sz w:val="18"/>
          <w:szCs w:val="18"/>
          <w:lang w:val="it-IT"/>
        </w:rPr>
      </w:pPr>
    </w:p>
    <w:p w14:paraId="7AEB8D5A" w14:textId="77777777" w:rsidR="00DC3604" w:rsidRDefault="00DC3604" w:rsidP="00A06D25">
      <w:pPr>
        <w:spacing w:line="360" w:lineRule="auto"/>
        <w:jc w:val="both"/>
        <w:rPr>
          <w:sz w:val="18"/>
          <w:szCs w:val="18"/>
          <w:lang w:val="it-IT"/>
        </w:rPr>
      </w:pPr>
    </w:p>
    <w:p w14:paraId="6472D979" w14:textId="250DEFF8" w:rsidR="00D85ABC" w:rsidRDefault="00D85ABC" w:rsidP="00A06D25">
      <w:pPr>
        <w:spacing w:line="360" w:lineRule="auto"/>
        <w:jc w:val="both"/>
        <w:rPr>
          <w:sz w:val="18"/>
          <w:szCs w:val="18"/>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D85ABC" w:rsidRPr="00401960" w14:paraId="685B766B" w14:textId="77777777" w:rsidTr="00D85ABC">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7A13E595" w14:textId="1BA9ED5F" w:rsidR="00D85ABC" w:rsidRPr="00B40138" w:rsidRDefault="00D85ABC" w:rsidP="00D85ABC">
            <w:pPr>
              <w:tabs>
                <w:tab w:val="left" w:pos="540"/>
              </w:tabs>
              <w:suppressAutoHyphens w:val="0"/>
              <w:autoSpaceDE w:val="0"/>
              <w:autoSpaceDN w:val="0"/>
              <w:adjustRightInd w:val="0"/>
              <w:spacing w:line="480" w:lineRule="auto"/>
              <w:jc w:val="both"/>
              <w:rPr>
                <w:b/>
                <w:noProof/>
                <w:sz w:val="18"/>
                <w:szCs w:val="18"/>
                <w:lang w:val="it-IT" w:eastAsia="en-US"/>
              </w:rPr>
            </w:pPr>
            <w:bookmarkStart w:id="3" w:name="_Hlk40797587"/>
            <w:r w:rsidRPr="00B40138">
              <w:rPr>
                <w:b/>
                <w:noProof/>
                <w:sz w:val="18"/>
                <w:szCs w:val="18"/>
                <w:lang w:val="it-IT" w:eastAsia="en-US"/>
              </w:rPr>
              <w:t xml:space="preserve">Da compilare </w:t>
            </w:r>
            <w:r w:rsidR="00390D24" w:rsidRPr="00B40138">
              <w:rPr>
                <w:b/>
                <w:noProof/>
                <w:sz w:val="18"/>
                <w:szCs w:val="18"/>
                <w:lang w:val="it-IT" w:eastAsia="en-US"/>
              </w:rPr>
              <w:t>dal</w:t>
            </w:r>
            <w:r w:rsidR="00E70140" w:rsidRPr="00B40138">
              <w:rPr>
                <w:b/>
                <w:noProof/>
                <w:sz w:val="18"/>
                <w:szCs w:val="18"/>
                <w:lang w:val="it-IT" w:eastAsia="en-US"/>
              </w:rPr>
              <w:t xml:space="preserve"> mandatari</w:t>
            </w:r>
            <w:r w:rsidR="00D61161">
              <w:rPr>
                <w:b/>
                <w:noProof/>
                <w:sz w:val="18"/>
                <w:szCs w:val="18"/>
                <w:lang w:val="it-IT" w:eastAsia="en-US"/>
              </w:rPr>
              <w:t>o</w:t>
            </w:r>
            <w:r w:rsidR="00E70140" w:rsidRPr="00B40138">
              <w:rPr>
                <w:b/>
                <w:noProof/>
                <w:sz w:val="18"/>
                <w:szCs w:val="18"/>
                <w:lang w:val="it-IT" w:eastAsia="en-US"/>
              </w:rPr>
              <w:t xml:space="preserve">/capogruppo </w:t>
            </w:r>
            <w:r w:rsidRPr="00B40138">
              <w:rPr>
                <w:b/>
                <w:noProof/>
                <w:sz w:val="18"/>
                <w:szCs w:val="18"/>
                <w:lang w:val="it-IT" w:eastAsia="en-US"/>
              </w:rPr>
              <w:t xml:space="preserve">in caso di </w:t>
            </w:r>
            <w:r w:rsidRPr="00B40138">
              <w:rPr>
                <w:b/>
                <w:noProof/>
                <w:sz w:val="18"/>
                <w:szCs w:val="18"/>
                <w:u w:val="single"/>
                <w:lang w:val="it-IT" w:eastAsia="en-US"/>
              </w:rPr>
              <w:t>partecipazione in forma associata</w:t>
            </w:r>
            <w:r w:rsidRPr="00B40138">
              <w:rPr>
                <w:b/>
                <w:noProof/>
                <w:sz w:val="18"/>
                <w:szCs w:val="18"/>
                <w:lang w:val="it-IT" w:eastAsia="en-US"/>
              </w:rPr>
              <w:t xml:space="preserve"> (raggruppamento temporaneo di professionisti, consorzi ordinari, aggregazioni di rete, GEIE)</w:t>
            </w:r>
            <w:r w:rsidR="00E70140" w:rsidRPr="00B40138">
              <w:rPr>
                <w:b/>
                <w:noProof/>
                <w:sz w:val="18"/>
                <w:szCs w:val="18"/>
                <w:lang w:val="it-IT" w:eastAsia="en-US"/>
              </w:rPr>
              <w:t xml:space="preserve"> </w:t>
            </w:r>
            <w:r w:rsidR="00E70140" w:rsidRPr="00B40138">
              <w:rPr>
                <w:b/>
                <w:noProof/>
                <w:sz w:val="18"/>
                <w:szCs w:val="18"/>
                <w:u w:val="single"/>
                <w:lang w:val="it-IT" w:eastAsia="en-US"/>
              </w:rPr>
              <w:t>già costituiti</w:t>
            </w:r>
          </w:p>
        </w:tc>
      </w:tr>
      <w:bookmarkEnd w:id="3"/>
    </w:tbl>
    <w:p w14:paraId="17DAD94A" w14:textId="1816DA37" w:rsidR="00D85ABC" w:rsidRDefault="00D85ABC" w:rsidP="00D85ABC">
      <w:pPr>
        <w:tabs>
          <w:tab w:val="left" w:pos="540"/>
        </w:tabs>
        <w:suppressAutoHyphens w:val="0"/>
        <w:autoSpaceDE w:val="0"/>
        <w:autoSpaceDN w:val="0"/>
        <w:adjustRightInd w:val="0"/>
        <w:spacing w:line="480" w:lineRule="auto"/>
        <w:jc w:val="center"/>
        <w:rPr>
          <w:b/>
          <w:bCs/>
          <w:noProof/>
          <w:sz w:val="18"/>
          <w:szCs w:val="18"/>
          <w:lang w:val="it-IT" w:eastAsia="en-US"/>
        </w:rPr>
      </w:pPr>
    </w:p>
    <w:p w14:paraId="1DD51799" w14:textId="53D7585B" w:rsidR="00E70140" w:rsidRDefault="00E70140" w:rsidP="00E70140">
      <w:pPr>
        <w:tabs>
          <w:tab w:val="left" w:pos="540"/>
        </w:tabs>
        <w:suppressAutoHyphens w:val="0"/>
        <w:autoSpaceDE w:val="0"/>
        <w:autoSpaceDN w:val="0"/>
        <w:adjustRightInd w:val="0"/>
        <w:spacing w:line="480" w:lineRule="auto"/>
        <w:jc w:val="center"/>
        <w:rPr>
          <w:b/>
          <w:bCs/>
          <w:noProof/>
          <w:sz w:val="18"/>
          <w:szCs w:val="18"/>
          <w:lang w:val="it-IT" w:eastAsia="en-US"/>
        </w:rPr>
      </w:pPr>
      <w:r>
        <w:rPr>
          <w:b/>
          <w:bCs/>
          <w:noProof/>
          <w:sz w:val="18"/>
          <w:szCs w:val="18"/>
          <w:lang w:val="it-IT" w:eastAsia="en-US"/>
        </w:rPr>
        <w:t>Ed in qualità di:</w:t>
      </w:r>
    </w:p>
    <w:p w14:paraId="07656A69" w14:textId="77777777" w:rsidR="00E70140" w:rsidRPr="00BC67E5" w:rsidRDefault="00E70140" w:rsidP="00E70140">
      <w:pPr>
        <w:tabs>
          <w:tab w:val="left" w:pos="540"/>
        </w:tabs>
        <w:suppressAutoHyphens w:val="0"/>
        <w:autoSpaceDE w:val="0"/>
        <w:autoSpaceDN w:val="0"/>
        <w:adjustRightInd w:val="0"/>
        <w:spacing w:line="480" w:lineRule="auto"/>
        <w:jc w:val="center"/>
        <w:rPr>
          <w:b/>
          <w:bCs/>
          <w:noProof/>
          <w:sz w:val="18"/>
          <w:szCs w:val="18"/>
          <w:lang w:val="it-IT" w:eastAsia="en-US"/>
        </w:rPr>
      </w:pPr>
    </w:p>
    <w:bookmarkStart w:id="4" w:name="_Hlk40797348"/>
    <w:p w14:paraId="12F7061A" w14:textId="5A0CCB17" w:rsidR="00E70140" w:rsidRPr="00CD42AF" w:rsidRDefault="00E70140" w:rsidP="00E70140">
      <w:pPr>
        <w:tabs>
          <w:tab w:val="left" w:pos="540"/>
        </w:tabs>
        <w:suppressAutoHyphens w:val="0"/>
        <w:autoSpaceDE w:val="0"/>
        <w:autoSpaceDN w:val="0"/>
        <w:adjustRightInd w:val="0"/>
        <w:spacing w:line="480" w:lineRule="auto"/>
        <w:jc w:val="both"/>
        <w:rPr>
          <w:bCs/>
          <w:noProof/>
          <w:sz w:val="18"/>
          <w:szCs w:val="18"/>
          <w:lang w:val="it-IT" w:eastAsia="en-US"/>
        </w:rPr>
      </w:pPr>
      <w:r w:rsidRPr="00B40138">
        <w:rPr>
          <w:noProof/>
          <w:sz w:val="18"/>
          <w:szCs w:val="18"/>
          <w:lang w:val="it-IT" w:eastAsia="en-US"/>
        </w:rPr>
        <w:fldChar w:fldCharType="begin">
          <w:ffData>
            <w:name w:val="Kontrollkästchen1"/>
            <w:enabled/>
            <w:calcOnExit w:val="0"/>
            <w:checkBox>
              <w:sizeAuto/>
              <w:default w:val="0"/>
              <w:checked w:val="0"/>
            </w:checkBox>
          </w:ffData>
        </w:fldChar>
      </w:r>
      <w:r w:rsidRPr="00B40138">
        <w:rPr>
          <w:noProof/>
          <w:sz w:val="18"/>
          <w:szCs w:val="18"/>
          <w:lang w:val="it-IT" w:eastAsia="en-US"/>
        </w:rPr>
        <w:instrText xml:space="preserve"> FORMCHECKBOX </w:instrText>
      </w:r>
      <w:r w:rsidR="00401960">
        <w:rPr>
          <w:noProof/>
          <w:sz w:val="18"/>
          <w:szCs w:val="18"/>
          <w:lang w:val="it-IT" w:eastAsia="en-US"/>
        </w:rPr>
      </w:r>
      <w:r w:rsidR="00401960">
        <w:rPr>
          <w:noProof/>
          <w:sz w:val="18"/>
          <w:szCs w:val="18"/>
          <w:lang w:val="it-IT" w:eastAsia="en-US"/>
        </w:rPr>
        <w:fldChar w:fldCharType="separate"/>
      </w:r>
      <w:r w:rsidRPr="00B40138">
        <w:rPr>
          <w:noProof/>
          <w:sz w:val="18"/>
          <w:szCs w:val="18"/>
          <w:lang w:val="it-IT" w:eastAsia="en-US"/>
        </w:rPr>
        <w:fldChar w:fldCharType="end"/>
      </w:r>
      <w:r w:rsidRPr="00B40138">
        <w:rPr>
          <w:noProof/>
          <w:sz w:val="18"/>
          <w:szCs w:val="18"/>
          <w:lang w:val="it-IT" w:eastAsia="en-US"/>
        </w:rPr>
        <w:tab/>
      </w:r>
      <w:r w:rsidRPr="00CD42AF">
        <w:rPr>
          <w:bCs/>
          <w:noProof/>
          <w:sz w:val="18"/>
          <w:szCs w:val="18"/>
          <w:lang w:val="it-IT" w:eastAsia="en-US"/>
        </w:rPr>
        <w:t>mandatario</w:t>
      </w:r>
      <w:bookmarkEnd w:id="4"/>
    </w:p>
    <w:p w14:paraId="26D39B32" w14:textId="2415DA74" w:rsidR="00D61161" w:rsidRPr="00CD42AF" w:rsidRDefault="00D61161" w:rsidP="00E70140">
      <w:pPr>
        <w:tabs>
          <w:tab w:val="left" w:pos="540"/>
        </w:tabs>
        <w:suppressAutoHyphens w:val="0"/>
        <w:autoSpaceDE w:val="0"/>
        <w:autoSpaceDN w:val="0"/>
        <w:adjustRightInd w:val="0"/>
        <w:spacing w:line="480" w:lineRule="auto"/>
        <w:jc w:val="both"/>
        <w:rPr>
          <w:noProof/>
          <w:sz w:val="18"/>
          <w:szCs w:val="18"/>
          <w:lang w:val="it-IT" w:eastAsia="en-US"/>
        </w:rPr>
      </w:pPr>
      <w:r w:rsidRPr="00CD42AF">
        <w:rPr>
          <w:noProof/>
          <w:sz w:val="18"/>
          <w:szCs w:val="18"/>
          <w:lang w:val="it-IT" w:eastAsia="en-US"/>
        </w:rPr>
        <w:fldChar w:fldCharType="begin">
          <w:ffData>
            <w:name w:val="Kontrollkästchen1"/>
            <w:enabled/>
            <w:calcOnExit w:val="0"/>
            <w:checkBox>
              <w:sizeAuto/>
              <w:default w:val="0"/>
              <w:checked w:val="0"/>
            </w:checkBox>
          </w:ffData>
        </w:fldChar>
      </w:r>
      <w:r w:rsidRPr="00CD42AF">
        <w:rPr>
          <w:noProof/>
          <w:sz w:val="18"/>
          <w:szCs w:val="18"/>
          <w:lang w:val="it-IT" w:eastAsia="en-US"/>
        </w:rPr>
        <w:instrText xml:space="preserve"> FORMCHECKBOX </w:instrText>
      </w:r>
      <w:r w:rsidR="00401960">
        <w:rPr>
          <w:noProof/>
          <w:sz w:val="18"/>
          <w:szCs w:val="18"/>
          <w:lang w:val="it-IT" w:eastAsia="en-US"/>
        </w:rPr>
      </w:r>
      <w:r w:rsidR="00401960">
        <w:rPr>
          <w:noProof/>
          <w:sz w:val="18"/>
          <w:szCs w:val="18"/>
          <w:lang w:val="it-IT" w:eastAsia="en-US"/>
        </w:rPr>
        <w:fldChar w:fldCharType="separate"/>
      </w:r>
      <w:r w:rsidRPr="00CD42AF">
        <w:rPr>
          <w:noProof/>
          <w:sz w:val="18"/>
          <w:szCs w:val="18"/>
          <w:lang w:val="it-IT" w:eastAsia="en-US"/>
        </w:rPr>
        <w:fldChar w:fldCharType="end"/>
      </w:r>
      <w:r w:rsidRPr="00CD42AF">
        <w:rPr>
          <w:noProof/>
          <w:sz w:val="18"/>
          <w:szCs w:val="18"/>
          <w:lang w:val="it-IT" w:eastAsia="en-US"/>
        </w:rPr>
        <w:tab/>
        <w:t xml:space="preserve">di un </w:t>
      </w:r>
      <w:r w:rsidRPr="00CD42AF">
        <w:rPr>
          <w:bCs/>
          <w:noProof/>
          <w:sz w:val="18"/>
          <w:szCs w:val="18"/>
          <w:lang w:val="it-IT" w:eastAsia="en-US"/>
        </w:rPr>
        <w:t>Raggruppamento Temporaneo di Professionisti (RTP)</w:t>
      </w:r>
    </w:p>
    <w:p w14:paraId="29B1CBCB" w14:textId="0CE220B1" w:rsidR="00E70140" w:rsidRPr="00CD42AF" w:rsidRDefault="00E70140" w:rsidP="00E70140">
      <w:pPr>
        <w:tabs>
          <w:tab w:val="left" w:pos="540"/>
        </w:tabs>
        <w:suppressAutoHyphens w:val="0"/>
        <w:autoSpaceDE w:val="0"/>
        <w:autoSpaceDN w:val="0"/>
        <w:adjustRightInd w:val="0"/>
        <w:spacing w:line="480" w:lineRule="auto"/>
        <w:jc w:val="both"/>
        <w:rPr>
          <w:noProof/>
          <w:sz w:val="18"/>
          <w:szCs w:val="18"/>
          <w:lang w:val="it-IT" w:eastAsia="en-US"/>
        </w:rPr>
      </w:pPr>
      <w:r w:rsidRPr="00CD42AF">
        <w:rPr>
          <w:noProof/>
          <w:sz w:val="18"/>
          <w:szCs w:val="18"/>
          <w:lang w:val="it-IT" w:eastAsia="en-US"/>
        </w:rPr>
        <w:fldChar w:fldCharType="begin">
          <w:ffData>
            <w:name w:val="Kontrollkästchen1"/>
            <w:enabled/>
            <w:calcOnExit w:val="0"/>
            <w:checkBox>
              <w:sizeAuto/>
              <w:default w:val="0"/>
              <w:checked w:val="0"/>
            </w:checkBox>
          </w:ffData>
        </w:fldChar>
      </w:r>
      <w:r w:rsidRPr="00CD42AF">
        <w:rPr>
          <w:noProof/>
          <w:sz w:val="18"/>
          <w:szCs w:val="18"/>
          <w:lang w:val="it-IT" w:eastAsia="en-US"/>
        </w:rPr>
        <w:instrText xml:space="preserve"> FORMCHECKBOX </w:instrText>
      </w:r>
      <w:r w:rsidR="00401960">
        <w:rPr>
          <w:noProof/>
          <w:sz w:val="18"/>
          <w:szCs w:val="18"/>
          <w:lang w:val="it-IT" w:eastAsia="en-US"/>
        </w:rPr>
      </w:r>
      <w:r w:rsidR="00401960">
        <w:rPr>
          <w:noProof/>
          <w:sz w:val="18"/>
          <w:szCs w:val="18"/>
          <w:lang w:val="it-IT" w:eastAsia="en-US"/>
        </w:rPr>
        <w:fldChar w:fldCharType="separate"/>
      </w:r>
      <w:r w:rsidRPr="00CD42AF">
        <w:rPr>
          <w:noProof/>
          <w:sz w:val="18"/>
          <w:szCs w:val="18"/>
          <w:lang w:val="it-IT" w:eastAsia="en-US"/>
        </w:rPr>
        <w:fldChar w:fldCharType="end"/>
      </w:r>
      <w:r w:rsidRPr="00CD42AF">
        <w:rPr>
          <w:noProof/>
          <w:sz w:val="18"/>
          <w:szCs w:val="18"/>
          <w:lang w:val="it-IT" w:eastAsia="en-US"/>
        </w:rPr>
        <w:tab/>
      </w:r>
      <w:r w:rsidRPr="00CD42AF">
        <w:rPr>
          <w:bCs/>
          <w:noProof/>
          <w:sz w:val="18"/>
          <w:szCs w:val="18"/>
          <w:lang w:val="it-IT" w:eastAsia="en-US"/>
        </w:rPr>
        <w:t>di un consorzio ordinario</w:t>
      </w:r>
    </w:p>
    <w:p w14:paraId="24E3F501" w14:textId="5DB85A79" w:rsidR="00E70140" w:rsidRPr="00CD42AF" w:rsidRDefault="00E70140" w:rsidP="00E70140">
      <w:pPr>
        <w:tabs>
          <w:tab w:val="left" w:pos="540"/>
        </w:tabs>
        <w:suppressAutoHyphens w:val="0"/>
        <w:autoSpaceDE w:val="0"/>
        <w:autoSpaceDN w:val="0"/>
        <w:adjustRightInd w:val="0"/>
        <w:spacing w:line="480" w:lineRule="auto"/>
        <w:jc w:val="both"/>
        <w:rPr>
          <w:noProof/>
          <w:sz w:val="18"/>
          <w:szCs w:val="18"/>
          <w:lang w:val="it-IT" w:eastAsia="en-US"/>
        </w:rPr>
      </w:pPr>
      <w:r w:rsidRPr="00CD42AF">
        <w:rPr>
          <w:noProof/>
          <w:sz w:val="18"/>
          <w:szCs w:val="18"/>
          <w:lang w:val="it-IT" w:eastAsia="en-US"/>
        </w:rPr>
        <w:fldChar w:fldCharType="begin">
          <w:ffData>
            <w:name w:val="Kontrollkästchen1"/>
            <w:enabled/>
            <w:calcOnExit w:val="0"/>
            <w:checkBox>
              <w:sizeAuto/>
              <w:default w:val="0"/>
              <w:checked w:val="0"/>
            </w:checkBox>
          </w:ffData>
        </w:fldChar>
      </w:r>
      <w:r w:rsidRPr="00CD42AF">
        <w:rPr>
          <w:noProof/>
          <w:sz w:val="18"/>
          <w:szCs w:val="18"/>
          <w:lang w:val="it-IT" w:eastAsia="en-US"/>
        </w:rPr>
        <w:instrText xml:space="preserve"> FORMCHECKBOX </w:instrText>
      </w:r>
      <w:r w:rsidR="00401960">
        <w:rPr>
          <w:noProof/>
          <w:sz w:val="18"/>
          <w:szCs w:val="18"/>
          <w:lang w:val="it-IT" w:eastAsia="en-US"/>
        </w:rPr>
      </w:r>
      <w:r w:rsidR="00401960">
        <w:rPr>
          <w:noProof/>
          <w:sz w:val="18"/>
          <w:szCs w:val="18"/>
          <w:lang w:val="it-IT" w:eastAsia="en-US"/>
        </w:rPr>
        <w:fldChar w:fldCharType="separate"/>
      </w:r>
      <w:r w:rsidRPr="00CD42AF">
        <w:rPr>
          <w:noProof/>
          <w:sz w:val="18"/>
          <w:szCs w:val="18"/>
          <w:lang w:val="it-IT" w:eastAsia="en-US"/>
        </w:rPr>
        <w:fldChar w:fldCharType="end"/>
      </w:r>
      <w:r w:rsidRPr="00CD42AF">
        <w:rPr>
          <w:noProof/>
          <w:sz w:val="18"/>
          <w:szCs w:val="18"/>
          <w:lang w:val="it-IT" w:eastAsia="en-US"/>
        </w:rPr>
        <w:tab/>
      </w:r>
      <w:r w:rsidRPr="00CD42AF">
        <w:rPr>
          <w:bCs/>
          <w:noProof/>
          <w:sz w:val="18"/>
          <w:szCs w:val="18"/>
          <w:lang w:val="it-IT" w:eastAsia="en-US"/>
        </w:rPr>
        <w:t>di un’aggregazione di rete</w:t>
      </w:r>
    </w:p>
    <w:p w14:paraId="583ADB10" w14:textId="37D81250" w:rsidR="00E70140" w:rsidRPr="004718DE" w:rsidRDefault="00E70140" w:rsidP="00E70140">
      <w:pPr>
        <w:tabs>
          <w:tab w:val="left" w:pos="540"/>
        </w:tabs>
        <w:suppressAutoHyphens w:val="0"/>
        <w:autoSpaceDE w:val="0"/>
        <w:autoSpaceDN w:val="0"/>
        <w:adjustRightInd w:val="0"/>
        <w:spacing w:line="480" w:lineRule="auto"/>
        <w:jc w:val="both"/>
        <w:rPr>
          <w:noProof/>
          <w:sz w:val="18"/>
          <w:szCs w:val="18"/>
          <w:lang w:val="it-IT" w:eastAsia="en-US"/>
        </w:rPr>
      </w:pPr>
      <w:r w:rsidRPr="004718DE">
        <w:rPr>
          <w:noProof/>
          <w:sz w:val="18"/>
          <w:szCs w:val="18"/>
          <w:lang w:val="it-IT" w:eastAsia="en-US"/>
        </w:rPr>
        <w:fldChar w:fldCharType="begin">
          <w:ffData>
            <w:name w:val="Controllo131"/>
            <w:enabled/>
            <w:calcOnExit w:val="0"/>
            <w:checkBox>
              <w:sizeAuto/>
              <w:default w:val="0"/>
            </w:checkBox>
          </w:ffData>
        </w:fldChar>
      </w:r>
      <w:r w:rsidRPr="004718DE">
        <w:rPr>
          <w:noProof/>
          <w:sz w:val="18"/>
          <w:szCs w:val="18"/>
          <w:lang w:val="it-IT" w:eastAsia="en-US"/>
        </w:rPr>
        <w:instrText xml:space="preserve"> FORMCHECKBOX </w:instrText>
      </w:r>
      <w:r w:rsidR="00401960">
        <w:rPr>
          <w:noProof/>
          <w:sz w:val="18"/>
          <w:szCs w:val="18"/>
          <w:lang w:val="it-IT" w:eastAsia="en-US"/>
        </w:rPr>
      </w:r>
      <w:r w:rsidR="00401960">
        <w:rPr>
          <w:noProof/>
          <w:sz w:val="18"/>
          <w:szCs w:val="18"/>
          <w:lang w:val="it-IT" w:eastAsia="en-US"/>
        </w:rPr>
        <w:fldChar w:fldCharType="separate"/>
      </w:r>
      <w:r w:rsidRPr="004718DE">
        <w:rPr>
          <w:noProof/>
          <w:sz w:val="18"/>
          <w:szCs w:val="18"/>
          <w:lang w:val="it-IT" w:eastAsia="en-US"/>
        </w:rPr>
        <w:fldChar w:fldCharType="end"/>
      </w:r>
      <w:r w:rsidRPr="004718DE">
        <w:rPr>
          <w:noProof/>
          <w:sz w:val="18"/>
          <w:szCs w:val="18"/>
          <w:lang w:val="it-IT" w:eastAsia="en-US"/>
        </w:rPr>
        <w:tab/>
      </w:r>
      <w:r w:rsidRPr="004718DE">
        <w:rPr>
          <w:bCs/>
          <w:noProof/>
          <w:sz w:val="18"/>
          <w:szCs w:val="18"/>
          <w:lang w:val="it-IT" w:eastAsia="en-US"/>
        </w:rPr>
        <w:t>di un gruppo europeo di interesse economico (GEIE)</w:t>
      </w:r>
    </w:p>
    <w:bookmarkStart w:id="5" w:name="_Hlk42242406"/>
    <w:bookmarkStart w:id="6" w:name="_Hlk40797758"/>
    <w:p w14:paraId="552409CA" w14:textId="1CCB60A2" w:rsidR="00E70140" w:rsidRPr="00CD42AF" w:rsidRDefault="00E70140" w:rsidP="00E70140">
      <w:pPr>
        <w:tabs>
          <w:tab w:val="left" w:pos="540"/>
        </w:tabs>
        <w:suppressAutoHyphens w:val="0"/>
        <w:autoSpaceDE w:val="0"/>
        <w:autoSpaceDN w:val="0"/>
        <w:adjustRightInd w:val="0"/>
        <w:spacing w:line="480" w:lineRule="auto"/>
        <w:jc w:val="both"/>
        <w:rPr>
          <w:bCs/>
          <w:noProof/>
          <w:sz w:val="18"/>
          <w:szCs w:val="18"/>
          <w:lang w:val="it-IT" w:eastAsia="en-US"/>
        </w:rPr>
      </w:pPr>
      <w:r w:rsidRPr="004718DE">
        <w:rPr>
          <w:noProof/>
          <w:sz w:val="18"/>
          <w:szCs w:val="18"/>
          <w:lang w:val="it-IT" w:eastAsia="en-US"/>
        </w:rPr>
        <w:fldChar w:fldCharType="begin">
          <w:ffData>
            <w:name w:val="Kontrollkästchen1"/>
            <w:enabled/>
            <w:calcOnExit w:val="0"/>
            <w:checkBox>
              <w:sizeAuto/>
              <w:default w:val="0"/>
              <w:checked w:val="0"/>
            </w:checkBox>
          </w:ffData>
        </w:fldChar>
      </w:r>
      <w:r w:rsidRPr="004718DE">
        <w:rPr>
          <w:noProof/>
          <w:sz w:val="18"/>
          <w:szCs w:val="18"/>
          <w:lang w:val="it-IT" w:eastAsia="en-US"/>
        </w:rPr>
        <w:instrText xml:space="preserve"> FORMCHECKBOX </w:instrText>
      </w:r>
      <w:r w:rsidR="00401960">
        <w:rPr>
          <w:noProof/>
          <w:sz w:val="18"/>
          <w:szCs w:val="18"/>
          <w:lang w:val="it-IT" w:eastAsia="en-US"/>
        </w:rPr>
      </w:r>
      <w:r w:rsidR="00401960">
        <w:rPr>
          <w:noProof/>
          <w:sz w:val="18"/>
          <w:szCs w:val="18"/>
          <w:lang w:val="it-IT" w:eastAsia="en-US"/>
        </w:rPr>
        <w:fldChar w:fldCharType="separate"/>
      </w:r>
      <w:r w:rsidRPr="004718DE">
        <w:rPr>
          <w:noProof/>
          <w:sz w:val="18"/>
          <w:szCs w:val="18"/>
          <w:lang w:val="it-IT" w:eastAsia="en-US"/>
        </w:rPr>
        <w:fldChar w:fldCharType="end"/>
      </w:r>
      <w:r w:rsidRPr="004718DE">
        <w:rPr>
          <w:noProof/>
          <w:sz w:val="18"/>
          <w:szCs w:val="18"/>
          <w:lang w:val="it-IT" w:eastAsia="en-US"/>
        </w:rPr>
        <w:tab/>
      </w:r>
      <w:bookmarkEnd w:id="5"/>
      <w:r w:rsidRPr="004718DE">
        <w:rPr>
          <w:noProof/>
          <w:sz w:val="18"/>
          <w:szCs w:val="18"/>
          <w:lang w:val="it-IT" w:eastAsia="en-US"/>
        </w:rPr>
        <w:t xml:space="preserve">già costituito </w:t>
      </w:r>
      <w:r w:rsidRPr="004718DE">
        <w:rPr>
          <w:bCs/>
          <w:noProof/>
          <w:sz w:val="18"/>
          <w:szCs w:val="18"/>
          <w:lang w:val="it-IT" w:eastAsia="en-US"/>
        </w:rPr>
        <w:t>con gli operatori economici indicati ne</w:t>
      </w:r>
      <w:r w:rsidR="005204C4" w:rsidRPr="004718DE">
        <w:rPr>
          <w:bCs/>
          <w:noProof/>
          <w:sz w:val="18"/>
          <w:szCs w:val="18"/>
          <w:lang w:val="it-IT" w:eastAsia="en-US"/>
        </w:rPr>
        <w:t xml:space="preserve">gli </w:t>
      </w:r>
      <w:r w:rsidRPr="004718DE">
        <w:rPr>
          <w:bCs/>
          <w:noProof/>
          <w:sz w:val="18"/>
          <w:szCs w:val="18"/>
          <w:lang w:val="it-IT" w:eastAsia="en-US"/>
        </w:rPr>
        <w:t>Allegat</w:t>
      </w:r>
      <w:r w:rsidR="005204C4" w:rsidRPr="004718DE">
        <w:rPr>
          <w:bCs/>
          <w:noProof/>
          <w:sz w:val="18"/>
          <w:szCs w:val="18"/>
          <w:lang w:val="it-IT" w:eastAsia="en-US"/>
        </w:rPr>
        <w:t>i</w:t>
      </w:r>
      <w:r w:rsidRPr="004718DE">
        <w:rPr>
          <w:bCs/>
          <w:noProof/>
          <w:sz w:val="18"/>
          <w:szCs w:val="18"/>
          <w:lang w:val="it-IT" w:eastAsia="en-US"/>
        </w:rPr>
        <w:t xml:space="preserve"> A1</w:t>
      </w:r>
      <w:r w:rsidR="00CD42AF" w:rsidRPr="004718DE">
        <w:rPr>
          <w:bCs/>
          <w:noProof/>
          <w:sz w:val="18"/>
          <w:szCs w:val="18"/>
          <w:lang w:val="it-IT" w:eastAsia="en-US"/>
        </w:rPr>
        <w:t xml:space="preserve"> e A1-</w:t>
      </w:r>
      <w:r w:rsidR="005204C4" w:rsidRPr="004718DE">
        <w:rPr>
          <w:bCs/>
          <w:noProof/>
          <w:sz w:val="18"/>
          <w:szCs w:val="18"/>
          <w:lang w:val="it-IT" w:eastAsia="en-US"/>
        </w:rPr>
        <w:t>bis</w:t>
      </w:r>
    </w:p>
    <w:bookmarkEnd w:id="6"/>
    <w:p w14:paraId="4C71A3AA" w14:textId="77777777" w:rsidR="00DC3604" w:rsidRDefault="00DC3604" w:rsidP="00E70140">
      <w:pPr>
        <w:tabs>
          <w:tab w:val="left" w:pos="540"/>
        </w:tabs>
        <w:suppressAutoHyphens w:val="0"/>
        <w:autoSpaceDE w:val="0"/>
        <w:autoSpaceDN w:val="0"/>
        <w:adjustRightInd w:val="0"/>
        <w:spacing w:line="480" w:lineRule="auto"/>
        <w:jc w:val="both"/>
        <w:rPr>
          <w:bCs/>
          <w:noProof/>
          <w:sz w:val="18"/>
          <w:szCs w:val="18"/>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5204C4" w:rsidRPr="00401960" w14:paraId="456B5C2C" w14:textId="77777777" w:rsidTr="005204C4">
        <w:tc>
          <w:tcPr>
            <w:tcW w:w="9627" w:type="dxa"/>
            <w:tcBorders>
              <w:top w:val="single" w:sz="4" w:space="0" w:color="auto"/>
              <w:left w:val="single" w:sz="4" w:space="0" w:color="auto"/>
              <w:bottom w:val="single" w:sz="4" w:space="0" w:color="auto"/>
              <w:right w:val="single" w:sz="4" w:space="0" w:color="auto"/>
            </w:tcBorders>
            <w:shd w:val="clear" w:color="auto" w:fill="F3F3F3"/>
            <w:hideMark/>
          </w:tcPr>
          <w:p w14:paraId="769ECEAB" w14:textId="145CB282" w:rsidR="005204C4" w:rsidRPr="00B40138" w:rsidRDefault="005204C4" w:rsidP="00D62B67">
            <w:pPr>
              <w:tabs>
                <w:tab w:val="left" w:pos="540"/>
              </w:tabs>
              <w:suppressAutoHyphens w:val="0"/>
              <w:autoSpaceDE w:val="0"/>
              <w:autoSpaceDN w:val="0"/>
              <w:adjustRightInd w:val="0"/>
              <w:spacing w:line="480" w:lineRule="auto"/>
              <w:jc w:val="both"/>
              <w:rPr>
                <w:b/>
                <w:noProof/>
                <w:sz w:val="18"/>
                <w:szCs w:val="18"/>
                <w:lang w:val="it-IT" w:eastAsia="en-US"/>
              </w:rPr>
            </w:pPr>
            <w:r w:rsidRPr="00B40138">
              <w:rPr>
                <w:b/>
                <w:noProof/>
                <w:sz w:val="18"/>
                <w:szCs w:val="18"/>
                <w:lang w:val="it-IT" w:eastAsia="en-US"/>
              </w:rPr>
              <w:t xml:space="preserve">Da compilare </w:t>
            </w:r>
            <w:r w:rsidR="00390D24" w:rsidRPr="00B40138">
              <w:rPr>
                <w:b/>
                <w:noProof/>
                <w:sz w:val="18"/>
                <w:szCs w:val="18"/>
                <w:lang w:val="it-IT" w:eastAsia="en-US"/>
              </w:rPr>
              <w:t>dal</w:t>
            </w:r>
            <w:r w:rsidRPr="00B40138">
              <w:rPr>
                <w:b/>
                <w:noProof/>
                <w:sz w:val="18"/>
                <w:szCs w:val="18"/>
                <w:lang w:val="it-IT" w:eastAsia="en-US"/>
              </w:rPr>
              <w:t xml:space="preserve"> mandataria/capogruppo </w:t>
            </w:r>
            <w:r w:rsidR="00390D24" w:rsidRPr="00B40138">
              <w:rPr>
                <w:b/>
                <w:bCs/>
                <w:iCs/>
                <w:noProof/>
                <w:sz w:val="18"/>
                <w:szCs w:val="18"/>
                <w:u w:val="single"/>
                <w:lang w:val="it-IT" w:eastAsia="en-US"/>
              </w:rPr>
              <w:t>e</w:t>
            </w:r>
            <w:r w:rsidRPr="00B40138">
              <w:rPr>
                <w:b/>
                <w:bCs/>
                <w:iCs/>
                <w:noProof/>
                <w:sz w:val="18"/>
                <w:szCs w:val="18"/>
                <w:u w:val="single"/>
                <w:lang w:val="it-IT" w:eastAsia="en-US"/>
              </w:rPr>
              <w:t xml:space="preserve"> da tutti gli operatori economici che costituiscono il raggruppamento </w:t>
            </w:r>
            <w:r w:rsidRPr="00B40138">
              <w:rPr>
                <w:b/>
                <w:iCs/>
                <w:noProof/>
                <w:sz w:val="18"/>
                <w:szCs w:val="18"/>
                <w:lang w:val="it-IT" w:eastAsia="en-US"/>
              </w:rPr>
              <w:t>i</w:t>
            </w:r>
            <w:r w:rsidRPr="00B40138">
              <w:rPr>
                <w:b/>
                <w:noProof/>
                <w:sz w:val="18"/>
                <w:szCs w:val="18"/>
                <w:lang w:val="it-IT" w:eastAsia="en-US"/>
              </w:rPr>
              <w:t xml:space="preserve">n caso di </w:t>
            </w:r>
            <w:r w:rsidRPr="00B40138">
              <w:rPr>
                <w:b/>
                <w:noProof/>
                <w:sz w:val="18"/>
                <w:szCs w:val="18"/>
                <w:u w:val="single"/>
                <w:lang w:val="it-IT" w:eastAsia="en-US"/>
              </w:rPr>
              <w:t>partecipazione in forma associata</w:t>
            </w:r>
            <w:r w:rsidRPr="00B40138">
              <w:rPr>
                <w:b/>
                <w:noProof/>
                <w:sz w:val="18"/>
                <w:szCs w:val="18"/>
                <w:lang w:val="it-IT" w:eastAsia="en-US"/>
              </w:rPr>
              <w:t xml:space="preserve"> (raggruppamento temporaneo di professionisti, consorzi ordinari, aggregazioni di rete, GEIE) </w:t>
            </w:r>
            <w:r w:rsidRPr="00B40138">
              <w:rPr>
                <w:b/>
                <w:noProof/>
                <w:sz w:val="18"/>
                <w:szCs w:val="18"/>
                <w:u w:val="single"/>
                <w:lang w:val="it-IT" w:eastAsia="en-US"/>
              </w:rPr>
              <w:t>non ancora costituiti</w:t>
            </w:r>
          </w:p>
        </w:tc>
      </w:tr>
    </w:tbl>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tblGrid>
      <w:tr w:rsidR="00E70140" w:rsidRPr="00401960" w14:paraId="5D63C288" w14:textId="77777777" w:rsidTr="00E70140">
        <w:tc>
          <w:tcPr>
            <w:tcW w:w="4813" w:type="dxa"/>
          </w:tcPr>
          <w:p w14:paraId="264D776F" w14:textId="01A1547C" w:rsidR="00E70140" w:rsidRPr="00454FD8" w:rsidRDefault="00E70140" w:rsidP="00E70140">
            <w:pPr>
              <w:tabs>
                <w:tab w:val="left" w:pos="540"/>
              </w:tabs>
              <w:suppressAutoHyphens w:val="0"/>
              <w:autoSpaceDE w:val="0"/>
              <w:autoSpaceDN w:val="0"/>
              <w:adjustRightInd w:val="0"/>
              <w:spacing w:line="480" w:lineRule="auto"/>
              <w:jc w:val="both"/>
              <w:rPr>
                <w:b/>
                <w:bCs/>
                <w:noProof/>
                <w:sz w:val="18"/>
                <w:szCs w:val="18"/>
                <w:lang w:val="it-IT" w:eastAsia="en-US"/>
              </w:rPr>
            </w:pPr>
          </w:p>
        </w:tc>
      </w:tr>
    </w:tbl>
    <w:p w14:paraId="3FBE349D" w14:textId="153D29DE" w:rsidR="00D85ABC" w:rsidRDefault="005204C4" w:rsidP="00D85ABC">
      <w:pPr>
        <w:tabs>
          <w:tab w:val="left" w:pos="540"/>
        </w:tabs>
        <w:suppressAutoHyphens w:val="0"/>
        <w:autoSpaceDE w:val="0"/>
        <w:autoSpaceDN w:val="0"/>
        <w:adjustRightInd w:val="0"/>
        <w:spacing w:line="480" w:lineRule="auto"/>
        <w:jc w:val="center"/>
        <w:rPr>
          <w:b/>
          <w:bCs/>
          <w:noProof/>
          <w:sz w:val="18"/>
          <w:szCs w:val="18"/>
          <w:lang w:val="it-IT" w:eastAsia="en-US"/>
        </w:rPr>
      </w:pPr>
      <w:r>
        <w:rPr>
          <w:b/>
          <w:bCs/>
          <w:noProof/>
          <w:sz w:val="18"/>
          <w:szCs w:val="18"/>
          <w:lang w:val="it-IT" w:eastAsia="en-US"/>
        </w:rPr>
        <w:t>Ed</w:t>
      </w:r>
      <w:r w:rsidR="00D85ABC">
        <w:rPr>
          <w:b/>
          <w:bCs/>
          <w:noProof/>
          <w:sz w:val="18"/>
          <w:szCs w:val="18"/>
          <w:lang w:val="it-IT" w:eastAsia="en-US"/>
        </w:rPr>
        <w:t xml:space="preserve"> in qualità di:</w:t>
      </w:r>
    </w:p>
    <w:p w14:paraId="24937DB3" w14:textId="77777777" w:rsidR="00D85ABC" w:rsidRPr="00BC67E5" w:rsidRDefault="00D85ABC" w:rsidP="00D85ABC">
      <w:pPr>
        <w:tabs>
          <w:tab w:val="left" w:pos="540"/>
        </w:tabs>
        <w:suppressAutoHyphens w:val="0"/>
        <w:autoSpaceDE w:val="0"/>
        <w:autoSpaceDN w:val="0"/>
        <w:adjustRightInd w:val="0"/>
        <w:spacing w:line="480" w:lineRule="auto"/>
        <w:jc w:val="center"/>
        <w:rPr>
          <w:b/>
          <w:bCs/>
          <w:noProof/>
          <w:sz w:val="18"/>
          <w:szCs w:val="18"/>
          <w:lang w:val="it-IT" w:eastAsia="en-US"/>
        </w:rPr>
      </w:pPr>
    </w:p>
    <w:bookmarkStart w:id="7" w:name="_Hlk40340531"/>
    <w:p w14:paraId="30DDE5E9" w14:textId="6CED9D50" w:rsidR="00D85ABC" w:rsidRPr="00CD42AF" w:rsidRDefault="00D85ABC" w:rsidP="00D85ABC">
      <w:pPr>
        <w:tabs>
          <w:tab w:val="left" w:pos="540"/>
        </w:tabs>
        <w:suppressAutoHyphens w:val="0"/>
        <w:autoSpaceDE w:val="0"/>
        <w:autoSpaceDN w:val="0"/>
        <w:adjustRightInd w:val="0"/>
        <w:spacing w:line="480" w:lineRule="auto"/>
        <w:jc w:val="both"/>
        <w:rPr>
          <w:bCs/>
          <w:noProof/>
          <w:sz w:val="18"/>
          <w:szCs w:val="18"/>
          <w:lang w:val="it-IT" w:eastAsia="en-US"/>
        </w:rPr>
      </w:pPr>
      <w:r w:rsidRPr="007546F0">
        <w:rPr>
          <w:noProof/>
          <w:sz w:val="18"/>
          <w:szCs w:val="18"/>
          <w:lang w:val="it-IT" w:eastAsia="en-US"/>
        </w:rPr>
        <w:fldChar w:fldCharType="begin">
          <w:ffData>
            <w:name w:val="Kontrollkästchen1"/>
            <w:enabled/>
            <w:calcOnExit w:val="0"/>
            <w:checkBox>
              <w:sizeAuto/>
              <w:default w:val="0"/>
              <w:checked w:val="0"/>
            </w:checkBox>
          </w:ffData>
        </w:fldChar>
      </w:r>
      <w:r w:rsidRPr="007546F0">
        <w:rPr>
          <w:noProof/>
          <w:sz w:val="18"/>
          <w:szCs w:val="18"/>
          <w:lang w:val="it-IT" w:eastAsia="en-US"/>
        </w:rPr>
        <w:instrText xml:space="preserve"> FORMCHECKBOX </w:instrText>
      </w:r>
      <w:r w:rsidR="00401960">
        <w:rPr>
          <w:noProof/>
          <w:sz w:val="18"/>
          <w:szCs w:val="18"/>
          <w:lang w:val="it-IT" w:eastAsia="en-US"/>
        </w:rPr>
      </w:r>
      <w:r w:rsidR="00401960">
        <w:rPr>
          <w:noProof/>
          <w:sz w:val="18"/>
          <w:szCs w:val="18"/>
          <w:lang w:val="it-IT" w:eastAsia="en-US"/>
        </w:rPr>
        <w:fldChar w:fldCharType="separate"/>
      </w:r>
      <w:r w:rsidRPr="007546F0">
        <w:rPr>
          <w:noProof/>
          <w:sz w:val="18"/>
          <w:szCs w:val="18"/>
          <w:lang w:val="it-IT" w:eastAsia="en-US"/>
        </w:rPr>
        <w:fldChar w:fldCharType="end"/>
      </w:r>
      <w:bookmarkEnd w:id="7"/>
      <w:r w:rsidRPr="007546F0">
        <w:rPr>
          <w:noProof/>
          <w:sz w:val="18"/>
          <w:szCs w:val="18"/>
          <w:lang w:val="it-IT" w:eastAsia="en-US"/>
        </w:rPr>
        <w:tab/>
      </w:r>
      <w:r w:rsidRPr="00CD42AF">
        <w:rPr>
          <w:bCs/>
          <w:noProof/>
          <w:sz w:val="18"/>
          <w:szCs w:val="18"/>
          <w:lang w:val="it-IT" w:eastAsia="en-US"/>
        </w:rPr>
        <w:t xml:space="preserve">mandatario </w:t>
      </w:r>
      <w:bookmarkStart w:id="8" w:name="_Hlk40340561"/>
      <w:r w:rsidRPr="00CD42AF">
        <w:rPr>
          <w:noProof/>
          <w:sz w:val="18"/>
          <w:szCs w:val="18"/>
          <w:lang w:val="it-IT" w:eastAsia="en-US"/>
        </w:rPr>
        <w:fldChar w:fldCharType="begin">
          <w:ffData>
            <w:name w:val="Kontrollkästchen1"/>
            <w:enabled/>
            <w:calcOnExit w:val="0"/>
            <w:checkBox>
              <w:sizeAuto/>
              <w:default w:val="0"/>
              <w:checked w:val="0"/>
            </w:checkBox>
          </w:ffData>
        </w:fldChar>
      </w:r>
      <w:r w:rsidRPr="00CD42AF">
        <w:rPr>
          <w:noProof/>
          <w:sz w:val="18"/>
          <w:szCs w:val="18"/>
          <w:lang w:val="it-IT" w:eastAsia="en-US"/>
        </w:rPr>
        <w:instrText xml:space="preserve"> FORMCHECKBOX </w:instrText>
      </w:r>
      <w:r w:rsidR="00401960">
        <w:rPr>
          <w:noProof/>
          <w:sz w:val="18"/>
          <w:szCs w:val="18"/>
          <w:lang w:val="it-IT" w:eastAsia="en-US"/>
        </w:rPr>
      </w:r>
      <w:r w:rsidR="00401960">
        <w:rPr>
          <w:noProof/>
          <w:sz w:val="18"/>
          <w:szCs w:val="18"/>
          <w:lang w:val="it-IT" w:eastAsia="en-US"/>
        </w:rPr>
        <w:fldChar w:fldCharType="separate"/>
      </w:r>
      <w:r w:rsidRPr="00CD42AF">
        <w:rPr>
          <w:noProof/>
          <w:sz w:val="18"/>
          <w:szCs w:val="18"/>
          <w:lang w:val="it-IT" w:eastAsia="en-US"/>
        </w:rPr>
        <w:fldChar w:fldCharType="end"/>
      </w:r>
      <w:r w:rsidRPr="00CD42AF">
        <w:rPr>
          <w:noProof/>
          <w:sz w:val="18"/>
          <w:szCs w:val="18"/>
          <w:lang w:val="it-IT" w:eastAsia="en-US"/>
        </w:rPr>
        <w:t xml:space="preserve"> </w:t>
      </w:r>
      <w:r w:rsidRPr="00CD42AF">
        <w:rPr>
          <w:bCs/>
          <w:noProof/>
          <w:sz w:val="18"/>
          <w:szCs w:val="18"/>
          <w:lang w:val="it-IT" w:eastAsia="en-US"/>
        </w:rPr>
        <w:t>mandante</w:t>
      </w:r>
      <w:r w:rsidRPr="00CD42AF">
        <w:rPr>
          <w:noProof/>
          <w:sz w:val="18"/>
          <w:szCs w:val="18"/>
          <w:lang w:val="it-IT" w:eastAsia="en-US"/>
        </w:rPr>
        <w:t xml:space="preserve"> </w:t>
      </w:r>
      <w:bookmarkEnd w:id="8"/>
      <w:r w:rsidRPr="00CD42AF">
        <w:rPr>
          <w:bCs/>
          <w:noProof/>
          <w:sz w:val="18"/>
          <w:szCs w:val="18"/>
          <w:lang w:val="it-IT" w:eastAsia="en-US"/>
        </w:rPr>
        <w:t xml:space="preserve">di un Raggruppamento Temporaneo di Professionisti (RTP) </w:t>
      </w:r>
    </w:p>
    <w:p w14:paraId="4BC9F1A9" w14:textId="758901C5" w:rsidR="00D85ABC" w:rsidRPr="00CD42AF" w:rsidRDefault="00D85ABC" w:rsidP="00D85ABC">
      <w:pPr>
        <w:tabs>
          <w:tab w:val="left" w:pos="540"/>
        </w:tabs>
        <w:suppressAutoHyphens w:val="0"/>
        <w:autoSpaceDE w:val="0"/>
        <w:autoSpaceDN w:val="0"/>
        <w:adjustRightInd w:val="0"/>
        <w:spacing w:line="480" w:lineRule="auto"/>
        <w:jc w:val="both"/>
        <w:rPr>
          <w:noProof/>
          <w:sz w:val="18"/>
          <w:szCs w:val="18"/>
          <w:lang w:val="it-IT" w:eastAsia="en-US"/>
        </w:rPr>
      </w:pPr>
      <w:r w:rsidRPr="00CD42AF">
        <w:rPr>
          <w:noProof/>
          <w:sz w:val="18"/>
          <w:szCs w:val="18"/>
          <w:lang w:val="it-IT" w:eastAsia="en-US"/>
        </w:rPr>
        <w:fldChar w:fldCharType="begin">
          <w:ffData>
            <w:name w:val="Kontrollkästchen1"/>
            <w:enabled/>
            <w:calcOnExit w:val="0"/>
            <w:checkBox>
              <w:sizeAuto/>
              <w:default w:val="0"/>
              <w:checked w:val="0"/>
            </w:checkBox>
          </w:ffData>
        </w:fldChar>
      </w:r>
      <w:r w:rsidRPr="00CD42AF">
        <w:rPr>
          <w:noProof/>
          <w:sz w:val="18"/>
          <w:szCs w:val="18"/>
          <w:lang w:val="it-IT" w:eastAsia="en-US"/>
        </w:rPr>
        <w:instrText xml:space="preserve"> FORMCHECKBOX </w:instrText>
      </w:r>
      <w:r w:rsidR="00401960">
        <w:rPr>
          <w:noProof/>
          <w:sz w:val="18"/>
          <w:szCs w:val="18"/>
          <w:lang w:val="it-IT" w:eastAsia="en-US"/>
        </w:rPr>
      </w:r>
      <w:r w:rsidR="00401960">
        <w:rPr>
          <w:noProof/>
          <w:sz w:val="18"/>
          <w:szCs w:val="18"/>
          <w:lang w:val="it-IT" w:eastAsia="en-US"/>
        </w:rPr>
        <w:fldChar w:fldCharType="separate"/>
      </w:r>
      <w:r w:rsidRPr="00CD42AF">
        <w:rPr>
          <w:noProof/>
          <w:sz w:val="18"/>
          <w:szCs w:val="18"/>
          <w:lang w:val="it-IT" w:eastAsia="en-US"/>
        </w:rPr>
        <w:fldChar w:fldCharType="end"/>
      </w:r>
      <w:r w:rsidRPr="00CD42AF">
        <w:rPr>
          <w:noProof/>
          <w:sz w:val="18"/>
          <w:szCs w:val="18"/>
          <w:lang w:val="it-IT" w:eastAsia="en-US"/>
        </w:rPr>
        <w:tab/>
      </w:r>
      <w:r w:rsidRPr="00CD42AF">
        <w:rPr>
          <w:bCs/>
          <w:noProof/>
          <w:sz w:val="18"/>
          <w:szCs w:val="18"/>
          <w:lang w:val="it-IT" w:eastAsia="en-US"/>
        </w:rPr>
        <w:t xml:space="preserve">mandatario </w:t>
      </w:r>
      <w:r w:rsidRPr="00CD42AF">
        <w:rPr>
          <w:bCs/>
          <w:noProof/>
          <w:sz w:val="18"/>
          <w:szCs w:val="18"/>
          <w:lang w:val="it-IT" w:eastAsia="en-US"/>
        </w:rPr>
        <w:fldChar w:fldCharType="begin">
          <w:ffData>
            <w:name w:val="Kontrollkästchen1"/>
            <w:enabled/>
            <w:calcOnExit w:val="0"/>
            <w:checkBox>
              <w:sizeAuto/>
              <w:default w:val="0"/>
              <w:checked w:val="0"/>
            </w:checkBox>
          </w:ffData>
        </w:fldChar>
      </w:r>
      <w:r w:rsidRPr="00CD42AF">
        <w:rPr>
          <w:bCs/>
          <w:noProof/>
          <w:sz w:val="18"/>
          <w:szCs w:val="18"/>
          <w:lang w:val="it-IT" w:eastAsia="en-US"/>
        </w:rPr>
        <w:instrText xml:space="preserve"> FORMCHECKBOX </w:instrText>
      </w:r>
      <w:r w:rsidR="00401960">
        <w:rPr>
          <w:bCs/>
          <w:noProof/>
          <w:sz w:val="18"/>
          <w:szCs w:val="18"/>
          <w:lang w:val="it-IT" w:eastAsia="en-US"/>
        </w:rPr>
      </w:r>
      <w:r w:rsidR="00401960">
        <w:rPr>
          <w:bCs/>
          <w:noProof/>
          <w:sz w:val="18"/>
          <w:szCs w:val="18"/>
          <w:lang w:val="it-IT" w:eastAsia="en-US"/>
        </w:rPr>
        <w:fldChar w:fldCharType="separate"/>
      </w:r>
      <w:r w:rsidRPr="00CD42AF">
        <w:rPr>
          <w:bCs/>
          <w:noProof/>
          <w:sz w:val="18"/>
          <w:szCs w:val="18"/>
          <w:lang w:val="it-IT" w:eastAsia="en-US"/>
        </w:rPr>
        <w:fldChar w:fldCharType="end"/>
      </w:r>
      <w:r w:rsidRPr="00CD42AF">
        <w:rPr>
          <w:bCs/>
          <w:noProof/>
          <w:sz w:val="18"/>
          <w:szCs w:val="18"/>
          <w:lang w:val="it-IT" w:eastAsia="en-US"/>
        </w:rPr>
        <w:t xml:space="preserve"> mandante di un consorzio ordinario</w:t>
      </w:r>
    </w:p>
    <w:p w14:paraId="1D48CE51" w14:textId="6E108A53" w:rsidR="00D85ABC" w:rsidRPr="00CD42AF" w:rsidRDefault="00D85ABC" w:rsidP="00D85ABC">
      <w:pPr>
        <w:tabs>
          <w:tab w:val="left" w:pos="540"/>
        </w:tabs>
        <w:suppressAutoHyphens w:val="0"/>
        <w:autoSpaceDE w:val="0"/>
        <w:autoSpaceDN w:val="0"/>
        <w:adjustRightInd w:val="0"/>
        <w:spacing w:line="480" w:lineRule="auto"/>
        <w:jc w:val="both"/>
        <w:rPr>
          <w:noProof/>
          <w:sz w:val="18"/>
          <w:szCs w:val="18"/>
          <w:lang w:val="it-IT" w:eastAsia="en-US"/>
        </w:rPr>
      </w:pPr>
      <w:r w:rsidRPr="00CD42AF">
        <w:rPr>
          <w:noProof/>
          <w:sz w:val="18"/>
          <w:szCs w:val="18"/>
          <w:lang w:val="it-IT" w:eastAsia="en-US"/>
        </w:rPr>
        <w:fldChar w:fldCharType="begin">
          <w:ffData>
            <w:name w:val="Kontrollkästchen1"/>
            <w:enabled/>
            <w:calcOnExit w:val="0"/>
            <w:checkBox>
              <w:sizeAuto/>
              <w:default w:val="0"/>
              <w:checked w:val="0"/>
            </w:checkBox>
          </w:ffData>
        </w:fldChar>
      </w:r>
      <w:r w:rsidRPr="00CD42AF">
        <w:rPr>
          <w:noProof/>
          <w:sz w:val="18"/>
          <w:szCs w:val="18"/>
          <w:lang w:val="it-IT" w:eastAsia="en-US"/>
        </w:rPr>
        <w:instrText xml:space="preserve"> FORMCHECKBOX </w:instrText>
      </w:r>
      <w:r w:rsidR="00401960">
        <w:rPr>
          <w:noProof/>
          <w:sz w:val="18"/>
          <w:szCs w:val="18"/>
          <w:lang w:val="it-IT" w:eastAsia="en-US"/>
        </w:rPr>
      </w:r>
      <w:r w:rsidR="00401960">
        <w:rPr>
          <w:noProof/>
          <w:sz w:val="18"/>
          <w:szCs w:val="18"/>
          <w:lang w:val="it-IT" w:eastAsia="en-US"/>
        </w:rPr>
        <w:fldChar w:fldCharType="separate"/>
      </w:r>
      <w:r w:rsidRPr="00CD42AF">
        <w:rPr>
          <w:noProof/>
          <w:sz w:val="18"/>
          <w:szCs w:val="18"/>
          <w:lang w:val="it-IT" w:eastAsia="en-US"/>
        </w:rPr>
        <w:fldChar w:fldCharType="end"/>
      </w:r>
      <w:r w:rsidRPr="00CD42AF">
        <w:rPr>
          <w:noProof/>
          <w:sz w:val="18"/>
          <w:szCs w:val="18"/>
          <w:lang w:val="it-IT" w:eastAsia="en-US"/>
        </w:rPr>
        <w:tab/>
      </w:r>
      <w:r w:rsidRPr="00CD42AF">
        <w:rPr>
          <w:bCs/>
          <w:noProof/>
          <w:sz w:val="18"/>
          <w:szCs w:val="18"/>
          <w:lang w:val="it-IT" w:eastAsia="en-US"/>
        </w:rPr>
        <w:t xml:space="preserve">mandatario </w:t>
      </w:r>
      <w:r w:rsidRPr="00CD42AF">
        <w:rPr>
          <w:bCs/>
          <w:noProof/>
          <w:sz w:val="18"/>
          <w:szCs w:val="18"/>
          <w:lang w:val="it-IT" w:eastAsia="en-US"/>
        </w:rPr>
        <w:fldChar w:fldCharType="begin">
          <w:ffData>
            <w:name w:val="Kontrollkästchen1"/>
            <w:enabled/>
            <w:calcOnExit w:val="0"/>
            <w:checkBox>
              <w:sizeAuto/>
              <w:default w:val="0"/>
              <w:checked w:val="0"/>
            </w:checkBox>
          </w:ffData>
        </w:fldChar>
      </w:r>
      <w:r w:rsidRPr="00CD42AF">
        <w:rPr>
          <w:bCs/>
          <w:noProof/>
          <w:sz w:val="18"/>
          <w:szCs w:val="18"/>
          <w:lang w:val="it-IT" w:eastAsia="en-US"/>
        </w:rPr>
        <w:instrText xml:space="preserve"> FORMCHECKBOX </w:instrText>
      </w:r>
      <w:r w:rsidR="00401960">
        <w:rPr>
          <w:bCs/>
          <w:noProof/>
          <w:sz w:val="18"/>
          <w:szCs w:val="18"/>
          <w:lang w:val="it-IT" w:eastAsia="en-US"/>
        </w:rPr>
      </w:r>
      <w:r w:rsidR="00401960">
        <w:rPr>
          <w:bCs/>
          <w:noProof/>
          <w:sz w:val="18"/>
          <w:szCs w:val="18"/>
          <w:lang w:val="it-IT" w:eastAsia="en-US"/>
        </w:rPr>
        <w:fldChar w:fldCharType="separate"/>
      </w:r>
      <w:r w:rsidRPr="00CD42AF">
        <w:rPr>
          <w:bCs/>
          <w:noProof/>
          <w:sz w:val="18"/>
          <w:szCs w:val="18"/>
          <w:lang w:val="it-IT" w:eastAsia="en-US"/>
        </w:rPr>
        <w:fldChar w:fldCharType="end"/>
      </w:r>
      <w:r w:rsidRPr="00CD42AF">
        <w:rPr>
          <w:bCs/>
          <w:noProof/>
          <w:sz w:val="18"/>
          <w:szCs w:val="18"/>
          <w:lang w:val="it-IT" w:eastAsia="en-US"/>
        </w:rPr>
        <w:t xml:space="preserve"> mandante di un’aggregazione di rete</w:t>
      </w:r>
    </w:p>
    <w:p w14:paraId="0D1FBED0" w14:textId="7BC21326" w:rsidR="00D85ABC" w:rsidRPr="00CD42AF" w:rsidRDefault="00D85ABC" w:rsidP="00D85ABC">
      <w:pPr>
        <w:tabs>
          <w:tab w:val="left" w:pos="540"/>
        </w:tabs>
        <w:suppressAutoHyphens w:val="0"/>
        <w:autoSpaceDE w:val="0"/>
        <w:autoSpaceDN w:val="0"/>
        <w:adjustRightInd w:val="0"/>
        <w:spacing w:line="480" w:lineRule="auto"/>
        <w:jc w:val="both"/>
        <w:rPr>
          <w:noProof/>
          <w:sz w:val="18"/>
          <w:szCs w:val="18"/>
          <w:lang w:val="it-IT" w:eastAsia="en-US"/>
        </w:rPr>
      </w:pPr>
      <w:r w:rsidRPr="00CD42AF">
        <w:rPr>
          <w:noProof/>
          <w:sz w:val="18"/>
          <w:szCs w:val="18"/>
          <w:lang w:val="it-IT" w:eastAsia="en-US"/>
        </w:rPr>
        <w:fldChar w:fldCharType="begin">
          <w:ffData>
            <w:name w:val="Controllo131"/>
            <w:enabled/>
            <w:calcOnExit w:val="0"/>
            <w:checkBox>
              <w:sizeAuto/>
              <w:default w:val="0"/>
            </w:checkBox>
          </w:ffData>
        </w:fldChar>
      </w:r>
      <w:r w:rsidRPr="00CD42AF">
        <w:rPr>
          <w:noProof/>
          <w:sz w:val="18"/>
          <w:szCs w:val="18"/>
          <w:lang w:val="it-IT" w:eastAsia="en-US"/>
        </w:rPr>
        <w:instrText xml:space="preserve"> FORMCHECKBOX </w:instrText>
      </w:r>
      <w:r w:rsidR="00401960">
        <w:rPr>
          <w:noProof/>
          <w:sz w:val="18"/>
          <w:szCs w:val="18"/>
          <w:lang w:val="it-IT" w:eastAsia="en-US"/>
        </w:rPr>
      </w:r>
      <w:r w:rsidR="00401960">
        <w:rPr>
          <w:noProof/>
          <w:sz w:val="18"/>
          <w:szCs w:val="18"/>
          <w:lang w:val="it-IT" w:eastAsia="en-US"/>
        </w:rPr>
        <w:fldChar w:fldCharType="separate"/>
      </w:r>
      <w:r w:rsidRPr="00CD42AF">
        <w:rPr>
          <w:noProof/>
          <w:sz w:val="18"/>
          <w:szCs w:val="18"/>
          <w:lang w:val="it-IT" w:eastAsia="en-US"/>
        </w:rPr>
        <w:fldChar w:fldCharType="end"/>
      </w:r>
      <w:r w:rsidRPr="00CD42AF">
        <w:rPr>
          <w:noProof/>
          <w:sz w:val="18"/>
          <w:szCs w:val="18"/>
          <w:lang w:val="it-IT" w:eastAsia="en-US"/>
        </w:rPr>
        <w:tab/>
      </w:r>
      <w:r w:rsidRPr="00CD42AF">
        <w:rPr>
          <w:bCs/>
          <w:noProof/>
          <w:sz w:val="18"/>
          <w:szCs w:val="18"/>
          <w:lang w:val="it-IT" w:eastAsia="en-US"/>
        </w:rPr>
        <w:t xml:space="preserve">mandatario </w:t>
      </w:r>
      <w:r w:rsidRPr="00CD42AF">
        <w:rPr>
          <w:noProof/>
          <w:sz w:val="18"/>
          <w:szCs w:val="18"/>
          <w:lang w:val="it-IT" w:eastAsia="en-US"/>
        </w:rPr>
        <w:fldChar w:fldCharType="begin">
          <w:ffData>
            <w:name w:val="Kontrollkästchen1"/>
            <w:enabled/>
            <w:calcOnExit w:val="0"/>
            <w:checkBox>
              <w:sizeAuto/>
              <w:default w:val="0"/>
              <w:checked w:val="0"/>
            </w:checkBox>
          </w:ffData>
        </w:fldChar>
      </w:r>
      <w:r w:rsidRPr="00CD42AF">
        <w:rPr>
          <w:noProof/>
          <w:sz w:val="18"/>
          <w:szCs w:val="18"/>
          <w:lang w:val="it-IT" w:eastAsia="en-US"/>
        </w:rPr>
        <w:instrText xml:space="preserve"> FORMCHECKBOX </w:instrText>
      </w:r>
      <w:r w:rsidR="00401960">
        <w:rPr>
          <w:noProof/>
          <w:sz w:val="18"/>
          <w:szCs w:val="18"/>
          <w:lang w:val="it-IT" w:eastAsia="en-US"/>
        </w:rPr>
      </w:r>
      <w:r w:rsidR="00401960">
        <w:rPr>
          <w:noProof/>
          <w:sz w:val="18"/>
          <w:szCs w:val="18"/>
          <w:lang w:val="it-IT" w:eastAsia="en-US"/>
        </w:rPr>
        <w:fldChar w:fldCharType="separate"/>
      </w:r>
      <w:r w:rsidRPr="00CD42AF">
        <w:rPr>
          <w:noProof/>
          <w:sz w:val="18"/>
          <w:szCs w:val="18"/>
          <w:lang w:val="it-IT" w:eastAsia="en-US"/>
        </w:rPr>
        <w:fldChar w:fldCharType="end"/>
      </w:r>
      <w:r w:rsidRPr="00CD42AF">
        <w:rPr>
          <w:noProof/>
          <w:sz w:val="18"/>
          <w:szCs w:val="18"/>
          <w:lang w:val="it-IT" w:eastAsia="en-US"/>
        </w:rPr>
        <w:t xml:space="preserve"> </w:t>
      </w:r>
      <w:r w:rsidRPr="00CD42AF">
        <w:rPr>
          <w:bCs/>
          <w:noProof/>
          <w:sz w:val="18"/>
          <w:szCs w:val="18"/>
          <w:lang w:val="it-IT" w:eastAsia="en-US"/>
        </w:rPr>
        <w:t>mandante</w:t>
      </w:r>
      <w:r w:rsidRPr="00CD42AF">
        <w:rPr>
          <w:noProof/>
          <w:sz w:val="18"/>
          <w:szCs w:val="18"/>
          <w:lang w:val="it-IT" w:eastAsia="en-US"/>
        </w:rPr>
        <w:t xml:space="preserve"> </w:t>
      </w:r>
      <w:r w:rsidRPr="00CD42AF">
        <w:rPr>
          <w:bCs/>
          <w:noProof/>
          <w:sz w:val="18"/>
          <w:szCs w:val="18"/>
          <w:lang w:val="it-IT" w:eastAsia="en-US"/>
        </w:rPr>
        <w:t>di un gruppo europeo di interesse economico (GEIE)</w:t>
      </w:r>
      <w:r w:rsidRPr="00CD42AF">
        <w:rPr>
          <w:noProof/>
          <w:sz w:val="18"/>
          <w:szCs w:val="18"/>
          <w:lang w:val="it-IT" w:eastAsia="en-US"/>
        </w:rPr>
        <w:t xml:space="preserve"> </w:t>
      </w:r>
    </w:p>
    <w:p w14:paraId="7A70790B" w14:textId="6BD503B7" w:rsidR="005204C4" w:rsidRPr="00CD42AF" w:rsidRDefault="005204C4" w:rsidP="005204C4">
      <w:pPr>
        <w:tabs>
          <w:tab w:val="left" w:pos="540"/>
        </w:tabs>
        <w:suppressAutoHyphens w:val="0"/>
        <w:autoSpaceDE w:val="0"/>
        <w:autoSpaceDN w:val="0"/>
        <w:adjustRightInd w:val="0"/>
        <w:spacing w:line="480" w:lineRule="auto"/>
        <w:jc w:val="both"/>
        <w:rPr>
          <w:bCs/>
          <w:noProof/>
          <w:sz w:val="18"/>
          <w:szCs w:val="18"/>
          <w:lang w:val="it-IT" w:eastAsia="en-US"/>
        </w:rPr>
      </w:pPr>
      <w:r w:rsidRPr="00CD42AF">
        <w:rPr>
          <w:noProof/>
          <w:sz w:val="18"/>
          <w:szCs w:val="18"/>
          <w:lang w:val="it-IT" w:eastAsia="en-US"/>
        </w:rPr>
        <w:fldChar w:fldCharType="begin">
          <w:ffData>
            <w:name w:val="Kontrollkästchen1"/>
            <w:enabled/>
            <w:calcOnExit w:val="0"/>
            <w:checkBox>
              <w:sizeAuto/>
              <w:default w:val="0"/>
              <w:checked w:val="0"/>
            </w:checkBox>
          </w:ffData>
        </w:fldChar>
      </w:r>
      <w:r w:rsidRPr="00CD42AF">
        <w:rPr>
          <w:noProof/>
          <w:sz w:val="18"/>
          <w:szCs w:val="18"/>
          <w:lang w:val="it-IT" w:eastAsia="en-US"/>
        </w:rPr>
        <w:instrText xml:space="preserve"> FORMCHECKBOX </w:instrText>
      </w:r>
      <w:r w:rsidR="00401960">
        <w:rPr>
          <w:noProof/>
          <w:sz w:val="18"/>
          <w:szCs w:val="18"/>
          <w:lang w:val="it-IT" w:eastAsia="en-US"/>
        </w:rPr>
      </w:r>
      <w:r w:rsidR="00401960">
        <w:rPr>
          <w:noProof/>
          <w:sz w:val="18"/>
          <w:szCs w:val="18"/>
          <w:lang w:val="it-IT" w:eastAsia="en-US"/>
        </w:rPr>
        <w:fldChar w:fldCharType="separate"/>
      </w:r>
      <w:r w:rsidRPr="00CD42AF">
        <w:rPr>
          <w:noProof/>
          <w:sz w:val="18"/>
          <w:szCs w:val="18"/>
          <w:lang w:val="it-IT" w:eastAsia="en-US"/>
        </w:rPr>
        <w:fldChar w:fldCharType="end"/>
      </w:r>
      <w:r w:rsidRPr="00CD42AF">
        <w:rPr>
          <w:noProof/>
          <w:sz w:val="18"/>
          <w:szCs w:val="18"/>
          <w:lang w:val="it-IT" w:eastAsia="en-US"/>
        </w:rPr>
        <w:tab/>
      </w:r>
      <w:r w:rsidRPr="00CD42AF">
        <w:rPr>
          <w:bCs/>
          <w:noProof/>
          <w:sz w:val="18"/>
          <w:szCs w:val="18"/>
          <w:lang w:val="it-IT" w:eastAsia="en-US"/>
        </w:rPr>
        <w:t>non ancora</w:t>
      </w:r>
      <w:r w:rsidRPr="00CD42AF">
        <w:rPr>
          <w:noProof/>
          <w:sz w:val="18"/>
          <w:szCs w:val="18"/>
          <w:lang w:val="it-IT" w:eastAsia="en-US"/>
        </w:rPr>
        <w:t xml:space="preserve"> costituito  </w:t>
      </w:r>
      <w:r w:rsidRPr="00CD42AF">
        <w:rPr>
          <w:bCs/>
          <w:noProof/>
          <w:sz w:val="18"/>
          <w:szCs w:val="18"/>
          <w:lang w:val="it-IT" w:eastAsia="en-US"/>
        </w:rPr>
        <w:t>con gli operatori economici indicati negli Allegat</w:t>
      </w:r>
      <w:r w:rsidR="00D61161" w:rsidRPr="00CD42AF">
        <w:rPr>
          <w:bCs/>
          <w:noProof/>
          <w:sz w:val="18"/>
          <w:szCs w:val="18"/>
          <w:lang w:val="it-IT" w:eastAsia="en-US"/>
        </w:rPr>
        <w:t>i</w:t>
      </w:r>
      <w:r w:rsidRPr="00CD42AF">
        <w:rPr>
          <w:bCs/>
          <w:noProof/>
          <w:sz w:val="18"/>
          <w:szCs w:val="18"/>
          <w:lang w:val="it-IT" w:eastAsia="en-US"/>
        </w:rPr>
        <w:t xml:space="preserve"> A1 e A1 bis</w:t>
      </w:r>
    </w:p>
    <w:p w14:paraId="3EA0904B" w14:textId="77777777" w:rsidR="00DC3604" w:rsidRPr="005204C4" w:rsidRDefault="00DC3604" w:rsidP="005204C4">
      <w:pPr>
        <w:tabs>
          <w:tab w:val="left" w:pos="540"/>
        </w:tabs>
        <w:suppressAutoHyphens w:val="0"/>
        <w:autoSpaceDE w:val="0"/>
        <w:autoSpaceDN w:val="0"/>
        <w:adjustRightInd w:val="0"/>
        <w:spacing w:line="480" w:lineRule="auto"/>
        <w:jc w:val="both"/>
        <w:rPr>
          <w:b/>
          <w:bCs/>
          <w:noProof/>
          <w:sz w:val="18"/>
          <w:szCs w:val="18"/>
          <w:lang w:val="it-IT" w:eastAsia="en-US"/>
        </w:rPr>
      </w:pPr>
    </w:p>
    <w:p w14:paraId="3A3ACFB6" w14:textId="77777777" w:rsidR="005F2774" w:rsidRDefault="005F2774" w:rsidP="009A17F5">
      <w:pPr>
        <w:pStyle w:val="NormaleWeb"/>
        <w:spacing w:before="0" w:beforeAutospacing="0" w:after="0" w:line="360" w:lineRule="auto"/>
        <w:jc w:val="both"/>
        <w:rPr>
          <w:rFonts w:ascii="Arial" w:hAnsi="Arial" w:cs="Arial"/>
          <w:sz w:val="18"/>
          <w:szCs w:val="18"/>
        </w:rPr>
      </w:pPr>
    </w:p>
    <w:p w14:paraId="39402558" w14:textId="7D3F5ECB" w:rsidR="009A17F5" w:rsidRPr="0072234D" w:rsidRDefault="005F2774" w:rsidP="00D61161">
      <w:pPr>
        <w:pStyle w:val="NormaleWeb"/>
        <w:spacing w:before="0" w:beforeAutospacing="0" w:after="0" w:line="360" w:lineRule="auto"/>
        <w:jc w:val="both"/>
        <w:rPr>
          <w:rFonts w:ascii="Arial" w:hAnsi="Arial" w:cs="Arial"/>
          <w:sz w:val="18"/>
          <w:szCs w:val="18"/>
        </w:rPr>
      </w:pPr>
      <w:r>
        <w:rPr>
          <w:rFonts w:ascii="Arial" w:hAnsi="Arial" w:cs="Arial"/>
          <w:sz w:val="18"/>
          <w:szCs w:val="18"/>
        </w:rPr>
        <w:t>a</w:t>
      </w:r>
      <w:r w:rsidR="009A17F5"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009A17F5" w:rsidRPr="0072234D">
        <w:rPr>
          <w:rFonts w:ascii="Arial" w:hAnsi="Arial" w:cs="Arial"/>
          <w:sz w:val="18"/>
          <w:szCs w:val="18"/>
        </w:rPr>
        <w:t xml:space="preserve"> n. 50/2016 </w:t>
      </w:r>
      <w:r w:rsidR="00FA4EEA" w:rsidRPr="0072234D">
        <w:rPr>
          <w:rFonts w:ascii="Arial" w:hAnsi="Arial" w:cs="Arial"/>
          <w:sz w:val="18"/>
          <w:szCs w:val="18"/>
        </w:rPr>
        <w:t xml:space="preserve">e </w:t>
      </w:r>
      <w:r w:rsidR="009A17F5" w:rsidRPr="0072234D">
        <w:rPr>
          <w:rFonts w:ascii="Arial" w:hAnsi="Arial" w:cs="Arial"/>
          <w:sz w:val="18"/>
          <w:szCs w:val="18"/>
        </w:rPr>
        <w:t>della normativa vigente in materia, con la presente</w:t>
      </w:r>
    </w:p>
    <w:p w14:paraId="6CE57F27" w14:textId="77777777" w:rsidR="009A17F5" w:rsidRPr="0072234D" w:rsidRDefault="009A17F5" w:rsidP="009A17F5">
      <w:pPr>
        <w:pStyle w:val="sche22"/>
        <w:spacing w:line="360" w:lineRule="auto"/>
        <w:jc w:val="both"/>
        <w:rPr>
          <w:rFonts w:ascii="Arial" w:hAnsi="Arial" w:cs="Arial"/>
          <w:sz w:val="18"/>
          <w:szCs w:val="18"/>
          <w:lang w:val="it-IT"/>
        </w:rPr>
      </w:pPr>
    </w:p>
    <w:p w14:paraId="3B4BE15F" w14:textId="77777777" w:rsidR="009A17F5" w:rsidRPr="0072234D" w:rsidRDefault="009A17F5" w:rsidP="00A87685">
      <w:pPr>
        <w:pStyle w:val="sche3"/>
        <w:spacing w:line="360" w:lineRule="auto"/>
        <w:jc w:val="center"/>
        <w:outlineLvl w:val="0"/>
        <w:rPr>
          <w:b/>
          <w:bCs/>
          <w:sz w:val="18"/>
          <w:szCs w:val="18"/>
          <w:lang w:val="it-IT"/>
        </w:rPr>
      </w:pPr>
      <w:bookmarkStart w:id="9" w:name="_Hlk35593082"/>
      <w:r w:rsidRPr="0072234D">
        <w:rPr>
          <w:b/>
          <w:bCs/>
          <w:sz w:val="18"/>
          <w:szCs w:val="18"/>
          <w:lang w:val="it-IT"/>
        </w:rPr>
        <w:t>DICHIARA</w:t>
      </w:r>
    </w:p>
    <w:bookmarkEnd w:id="9"/>
    <w:p w14:paraId="6911CA0F" w14:textId="77777777" w:rsidR="009A17F5" w:rsidRPr="0072234D" w:rsidRDefault="009A17F5" w:rsidP="009A17F5">
      <w:pPr>
        <w:pStyle w:val="sche3"/>
        <w:spacing w:line="360" w:lineRule="auto"/>
        <w:jc w:val="center"/>
        <w:rPr>
          <w:b/>
          <w:bCs/>
          <w:sz w:val="18"/>
          <w:szCs w:val="18"/>
          <w:lang w:val="it-IT"/>
        </w:rPr>
      </w:pPr>
    </w:p>
    <w:p w14:paraId="34078753" w14:textId="7D2AA7AD" w:rsidR="00054999" w:rsidRDefault="009A17F5" w:rsidP="00D61161">
      <w:pPr>
        <w:pStyle w:val="sche3"/>
        <w:tabs>
          <w:tab w:val="left" w:pos="1701"/>
        </w:tabs>
        <w:spacing w:line="360" w:lineRule="auto"/>
        <w:rPr>
          <w:b/>
          <w:bCs/>
          <w:sz w:val="18"/>
          <w:szCs w:val="18"/>
          <w:lang w:val="it-IT"/>
        </w:rPr>
      </w:pPr>
      <w:r w:rsidRPr="00A06D25">
        <w:rPr>
          <w:b/>
          <w:bCs/>
          <w:sz w:val="18"/>
          <w:szCs w:val="18"/>
          <w:lang w:val="it-IT"/>
        </w:rPr>
        <w:t>di essere</w:t>
      </w:r>
      <w:r w:rsidR="00054999" w:rsidRPr="00A06D25">
        <w:rPr>
          <w:b/>
          <w:bCs/>
          <w:sz w:val="18"/>
          <w:szCs w:val="18"/>
          <w:lang w:val="it-IT"/>
        </w:rPr>
        <w:t xml:space="preserve"> in possesso dei poteri necessari per impegnare </w:t>
      </w:r>
      <w:r w:rsidR="00174BA2" w:rsidRPr="00A06D25">
        <w:rPr>
          <w:b/>
          <w:bCs/>
          <w:sz w:val="18"/>
          <w:szCs w:val="18"/>
          <w:lang w:val="it-IT"/>
        </w:rPr>
        <w:t>il suddetto operatore economico</w:t>
      </w:r>
      <w:r w:rsidR="00054999" w:rsidRPr="00A06D25">
        <w:rPr>
          <w:b/>
          <w:bCs/>
          <w:sz w:val="18"/>
          <w:szCs w:val="18"/>
          <w:lang w:val="it-IT"/>
        </w:rPr>
        <w:t xml:space="preserve"> e sottoscrivere il presente documento e/o eventuali ulteriori documenti correlati alla procedura in oggetto</w:t>
      </w:r>
      <w:r w:rsidR="000A58DF" w:rsidRPr="00A06D25">
        <w:rPr>
          <w:b/>
          <w:bCs/>
          <w:sz w:val="18"/>
          <w:szCs w:val="18"/>
          <w:lang w:val="it-IT"/>
        </w:rPr>
        <w:t xml:space="preserve"> e</w:t>
      </w:r>
      <w:r w:rsidR="00054999" w:rsidRPr="00A06D25">
        <w:rPr>
          <w:b/>
          <w:bCs/>
          <w:sz w:val="18"/>
          <w:szCs w:val="18"/>
          <w:lang w:val="it-IT"/>
        </w:rPr>
        <w:t xml:space="preserve"> </w:t>
      </w:r>
    </w:p>
    <w:p w14:paraId="0BB6ACE2" w14:textId="7A130542" w:rsidR="00012AFB" w:rsidRDefault="00012AFB" w:rsidP="00D61161">
      <w:pPr>
        <w:pStyle w:val="sche3"/>
        <w:tabs>
          <w:tab w:val="left" w:pos="1701"/>
        </w:tabs>
        <w:spacing w:line="360" w:lineRule="auto"/>
        <w:rPr>
          <w:b/>
          <w:bCs/>
          <w:sz w:val="18"/>
          <w:szCs w:val="18"/>
          <w:lang w:val="it-IT"/>
        </w:rPr>
      </w:pPr>
    </w:p>
    <w:p w14:paraId="46BDA6CB" w14:textId="35496BCE" w:rsidR="00012AFB" w:rsidRDefault="00012AFB" w:rsidP="00012AFB">
      <w:pPr>
        <w:pStyle w:val="sche3"/>
        <w:tabs>
          <w:tab w:val="left" w:pos="1701"/>
        </w:tabs>
        <w:spacing w:line="360" w:lineRule="auto"/>
        <w:jc w:val="center"/>
        <w:rPr>
          <w:b/>
          <w:bCs/>
          <w:sz w:val="18"/>
          <w:szCs w:val="18"/>
          <w:lang w:val="it-IT"/>
        </w:rPr>
      </w:pPr>
      <w:r>
        <w:rPr>
          <w:b/>
          <w:bCs/>
          <w:sz w:val="18"/>
          <w:szCs w:val="18"/>
          <w:lang w:val="it-IT"/>
        </w:rPr>
        <w:t>E DICHIARA</w:t>
      </w:r>
    </w:p>
    <w:p w14:paraId="5CB98C82" w14:textId="55504CCA" w:rsidR="00A1300B" w:rsidRDefault="00A1300B" w:rsidP="00012AFB">
      <w:pPr>
        <w:pStyle w:val="sche3"/>
        <w:tabs>
          <w:tab w:val="left" w:pos="1701"/>
        </w:tabs>
        <w:spacing w:line="360" w:lineRule="auto"/>
        <w:jc w:val="center"/>
        <w:rPr>
          <w:b/>
          <w:bCs/>
          <w:sz w:val="18"/>
          <w:szCs w:val="18"/>
          <w:lang w:val="it-IT"/>
        </w:rPr>
      </w:pPr>
    </w:p>
    <w:p w14:paraId="2BBA42A2" w14:textId="6DCEC7BF" w:rsidR="00A1300B" w:rsidRPr="00DB72F7" w:rsidRDefault="00A1300B" w:rsidP="00263F38">
      <w:pPr>
        <w:pStyle w:val="sche3"/>
        <w:numPr>
          <w:ilvl w:val="0"/>
          <w:numId w:val="2"/>
        </w:numPr>
        <w:tabs>
          <w:tab w:val="left" w:pos="1701"/>
        </w:tabs>
        <w:spacing w:line="360" w:lineRule="auto"/>
        <w:rPr>
          <w:b/>
          <w:bCs/>
          <w:sz w:val="18"/>
          <w:szCs w:val="18"/>
          <w:lang w:val="it-IT"/>
        </w:rPr>
      </w:pPr>
      <w:r w:rsidRPr="00DB72F7">
        <w:rPr>
          <w:bCs/>
          <w:noProof/>
          <w:sz w:val="18"/>
          <w:szCs w:val="18"/>
          <w:lang w:val="it-IT" w:eastAsia="en-US"/>
        </w:rPr>
        <w:t>che il personale tecnico per lo svolgimento dell’appalto è fissato in (</w:t>
      </w:r>
      <w:r w:rsidRPr="00DB72F7">
        <w:rPr>
          <w:bCs/>
          <w:i/>
          <w:iCs/>
          <w:noProof/>
          <w:sz w:val="18"/>
          <w:szCs w:val="18"/>
          <w:lang w:val="it-IT" w:eastAsia="en-US"/>
        </w:rPr>
        <w:t>inserire numero unità</w:t>
      </w:r>
      <w:r w:rsidRPr="00DB72F7">
        <w:rPr>
          <w:bCs/>
          <w:noProof/>
          <w:sz w:val="18"/>
          <w:szCs w:val="18"/>
          <w:lang w:val="it-IT" w:eastAsia="en-US"/>
        </w:rPr>
        <w:t xml:space="preserve">) </w:t>
      </w:r>
      <w:r w:rsidRPr="00DB72F7">
        <w:rPr>
          <w:noProof/>
          <w:sz w:val="18"/>
          <w:szCs w:val="18"/>
          <w:lang w:eastAsia="de-DE"/>
        </w:rPr>
        <w:fldChar w:fldCharType="begin">
          <w:ffData>
            <w:name w:val="Testo172"/>
            <w:enabled/>
            <w:calcOnExit w:val="0"/>
            <w:textInput/>
          </w:ffData>
        </w:fldChar>
      </w:r>
      <w:r w:rsidRPr="00DB72F7">
        <w:rPr>
          <w:noProof/>
          <w:sz w:val="18"/>
          <w:szCs w:val="18"/>
          <w:lang w:val="it-IT" w:eastAsia="de-DE"/>
        </w:rPr>
        <w:instrText xml:space="preserve"> FORMTEXT </w:instrText>
      </w:r>
      <w:r w:rsidRPr="00DB72F7">
        <w:rPr>
          <w:noProof/>
          <w:sz w:val="18"/>
          <w:szCs w:val="18"/>
          <w:lang w:eastAsia="de-DE"/>
        </w:rPr>
      </w:r>
      <w:r w:rsidRPr="00DB72F7">
        <w:rPr>
          <w:noProof/>
          <w:sz w:val="18"/>
          <w:szCs w:val="18"/>
          <w:lang w:eastAsia="de-DE"/>
        </w:rPr>
        <w:fldChar w:fldCharType="separate"/>
      </w:r>
      <w:r w:rsidRPr="00DB72F7">
        <w:rPr>
          <w:noProof/>
          <w:sz w:val="18"/>
          <w:szCs w:val="18"/>
          <w:lang w:eastAsia="de-DE"/>
        </w:rPr>
        <w:t> </w:t>
      </w:r>
      <w:r w:rsidRPr="00DB72F7">
        <w:rPr>
          <w:noProof/>
          <w:sz w:val="18"/>
          <w:szCs w:val="18"/>
          <w:lang w:eastAsia="de-DE"/>
        </w:rPr>
        <w:t> </w:t>
      </w:r>
      <w:r w:rsidRPr="00DB72F7">
        <w:rPr>
          <w:noProof/>
          <w:sz w:val="18"/>
          <w:szCs w:val="18"/>
          <w:lang w:eastAsia="de-DE"/>
        </w:rPr>
        <w:t> </w:t>
      </w:r>
      <w:r w:rsidRPr="00DB72F7">
        <w:rPr>
          <w:noProof/>
          <w:sz w:val="18"/>
          <w:szCs w:val="18"/>
          <w:lang w:eastAsia="de-DE"/>
        </w:rPr>
        <w:t> </w:t>
      </w:r>
      <w:r w:rsidRPr="00DB72F7">
        <w:rPr>
          <w:noProof/>
          <w:sz w:val="18"/>
          <w:szCs w:val="18"/>
          <w:lang w:eastAsia="de-DE"/>
        </w:rPr>
        <w:t> </w:t>
      </w:r>
      <w:r w:rsidRPr="00DB72F7">
        <w:rPr>
          <w:noProof/>
          <w:sz w:val="18"/>
          <w:szCs w:val="18"/>
          <w:lang w:eastAsia="de-DE"/>
        </w:rPr>
        <w:fldChar w:fldCharType="end"/>
      </w:r>
      <w:r w:rsidRPr="00DB72F7">
        <w:rPr>
          <w:bCs/>
          <w:noProof/>
          <w:sz w:val="18"/>
          <w:szCs w:val="18"/>
          <w:lang w:val="it-IT" w:eastAsia="en-US"/>
        </w:rPr>
        <w:t xml:space="preserve"> (</w:t>
      </w:r>
      <w:r w:rsidRPr="00DB72F7">
        <w:rPr>
          <w:noProof/>
          <w:sz w:val="18"/>
          <w:szCs w:val="18"/>
          <w:lang w:eastAsia="de-DE"/>
        </w:rPr>
        <w:fldChar w:fldCharType="begin">
          <w:ffData>
            <w:name w:val="Testo172"/>
            <w:enabled/>
            <w:calcOnExit w:val="0"/>
            <w:textInput/>
          </w:ffData>
        </w:fldChar>
      </w:r>
      <w:r w:rsidRPr="00DB72F7">
        <w:rPr>
          <w:noProof/>
          <w:sz w:val="18"/>
          <w:szCs w:val="18"/>
          <w:lang w:val="it-IT" w:eastAsia="de-DE"/>
        </w:rPr>
        <w:instrText xml:space="preserve"> FORMTEXT </w:instrText>
      </w:r>
      <w:r w:rsidRPr="00DB72F7">
        <w:rPr>
          <w:noProof/>
          <w:sz w:val="18"/>
          <w:szCs w:val="18"/>
          <w:lang w:eastAsia="de-DE"/>
        </w:rPr>
      </w:r>
      <w:r w:rsidRPr="00DB72F7">
        <w:rPr>
          <w:noProof/>
          <w:sz w:val="18"/>
          <w:szCs w:val="18"/>
          <w:lang w:eastAsia="de-DE"/>
        </w:rPr>
        <w:fldChar w:fldCharType="separate"/>
      </w:r>
      <w:r w:rsidRPr="00DB72F7">
        <w:rPr>
          <w:noProof/>
          <w:sz w:val="18"/>
          <w:szCs w:val="18"/>
          <w:lang w:eastAsia="de-DE"/>
        </w:rPr>
        <w:t> </w:t>
      </w:r>
      <w:r w:rsidRPr="00DB72F7">
        <w:rPr>
          <w:noProof/>
          <w:sz w:val="18"/>
          <w:szCs w:val="18"/>
          <w:lang w:eastAsia="de-DE"/>
        </w:rPr>
        <w:t> </w:t>
      </w:r>
      <w:r w:rsidRPr="00DB72F7">
        <w:rPr>
          <w:noProof/>
          <w:sz w:val="18"/>
          <w:szCs w:val="18"/>
          <w:lang w:eastAsia="de-DE"/>
        </w:rPr>
        <w:t> </w:t>
      </w:r>
      <w:r w:rsidRPr="00DB72F7">
        <w:rPr>
          <w:noProof/>
          <w:sz w:val="18"/>
          <w:szCs w:val="18"/>
          <w:lang w:eastAsia="de-DE"/>
        </w:rPr>
        <w:t> </w:t>
      </w:r>
      <w:r w:rsidRPr="00DB72F7">
        <w:rPr>
          <w:noProof/>
          <w:sz w:val="18"/>
          <w:szCs w:val="18"/>
          <w:lang w:eastAsia="de-DE"/>
        </w:rPr>
        <w:t> </w:t>
      </w:r>
      <w:r w:rsidRPr="00DB72F7">
        <w:rPr>
          <w:noProof/>
          <w:sz w:val="18"/>
          <w:szCs w:val="18"/>
          <w:lang w:eastAsia="de-DE"/>
        </w:rPr>
        <w:fldChar w:fldCharType="end"/>
      </w:r>
      <w:r w:rsidRPr="00DB72F7">
        <w:rPr>
          <w:bCs/>
          <w:noProof/>
          <w:sz w:val="18"/>
          <w:szCs w:val="18"/>
          <w:lang w:val="it-IT" w:eastAsia="en-US"/>
        </w:rPr>
        <w:t>) unità;</w:t>
      </w:r>
    </w:p>
    <w:p w14:paraId="239B1E37" w14:textId="77777777" w:rsidR="00A1300B" w:rsidRPr="00A1300B" w:rsidRDefault="00A1300B" w:rsidP="00A1300B">
      <w:pPr>
        <w:pStyle w:val="sche3"/>
        <w:tabs>
          <w:tab w:val="left" w:pos="1701"/>
        </w:tabs>
        <w:spacing w:line="360" w:lineRule="auto"/>
        <w:jc w:val="center"/>
        <w:rPr>
          <w:b/>
          <w:bCs/>
          <w:sz w:val="18"/>
          <w:szCs w:val="18"/>
          <w:lang w:val="it-IT"/>
        </w:rPr>
      </w:pPr>
    </w:p>
    <w:p w14:paraId="4142FE65" w14:textId="3505D659" w:rsidR="00A1300B" w:rsidRPr="00A1300B" w:rsidRDefault="00A1300B" w:rsidP="00263F38">
      <w:pPr>
        <w:pStyle w:val="sche3"/>
        <w:numPr>
          <w:ilvl w:val="0"/>
          <w:numId w:val="2"/>
        </w:numPr>
        <w:tabs>
          <w:tab w:val="left" w:pos="1701"/>
        </w:tabs>
        <w:spacing w:line="360" w:lineRule="auto"/>
        <w:rPr>
          <w:bCs/>
          <w:sz w:val="18"/>
          <w:szCs w:val="18"/>
          <w:lang w:val="it-IT"/>
        </w:rPr>
      </w:pPr>
      <w:r w:rsidRPr="00A1300B">
        <w:rPr>
          <w:bCs/>
          <w:noProof/>
          <w:sz w:val="18"/>
          <w:szCs w:val="18"/>
          <w:lang w:val="it-IT" w:eastAsia="en-US"/>
        </w:rPr>
        <w:t>c</w:t>
      </w:r>
      <w:r w:rsidRPr="00A1300B">
        <w:rPr>
          <w:bCs/>
          <w:sz w:val="18"/>
          <w:szCs w:val="18"/>
          <w:lang w:val="it-IT"/>
        </w:rPr>
        <w:t>he il gruppo di lavoro incaricato dello svolgimento dell’appalto comprende le seguenti figure professionali:</w:t>
      </w:r>
    </w:p>
    <w:p w14:paraId="1F634EFE" w14:textId="60364B8E" w:rsidR="00A1300B" w:rsidRDefault="00A1300B" w:rsidP="00611F37">
      <w:pPr>
        <w:suppressAutoHyphens w:val="0"/>
        <w:rPr>
          <w:b/>
          <w:bCs/>
          <w:sz w:val="18"/>
          <w:szCs w:val="18"/>
          <w:lang w:val="it-IT"/>
        </w:rPr>
      </w:pPr>
    </w:p>
    <w:p w14:paraId="22702BFA" w14:textId="1D6B1D96" w:rsidR="00012AFB" w:rsidRPr="00012AFB" w:rsidRDefault="00012AFB" w:rsidP="00012AFB">
      <w:pPr>
        <w:shd w:val="pct10" w:color="auto" w:fill="auto"/>
        <w:tabs>
          <w:tab w:val="left" w:pos="540"/>
        </w:tabs>
        <w:suppressAutoHyphens w:val="0"/>
        <w:jc w:val="center"/>
        <w:rPr>
          <w:b/>
          <w:lang w:val="it-IT" w:eastAsia="it-IT"/>
        </w:rPr>
      </w:pPr>
      <w:bookmarkStart w:id="10" w:name="_Hlk527029755"/>
      <w:r w:rsidRPr="00012AFB">
        <w:rPr>
          <w:b/>
          <w:color w:val="000000"/>
          <w:lang w:val="it-IT" w:eastAsia="it-IT"/>
        </w:rPr>
        <w:t>COMPOSIZIONE DEL GRUPPO DI LAVORO</w:t>
      </w:r>
    </w:p>
    <w:p w14:paraId="4453D0CA" w14:textId="77777777" w:rsidR="00012AFB" w:rsidRPr="00012AFB" w:rsidRDefault="00012AFB" w:rsidP="00012AFB">
      <w:pPr>
        <w:suppressAutoHyphens w:val="0"/>
        <w:jc w:val="both"/>
        <w:rPr>
          <w:b/>
          <w:u w:val="single"/>
          <w:lang w:val="it-IT" w:eastAsia="it-IT"/>
        </w:rPr>
      </w:pPr>
    </w:p>
    <w:p w14:paraId="5E7DAD59" w14:textId="77777777" w:rsidR="00012AFB" w:rsidRPr="00012AFB" w:rsidRDefault="00012AFB" w:rsidP="00012AFB">
      <w:pPr>
        <w:suppressAutoHyphens w:val="0"/>
        <w:jc w:val="center"/>
        <w:rPr>
          <w:b/>
          <w:i/>
          <w:color w:val="000000"/>
          <w:sz w:val="18"/>
          <w:szCs w:val="18"/>
          <w:u w:val="single"/>
          <w:lang w:val="it-IT" w:eastAsia="it-IT"/>
        </w:rPr>
      </w:pPr>
      <w:r w:rsidRPr="00012AFB">
        <w:rPr>
          <w:b/>
          <w:i/>
          <w:color w:val="000000"/>
          <w:sz w:val="18"/>
          <w:szCs w:val="18"/>
          <w:u w:val="single"/>
          <w:lang w:val="it-IT" w:eastAsia="it-IT"/>
        </w:rPr>
        <w:t>Per tutti i concorrenti</w:t>
      </w:r>
    </w:p>
    <w:p w14:paraId="1670129D" w14:textId="77777777" w:rsidR="00012AFB" w:rsidRPr="00012AFB" w:rsidRDefault="00012AFB" w:rsidP="00012AFB">
      <w:pPr>
        <w:suppressAutoHyphens w:val="0"/>
        <w:jc w:val="center"/>
        <w:rPr>
          <w:b/>
          <w:i/>
          <w:sz w:val="18"/>
          <w:szCs w:val="18"/>
          <w:u w:val="single"/>
          <w:lang w:val="it-IT" w:eastAsia="it-IT"/>
        </w:rPr>
      </w:pPr>
    </w:p>
    <w:p w14:paraId="250D5AA5" w14:textId="7D7EB3A1" w:rsidR="00012AFB" w:rsidRDefault="00012AFB" w:rsidP="00E178D1">
      <w:pPr>
        <w:suppressAutoHyphens w:val="0"/>
        <w:spacing w:line="360" w:lineRule="auto"/>
        <w:ind w:right="125"/>
        <w:jc w:val="both"/>
        <w:rPr>
          <w:b/>
          <w:i/>
          <w:iCs/>
          <w:sz w:val="18"/>
          <w:szCs w:val="18"/>
          <w:lang w:val="it-IT" w:eastAsia="it-IT"/>
        </w:rPr>
      </w:pPr>
      <w:r w:rsidRPr="00012AFB">
        <w:rPr>
          <w:i/>
          <w:color w:val="000000"/>
          <w:sz w:val="18"/>
          <w:szCs w:val="18"/>
          <w:lang w:val="it-IT" w:eastAsia="it-IT"/>
        </w:rPr>
        <w:t xml:space="preserve">Vanno indicate le </w:t>
      </w:r>
      <w:r w:rsidRPr="00E178D1">
        <w:rPr>
          <w:b/>
          <w:i/>
          <w:color w:val="000000"/>
          <w:sz w:val="18"/>
          <w:szCs w:val="18"/>
          <w:u w:val="single"/>
          <w:lang w:val="it-IT" w:eastAsia="it-IT"/>
        </w:rPr>
        <w:t>persone fisiche</w:t>
      </w:r>
      <w:r w:rsidRPr="00012AFB">
        <w:rPr>
          <w:i/>
          <w:color w:val="000000"/>
          <w:sz w:val="18"/>
          <w:szCs w:val="18"/>
          <w:lang w:val="it-IT" w:eastAsia="it-IT"/>
        </w:rPr>
        <w:t xml:space="preserve"> </w:t>
      </w:r>
      <w:r w:rsidRPr="00205D18">
        <w:rPr>
          <w:i/>
          <w:color w:val="000000"/>
          <w:sz w:val="18"/>
          <w:szCs w:val="18"/>
          <w:u w:val="single"/>
          <w:lang w:val="it-IT" w:eastAsia="it-IT"/>
        </w:rPr>
        <w:t>facenti parte del soggetto concorrente</w:t>
      </w:r>
      <w:r w:rsidRPr="00012AFB">
        <w:rPr>
          <w:i/>
          <w:color w:val="000000"/>
          <w:sz w:val="18"/>
          <w:szCs w:val="18"/>
          <w:lang w:val="it-IT" w:eastAsia="it-IT"/>
        </w:rPr>
        <w:t xml:space="preserve"> che </w:t>
      </w:r>
      <w:r w:rsidRPr="00012AFB">
        <w:rPr>
          <w:b/>
          <w:i/>
          <w:color w:val="000000"/>
          <w:sz w:val="18"/>
          <w:szCs w:val="18"/>
          <w:lang w:val="it-IT" w:eastAsia="it-IT"/>
        </w:rPr>
        <w:t>eseguiranno personalmente</w:t>
      </w:r>
      <w:r w:rsidRPr="00012AFB">
        <w:rPr>
          <w:i/>
          <w:color w:val="000000"/>
          <w:sz w:val="18"/>
          <w:szCs w:val="18"/>
          <w:lang w:val="it-IT" w:eastAsia="it-IT"/>
        </w:rPr>
        <w:t xml:space="preserve"> le attività professionali inerenti alla gara d’appalto ed il successivo incarico in caso di </w:t>
      </w:r>
      <w:r w:rsidRPr="00E178D1">
        <w:rPr>
          <w:i/>
          <w:color w:val="000000"/>
          <w:sz w:val="18"/>
          <w:szCs w:val="18"/>
          <w:lang w:val="it-IT" w:eastAsia="it-IT"/>
        </w:rPr>
        <w:t>aggiudicazione</w:t>
      </w:r>
      <w:r w:rsidR="00A1300B" w:rsidRPr="00E178D1">
        <w:rPr>
          <w:i/>
          <w:color w:val="000000"/>
          <w:sz w:val="18"/>
          <w:szCs w:val="18"/>
          <w:lang w:val="it-IT" w:eastAsia="it-IT"/>
        </w:rPr>
        <w:t xml:space="preserve">, </w:t>
      </w:r>
      <w:r w:rsidR="00A1300B" w:rsidRPr="00E178D1">
        <w:rPr>
          <w:b/>
          <w:i/>
          <w:iCs/>
          <w:sz w:val="18"/>
          <w:szCs w:val="18"/>
          <w:lang w:val="it-IT" w:eastAsia="it-IT"/>
        </w:rPr>
        <w:t xml:space="preserve">con la specificazione del rapporto </w:t>
      </w:r>
      <w:r w:rsidR="00D61161" w:rsidRPr="00CD42AF">
        <w:rPr>
          <w:b/>
          <w:i/>
          <w:iCs/>
          <w:sz w:val="18"/>
          <w:szCs w:val="18"/>
          <w:lang w:val="it-IT" w:eastAsia="it-IT"/>
        </w:rPr>
        <w:t>organico</w:t>
      </w:r>
      <w:r w:rsidR="00205D18" w:rsidRPr="00CD42AF">
        <w:rPr>
          <w:b/>
          <w:i/>
          <w:iCs/>
          <w:sz w:val="18"/>
          <w:szCs w:val="18"/>
          <w:lang w:val="it-IT" w:eastAsia="it-IT"/>
        </w:rPr>
        <w:t xml:space="preserve"> e/o</w:t>
      </w:r>
      <w:r w:rsidR="00A1300B" w:rsidRPr="00CD42AF">
        <w:rPr>
          <w:b/>
          <w:i/>
          <w:iCs/>
          <w:sz w:val="18"/>
          <w:szCs w:val="18"/>
          <w:lang w:val="it-IT" w:eastAsia="it-IT"/>
        </w:rPr>
        <w:t xml:space="preserve"> di dipendenza o di collaborazione con il soggetto concorrente</w:t>
      </w:r>
      <w:r w:rsidR="00682066" w:rsidRPr="00CD42AF">
        <w:rPr>
          <w:b/>
          <w:i/>
          <w:iCs/>
          <w:sz w:val="18"/>
          <w:szCs w:val="18"/>
          <w:lang w:val="it-IT" w:eastAsia="it-IT"/>
        </w:rPr>
        <w:t>.</w:t>
      </w:r>
    </w:p>
    <w:p w14:paraId="00BE1FD4" w14:textId="77777777" w:rsidR="008219B1" w:rsidRPr="00CD42AF" w:rsidRDefault="008219B1" w:rsidP="00E178D1">
      <w:pPr>
        <w:suppressAutoHyphens w:val="0"/>
        <w:spacing w:line="360" w:lineRule="auto"/>
        <w:ind w:right="125"/>
        <w:jc w:val="both"/>
        <w:rPr>
          <w:b/>
          <w:i/>
          <w:iCs/>
          <w:sz w:val="18"/>
          <w:szCs w:val="18"/>
          <w:lang w:val="it-IT" w:eastAsia="it-IT"/>
        </w:rPr>
      </w:pPr>
    </w:p>
    <w:p w14:paraId="2EE8942C" w14:textId="7922D9DA" w:rsidR="00D61161" w:rsidRDefault="00D61161" w:rsidP="00E178D1">
      <w:pPr>
        <w:suppressAutoHyphens w:val="0"/>
        <w:spacing w:before="60" w:after="60" w:line="360" w:lineRule="auto"/>
        <w:ind w:right="51"/>
        <w:jc w:val="both"/>
        <w:rPr>
          <w:i/>
          <w:sz w:val="18"/>
          <w:szCs w:val="18"/>
          <w:lang w:val="it-IT" w:eastAsia="it-IT"/>
        </w:rPr>
      </w:pPr>
      <w:r w:rsidRPr="00CD42AF">
        <w:rPr>
          <w:b/>
          <w:i/>
          <w:sz w:val="18"/>
          <w:szCs w:val="18"/>
          <w:u w:val="single"/>
          <w:lang w:val="it-IT" w:eastAsia="it-IT"/>
        </w:rPr>
        <w:t>Qualora la prestazione in una classe e categoria venisse eseguita da più professionisti,</w:t>
      </w:r>
      <w:r w:rsidRPr="00CD42AF">
        <w:rPr>
          <w:i/>
          <w:sz w:val="18"/>
          <w:szCs w:val="18"/>
          <w:lang w:val="it-IT" w:eastAsia="it-IT"/>
        </w:rPr>
        <w:t xml:space="preserve"> la sezione relativa alla pertinente classe e categoria va </w:t>
      </w:r>
      <w:r w:rsidR="00CD42AF" w:rsidRPr="00CD42AF">
        <w:rPr>
          <w:i/>
          <w:sz w:val="18"/>
          <w:szCs w:val="18"/>
          <w:lang w:val="it-IT" w:eastAsia="it-IT"/>
        </w:rPr>
        <w:t>compilata indicando e fornendo</w:t>
      </w:r>
      <w:r w:rsidR="00E178D1" w:rsidRPr="00CD42AF">
        <w:rPr>
          <w:i/>
          <w:sz w:val="18"/>
          <w:szCs w:val="18"/>
          <w:lang w:val="it-IT" w:eastAsia="it-IT"/>
        </w:rPr>
        <w:t xml:space="preserve"> i dati di tutti i soggetti esecutori</w:t>
      </w:r>
      <w:r w:rsidRPr="00012AFB">
        <w:rPr>
          <w:i/>
          <w:sz w:val="18"/>
          <w:szCs w:val="18"/>
          <w:lang w:val="it-IT" w:eastAsia="it-IT"/>
        </w:rPr>
        <w:t>.</w:t>
      </w:r>
    </w:p>
    <w:p w14:paraId="490C7203" w14:textId="77777777" w:rsidR="008219B1" w:rsidRPr="00012AFB" w:rsidRDefault="008219B1" w:rsidP="00E178D1">
      <w:pPr>
        <w:suppressAutoHyphens w:val="0"/>
        <w:spacing w:before="60" w:after="60" w:line="360" w:lineRule="auto"/>
        <w:ind w:right="51"/>
        <w:jc w:val="both"/>
        <w:rPr>
          <w:i/>
          <w:sz w:val="18"/>
          <w:szCs w:val="18"/>
          <w:lang w:val="it-IT" w:eastAsia="it-IT"/>
        </w:rPr>
      </w:pPr>
    </w:p>
    <w:p w14:paraId="752B590C" w14:textId="0581BB69" w:rsidR="00682066" w:rsidRPr="00E178D1" w:rsidRDefault="00682066" w:rsidP="00E178D1">
      <w:pPr>
        <w:suppressAutoHyphens w:val="0"/>
        <w:spacing w:line="360" w:lineRule="auto"/>
        <w:ind w:right="126"/>
        <w:jc w:val="both"/>
        <w:rPr>
          <w:bCs/>
          <w:i/>
          <w:iCs/>
          <w:sz w:val="18"/>
          <w:szCs w:val="18"/>
          <w:lang w:val="it-IT" w:eastAsia="it-IT"/>
        </w:rPr>
      </w:pPr>
      <w:r w:rsidRPr="004D4C04">
        <w:rPr>
          <w:b/>
          <w:i/>
          <w:iCs/>
          <w:sz w:val="18"/>
          <w:szCs w:val="18"/>
          <w:lang w:val="it-IT" w:eastAsia="it-IT"/>
        </w:rPr>
        <w:t xml:space="preserve">In caso di </w:t>
      </w:r>
      <w:r w:rsidRPr="004D4C04">
        <w:rPr>
          <w:b/>
          <w:i/>
          <w:iCs/>
          <w:sz w:val="18"/>
          <w:szCs w:val="18"/>
          <w:u w:val="single"/>
          <w:lang w:val="it-IT" w:eastAsia="it-IT"/>
        </w:rPr>
        <w:t>prestazioni specialistiche non legate ad una specifica categoria e ID</w:t>
      </w:r>
      <w:r w:rsidRPr="004D4C04">
        <w:rPr>
          <w:b/>
          <w:i/>
          <w:iCs/>
          <w:sz w:val="18"/>
          <w:szCs w:val="18"/>
          <w:lang w:val="it-IT" w:eastAsia="it-IT"/>
        </w:rPr>
        <w:t xml:space="preserve"> (</w:t>
      </w:r>
      <w:r w:rsidRPr="00E178D1">
        <w:rPr>
          <w:bCs/>
          <w:i/>
          <w:iCs/>
          <w:sz w:val="18"/>
          <w:szCs w:val="18"/>
          <w:lang w:val="it-IT" w:eastAsia="it-IT"/>
        </w:rPr>
        <w:t>es: geologo, coordinatore della sicurezza esperto in acustica, esperto antincendio)</w:t>
      </w:r>
      <w:r w:rsidRPr="004D4C04">
        <w:rPr>
          <w:b/>
          <w:i/>
          <w:iCs/>
          <w:sz w:val="18"/>
          <w:szCs w:val="18"/>
          <w:lang w:val="it-IT" w:eastAsia="it-IT"/>
        </w:rPr>
        <w:t xml:space="preserve"> </w:t>
      </w:r>
      <w:r w:rsidRPr="00E178D1">
        <w:rPr>
          <w:bCs/>
          <w:i/>
          <w:iCs/>
          <w:sz w:val="18"/>
          <w:szCs w:val="18"/>
          <w:lang w:val="it-IT" w:eastAsia="it-IT"/>
        </w:rPr>
        <w:t>dovrà essere indicato il professionista che esegui</w:t>
      </w:r>
      <w:r w:rsidR="00E178D1" w:rsidRPr="00E178D1">
        <w:rPr>
          <w:bCs/>
          <w:i/>
          <w:iCs/>
          <w:sz w:val="18"/>
          <w:szCs w:val="18"/>
          <w:lang w:val="it-IT" w:eastAsia="it-IT"/>
        </w:rPr>
        <w:t xml:space="preserve">rà </w:t>
      </w:r>
      <w:r w:rsidRPr="00E178D1">
        <w:rPr>
          <w:bCs/>
          <w:i/>
          <w:iCs/>
          <w:sz w:val="18"/>
          <w:szCs w:val="18"/>
          <w:lang w:val="it-IT" w:eastAsia="it-IT"/>
        </w:rPr>
        <w:t>la relativa prestazione con la specificazione del rapporto</w:t>
      </w:r>
      <w:r w:rsidR="00E178D1">
        <w:rPr>
          <w:bCs/>
          <w:i/>
          <w:iCs/>
          <w:sz w:val="18"/>
          <w:szCs w:val="18"/>
          <w:lang w:val="it-IT" w:eastAsia="it-IT"/>
        </w:rPr>
        <w:t xml:space="preserve"> organico,</w:t>
      </w:r>
      <w:r w:rsidRPr="00E178D1">
        <w:rPr>
          <w:bCs/>
          <w:i/>
          <w:iCs/>
          <w:sz w:val="18"/>
          <w:szCs w:val="18"/>
          <w:lang w:val="it-IT" w:eastAsia="it-IT"/>
        </w:rPr>
        <w:t xml:space="preserve"> di dipendenza o di collaborazione con il soggetto concorrente</w:t>
      </w:r>
      <w:r w:rsidR="00E178D1">
        <w:rPr>
          <w:bCs/>
          <w:i/>
          <w:iCs/>
          <w:sz w:val="18"/>
          <w:szCs w:val="18"/>
          <w:lang w:val="it-IT" w:eastAsia="it-IT"/>
        </w:rPr>
        <w:t>;</w:t>
      </w:r>
    </w:p>
    <w:p w14:paraId="0909BD2B" w14:textId="7D956A37" w:rsidR="00682066" w:rsidRPr="004D4C04" w:rsidRDefault="00E178D1" w:rsidP="00E178D1">
      <w:pPr>
        <w:suppressAutoHyphens w:val="0"/>
        <w:spacing w:line="360" w:lineRule="auto"/>
        <w:ind w:right="126"/>
        <w:jc w:val="both"/>
        <w:rPr>
          <w:b/>
          <w:i/>
          <w:iCs/>
          <w:sz w:val="18"/>
          <w:szCs w:val="18"/>
          <w:lang w:val="it-IT" w:eastAsia="it-IT"/>
        </w:rPr>
      </w:pPr>
      <w:bookmarkStart w:id="11" w:name="_Hlk40807639"/>
      <w:r>
        <w:rPr>
          <w:b/>
          <w:i/>
          <w:iCs/>
          <w:sz w:val="18"/>
          <w:szCs w:val="18"/>
          <w:u w:val="single"/>
          <w:lang w:val="it-IT" w:eastAsia="it-IT"/>
        </w:rPr>
        <w:t xml:space="preserve">ove il soggetto esecutore delle prestazioni specialistiche non legate ad una specifica categoria e ID non faccia parte del soggetto concorrente </w:t>
      </w:r>
      <w:r w:rsidR="004718DE" w:rsidRPr="004718DE">
        <w:rPr>
          <w:bCs/>
          <w:i/>
          <w:iCs/>
          <w:sz w:val="18"/>
          <w:szCs w:val="18"/>
          <w:lang w:val="it-IT" w:eastAsia="it-IT"/>
        </w:rPr>
        <w:t>singolo ovvero - in caso di concorrente in forma associata -del membro del soggetto riunito (in assenza cioè di un rapporto organico e/o contrattuale di dipendenza o collaborazione professionale del predetto professionista con il soggetto concorrente singolo ovvero - in caso di concorrente in forma associata con il membro del soggetto riunito</w:t>
      </w:r>
      <w:r w:rsidR="004718DE">
        <w:rPr>
          <w:bCs/>
          <w:i/>
          <w:iCs/>
          <w:sz w:val="18"/>
          <w:szCs w:val="18"/>
          <w:lang w:val="it-IT" w:eastAsia="it-IT"/>
        </w:rPr>
        <w:t>)</w:t>
      </w:r>
      <w:r w:rsidR="00682066" w:rsidRPr="00E178D1">
        <w:rPr>
          <w:b/>
          <w:i/>
          <w:iCs/>
          <w:sz w:val="18"/>
          <w:szCs w:val="18"/>
          <w:lang w:val="it-IT" w:eastAsia="it-IT"/>
        </w:rPr>
        <w:t>,</w:t>
      </w:r>
      <w:r w:rsidR="00682066" w:rsidRPr="004D4C04">
        <w:rPr>
          <w:b/>
          <w:i/>
          <w:iCs/>
          <w:sz w:val="18"/>
          <w:szCs w:val="18"/>
          <w:u w:val="single"/>
          <w:lang w:val="it-IT" w:eastAsia="it-IT"/>
        </w:rPr>
        <w:t xml:space="preserve"> il professionista deve essere associato al </w:t>
      </w:r>
      <w:r w:rsidR="00682066" w:rsidRPr="00E178D1">
        <w:rPr>
          <w:b/>
          <w:i/>
          <w:iCs/>
          <w:sz w:val="18"/>
          <w:szCs w:val="18"/>
          <w:u w:val="single"/>
          <w:lang w:val="it-IT" w:eastAsia="it-IT"/>
        </w:rPr>
        <w:t>concorrente</w:t>
      </w:r>
      <w:r w:rsidR="00682066" w:rsidRPr="00E178D1">
        <w:rPr>
          <w:b/>
          <w:i/>
          <w:iCs/>
          <w:sz w:val="18"/>
          <w:szCs w:val="18"/>
          <w:lang w:val="it-IT" w:eastAsia="it-IT"/>
        </w:rPr>
        <w:t xml:space="preserve"> </w:t>
      </w:r>
      <w:r w:rsidR="00682066" w:rsidRPr="00E178D1">
        <w:rPr>
          <w:b/>
          <w:i/>
          <w:iCs/>
          <w:sz w:val="18"/>
          <w:szCs w:val="18"/>
          <w:u w:val="single"/>
          <w:lang w:val="it-IT" w:eastAsia="it-IT"/>
        </w:rPr>
        <w:t xml:space="preserve">e dovrà compilare l’Allegato </w:t>
      </w:r>
      <w:r w:rsidR="002A0EDE" w:rsidRPr="00E178D1">
        <w:rPr>
          <w:b/>
          <w:i/>
          <w:iCs/>
          <w:sz w:val="18"/>
          <w:szCs w:val="18"/>
          <w:u w:val="single"/>
          <w:lang w:val="it-IT" w:eastAsia="it-IT"/>
        </w:rPr>
        <w:t>A 1 bis</w:t>
      </w:r>
      <w:r w:rsidR="00682066" w:rsidRPr="00E178D1">
        <w:rPr>
          <w:b/>
          <w:i/>
          <w:iCs/>
          <w:sz w:val="18"/>
          <w:szCs w:val="18"/>
          <w:u w:val="single"/>
          <w:lang w:val="it-IT" w:eastAsia="it-IT"/>
        </w:rPr>
        <w:t>.</w:t>
      </w:r>
    </w:p>
    <w:bookmarkEnd w:id="11"/>
    <w:p w14:paraId="55AAD404" w14:textId="77777777" w:rsidR="00682066" w:rsidRPr="00682066" w:rsidRDefault="00682066" w:rsidP="00682066">
      <w:pPr>
        <w:suppressAutoHyphens w:val="0"/>
        <w:ind w:right="126"/>
        <w:jc w:val="both"/>
        <w:rPr>
          <w:b/>
          <w:sz w:val="18"/>
          <w:szCs w:val="18"/>
          <w:lang w:val="it-IT"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D066C9" w:rsidRPr="00401960" w14:paraId="3A7B155F" w14:textId="77777777" w:rsidTr="00A6194F">
        <w:tc>
          <w:tcPr>
            <w:tcW w:w="9627" w:type="dxa"/>
            <w:tcBorders>
              <w:top w:val="single" w:sz="4" w:space="0" w:color="auto"/>
              <w:left w:val="single" w:sz="4" w:space="0" w:color="auto"/>
              <w:bottom w:val="single" w:sz="4" w:space="0" w:color="auto"/>
              <w:right w:val="single" w:sz="4" w:space="0" w:color="auto"/>
            </w:tcBorders>
            <w:shd w:val="clear" w:color="auto" w:fill="F3F3F3"/>
            <w:hideMark/>
          </w:tcPr>
          <w:p w14:paraId="773EACE0" w14:textId="1B5372AE" w:rsidR="00D066C9" w:rsidRPr="004718DE" w:rsidRDefault="00D066C9" w:rsidP="00263F38">
            <w:pPr>
              <w:pStyle w:val="Paragrafoelenco"/>
              <w:numPr>
                <w:ilvl w:val="0"/>
                <w:numId w:val="3"/>
              </w:numPr>
              <w:tabs>
                <w:tab w:val="left" w:pos="540"/>
              </w:tabs>
              <w:suppressAutoHyphens w:val="0"/>
              <w:autoSpaceDE w:val="0"/>
              <w:autoSpaceDN w:val="0"/>
              <w:adjustRightInd w:val="0"/>
              <w:spacing w:line="480" w:lineRule="auto"/>
              <w:jc w:val="both"/>
              <w:rPr>
                <w:b/>
                <w:i/>
                <w:iCs/>
                <w:noProof/>
                <w:sz w:val="18"/>
                <w:szCs w:val="18"/>
                <w:lang w:val="it-IT" w:eastAsia="en-US"/>
              </w:rPr>
            </w:pPr>
            <w:bookmarkStart w:id="12" w:name="_Hlk42247868"/>
            <w:r w:rsidRPr="004718DE">
              <w:rPr>
                <w:b/>
                <w:lang w:val="it-IT" w:eastAsia="it-IT"/>
              </w:rPr>
              <w:t xml:space="preserve">Esecuzione prestazione principale </w:t>
            </w:r>
            <w:r w:rsidRPr="00DB72F7">
              <w:rPr>
                <w:b/>
                <w:lang w:val="it-IT" w:eastAsia="it-IT"/>
              </w:rPr>
              <w:t xml:space="preserve">(codice-ID </w:t>
            </w:r>
            <w:r w:rsidR="00DB72F7" w:rsidRPr="00DB72F7">
              <w:rPr>
                <w:b/>
                <w:lang w:val="it-IT" w:eastAsia="it-IT"/>
              </w:rPr>
              <w:t>S0</w:t>
            </w:r>
            <w:r w:rsidR="00F90196">
              <w:rPr>
                <w:b/>
                <w:lang w:val="it-IT" w:eastAsia="it-IT"/>
              </w:rPr>
              <w:t>5</w:t>
            </w:r>
            <w:r w:rsidR="00DB72F7" w:rsidRPr="00DB72F7">
              <w:rPr>
                <w:b/>
                <w:lang w:val="it-IT" w:eastAsia="it-IT"/>
              </w:rPr>
              <w:t xml:space="preserve"> – </w:t>
            </w:r>
            <w:r w:rsidRPr="00DB72F7">
              <w:rPr>
                <w:b/>
                <w:lang w:val="it-IT" w:eastAsia="it-IT"/>
              </w:rPr>
              <w:t>Progettazione</w:t>
            </w:r>
            <w:r w:rsidR="00DB72F7" w:rsidRPr="00DB72F7">
              <w:rPr>
                <w:b/>
                <w:lang w:val="it-IT" w:eastAsia="it-IT"/>
              </w:rPr>
              <w:t>)</w:t>
            </w:r>
          </w:p>
        </w:tc>
      </w:tr>
    </w:tbl>
    <w:p w14:paraId="4C4A4101" w14:textId="1E725670" w:rsidR="00012AFB" w:rsidRDefault="00012AFB" w:rsidP="00012AFB">
      <w:pPr>
        <w:suppressAutoHyphens w:val="0"/>
        <w:jc w:val="both"/>
        <w:rPr>
          <w:b/>
          <w:sz w:val="18"/>
          <w:szCs w:val="18"/>
          <w:lang w:val="it-IT" w:eastAsia="it-IT"/>
        </w:rPr>
      </w:pPr>
    </w:p>
    <w:p w14:paraId="4E3E0E4F" w14:textId="3DB7D812" w:rsidR="00D066C9" w:rsidRDefault="00D066C9" w:rsidP="00CD42AF">
      <w:pPr>
        <w:tabs>
          <w:tab w:val="left" w:pos="720"/>
        </w:tabs>
        <w:suppressAutoHyphens w:val="0"/>
        <w:rPr>
          <w:b/>
          <w:sz w:val="8"/>
          <w:szCs w:val="8"/>
          <w:lang w:val="it-IT" w:eastAsia="it-IT"/>
        </w:rPr>
      </w:pPr>
    </w:p>
    <w:p w14:paraId="50E90F8B" w14:textId="18061BA5" w:rsidR="00D066C9" w:rsidRDefault="00D066C9" w:rsidP="00012AFB">
      <w:pPr>
        <w:tabs>
          <w:tab w:val="left" w:pos="720"/>
        </w:tabs>
        <w:suppressAutoHyphens w:val="0"/>
        <w:ind w:left="618"/>
        <w:rPr>
          <w:b/>
          <w:sz w:val="8"/>
          <w:szCs w:val="8"/>
          <w:lang w:val="it-IT" w:eastAsia="it-IT"/>
        </w:rPr>
      </w:pPr>
    </w:p>
    <w:tbl>
      <w:tblPr>
        <w:tblStyle w:val="Grigliatabella"/>
        <w:tblW w:w="0" w:type="auto"/>
        <w:tblLook w:val="04A0" w:firstRow="1" w:lastRow="0" w:firstColumn="1" w:lastColumn="0" w:noHBand="0" w:noVBand="1"/>
      </w:tblPr>
      <w:tblGrid>
        <w:gridCol w:w="4813"/>
        <w:gridCol w:w="4814"/>
      </w:tblGrid>
      <w:tr w:rsidR="00D066C9" w14:paraId="0DFD7197" w14:textId="77777777" w:rsidTr="00A6194F">
        <w:tc>
          <w:tcPr>
            <w:tcW w:w="4813" w:type="dxa"/>
          </w:tcPr>
          <w:p w14:paraId="5AC424A8" w14:textId="51346817" w:rsidR="00D066C9" w:rsidRPr="004325D6" w:rsidRDefault="00D066C9" w:rsidP="00A6194F">
            <w:pPr>
              <w:suppressAutoHyphens w:val="0"/>
              <w:spacing w:before="60" w:after="120"/>
              <w:ind w:right="-6"/>
              <w:rPr>
                <w:i/>
                <w:sz w:val="16"/>
                <w:szCs w:val="16"/>
                <w:lang w:val="it-IT" w:eastAsia="it-IT"/>
              </w:rPr>
            </w:pPr>
            <w:bookmarkStart w:id="13" w:name="_Hlk42247650"/>
            <w:r w:rsidRPr="004325D6">
              <w:rPr>
                <w:i/>
                <w:sz w:val="16"/>
                <w:szCs w:val="16"/>
                <w:lang w:val="it-IT" w:eastAsia="it-IT"/>
              </w:rPr>
              <w:t xml:space="preserve">Nome e </w:t>
            </w:r>
            <w:r w:rsidRPr="00C10046">
              <w:rPr>
                <w:i/>
                <w:sz w:val="16"/>
                <w:szCs w:val="16"/>
                <w:lang w:val="it-IT" w:eastAsia="it-IT"/>
              </w:rPr>
              <w:t>cognome del professionista esecutore:</w:t>
            </w:r>
          </w:p>
        </w:tc>
        <w:tc>
          <w:tcPr>
            <w:tcW w:w="4814" w:type="dxa"/>
          </w:tcPr>
          <w:p w14:paraId="31BF2BBB" w14:textId="77777777" w:rsidR="00D066C9" w:rsidRPr="004325D6" w:rsidRDefault="00D066C9"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D066C9" w14:paraId="072F2E67" w14:textId="77777777" w:rsidTr="00A6194F">
        <w:tc>
          <w:tcPr>
            <w:tcW w:w="4813" w:type="dxa"/>
          </w:tcPr>
          <w:p w14:paraId="47766767" w14:textId="77777777" w:rsidR="00D066C9" w:rsidRPr="004325D6" w:rsidRDefault="00D066C9" w:rsidP="00A6194F">
            <w:pPr>
              <w:suppressAutoHyphens w:val="0"/>
              <w:spacing w:before="60" w:after="120"/>
              <w:ind w:right="-6"/>
              <w:rPr>
                <w:i/>
                <w:sz w:val="16"/>
                <w:szCs w:val="16"/>
                <w:lang w:val="it-IT" w:eastAsia="it-IT"/>
              </w:rPr>
            </w:pPr>
            <w:r w:rsidRPr="004325D6">
              <w:rPr>
                <w:i/>
                <w:sz w:val="16"/>
                <w:szCs w:val="16"/>
                <w:lang w:val="it-IT" w:eastAsia="it-IT"/>
              </w:rPr>
              <w:t>qualifica professionale:</w:t>
            </w:r>
          </w:p>
        </w:tc>
        <w:tc>
          <w:tcPr>
            <w:tcW w:w="4814" w:type="dxa"/>
          </w:tcPr>
          <w:p w14:paraId="2469BAC7" w14:textId="77777777" w:rsidR="00D066C9" w:rsidRPr="004325D6" w:rsidRDefault="00D066C9"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D066C9" w14:paraId="7C1037AE" w14:textId="77777777" w:rsidTr="00A6194F">
        <w:tc>
          <w:tcPr>
            <w:tcW w:w="4813" w:type="dxa"/>
          </w:tcPr>
          <w:p w14:paraId="3813CB2F" w14:textId="77777777" w:rsidR="00D066C9" w:rsidRPr="004325D6" w:rsidRDefault="00D066C9" w:rsidP="00A6194F">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6A669287" w14:textId="77777777" w:rsidR="00D066C9" w:rsidRPr="004325D6" w:rsidRDefault="00D066C9"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D066C9" w14:paraId="2A92F901" w14:textId="77777777" w:rsidTr="00A6194F">
        <w:tc>
          <w:tcPr>
            <w:tcW w:w="4813" w:type="dxa"/>
          </w:tcPr>
          <w:p w14:paraId="15350AF8" w14:textId="77777777" w:rsidR="00D066C9" w:rsidRPr="004325D6" w:rsidRDefault="00D066C9" w:rsidP="00A6194F">
            <w:pPr>
              <w:suppressAutoHyphens w:val="0"/>
              <w:spacing w:before="60" w:after="120"/>
              <w:ind w:right="-6"/>
              <w:rPr>
                <w:i/>
                <w:sz w:val="16"/>
                <w:szCs w:val="16"/>
                <w:lang w:val="it-IT" w:eastAsia="it-IT"/>
              </w:rPr>
            </w:pPr>
            <w:r w:rsidRPr="004325D6">
              <w:rPr>
                <w:i/>
                <w:sz w:val="16"/>
                <w:szCs w:val="16"/>
                <w:lang w:val="it-IT" w:eastAsia="it-IT"/>
              </w:rPr>
              <w:lastRenderedPageBreak/>
              <w:t>numero ed anno di iscrizione all’Albo professionale:</w:t>
            </w:r>
          </w:p>
        </w:tc>
        <w:tc>
          <w:tcPr>
            <w:tcW w:w="4814" w:type="dxa"/>
          </w:tcPr>
          <w:p w14:paraId="2EF29034" w14:textId="77777777" w:rsidR="00D066C9" w:rsidRPr="004325D6" w:rsidRDefault="00D066C9"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D066C9" w:rsidRPr="003A517D" w14:paraId="305CF6D0" w14:textId="77777777" w:rsidTr="00A6194F">
        <w:tc>
          <w:tcPr>
            <w:tcW w:w="4813" w:type="dxa"/>
          </w:tcPr>
          <w:p w14:paraId="6367543B" w14:textId="77777777" w:rsidR="00D066C9" w:rsidRPr="004325D6" w:rsidRDefault="00D066C9" w:rsidP="00A6194F">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0E175678" w14:textId="77777777" w:rsidR="00D066C9" w:rsidRPr="004325D6" w:rsidRDefault="00D066C9" w:rsidP="00A6194F">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D066C9" w14:paraId="6BB4B349" w14:textId="77777777" w:rsidTr="00A6194F">
        <w:tc>
          <w:tcPr>
            <w:tcW w:w="4813" w:type="dxa"/>
          </w:tcPr>
          <w:p w14:paraId="3884563C" w14:textId="77777777" w:rsidR="00D066C9" w:rsidRPr="004325D6" w:rsidRDefault="00D066C9" w:rsidP="00A6194F">
            <w:pPr>
              <w:suppressAutoHyphens w:val="0"/>
              <w:spacing w:before="60" w:after="120"/>
              <w:ind w:right="-6"/>
              <w:rPr>
                <w:i/>
                <w:sz w:val="16"/>
                <w:szCs w:val="16"/>
                <w:lang w:val="it-IT" w:eastAsia="it-IT"/>
              </w:rPr>
            </w:pPr>
            <w:r w:rsidRPr="004325D6">
              <w:rPr>
                <w:i/>
                <w:sz w:val="16"/>
                <w:szCs w:val="16"/>
                <w:lang w:val="it-IT" w:eastAsia="it-IT"/>
              </w:rPr>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47ED0A66" w14:textId="77777777" w:rsidR="00D066C9" w:rsidRPr="004325D6" w:rsidRDefault="00D066C9" w:rsidP="00A6194F">
            <w:pPr>
              <w:suppressAutoHyphens w:val="0"/>
              <w:spacing w:before="60" w:after="120"/>
              <w:ind w:right="-6"/>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205D18" w14:paraId="018E2E57" w14:textId="77777777" w:rsidTr="00A6194F">
        <w:tc>
          <w:tcPr>
            <w:tcW w:w="4813" w:type="dxa"/>
          </w:tcPr>
          <w:p w14:paraId="034B3B71" w14:textId="10A07DB7" w:rsidR="00205D18" w:rsidRPr="004325D6" w:rsidRDefault="00205D18" w:rsidP="00A6194F">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libero professionista singolo</w:t>
            </w:r>
          </w:p>
        </w:tc>
        <w:tc>
          <w:tcPr>
            <w:tcW w:w="4814" w:type="dxa"/>
          </w:tcPr>
          <w:p w14:paraId="7834181E" w14:textId="77777777" w:rsidR="00205D18" w:rsidRPr="004325D6" w:rsidRDefault="00205D18" w:rsidP="00A6194F">
            <w:pPr>
              <w:suppressAutoHyphens w:val="0"/>
              <w:spacing w:before="60" w:after="120"/>
              <w:ind w:right="-6"/>
              <w:rPr>
                <w:i/>
                <w:sz w:val="16"/>
                <w:szCs w:val="16"/>
                <w:lang w:val="it-IT" w:eastAsia="it-IT"/>
              </w:rPr>
            </w:pPr>
          </w:p>
        </w:tc>
      </w:tr>
      <w:tr w:rsidR="009355EE" w:rsidRPr="00401960" w14:paraId="3923E2EB" w14:textId="77777777" w:rsidTr="00A6194F">
        <w:tc>
          <w:tcPr>
            <w:tcW w:w="4813" w:type="dxa"/>
          </w:tcPr>
          <w:p w14:paraId="0AA7EDD3" w14:textId="2C430B95" w:rsidR="009355EE" w:rsidRPr="008A07C5" w:rsidRDefault="008A07C5" w:rsidP="008A07C5">
            <w:pPr>
              <w:suppressAutoHyphens w:val="0"/>
              <w:spacing w:before="60" w:after="120"/>
              <w:ind w:right="-6"/>
              <w:rPr>
                <w:iCs/>
                <w:sz w:val="16"/>
                <w:szCs w:val="16"/>
                <w:lang w:val="it-IT" w:eastAsia="it-IT"/>
              </w:rPr>
            </w:pPr>
            <w:r w:rsidRPr="008A07C5">
              <w:rPr>
                <w:iCs/>
                <w:sz w:val="16"/>
                <w:szCs w:val="16"/>
                <w:lang w:val="it-IT" w:eastAsia="it-IT"/>
              </w:rPr>
              <w:t>Natura del rapporto professionale intercorrente con il soggetto partecipante alla gara</w:t>
            </w:r>
            <w:r>
              <w:rPr>
                <w:iCs/>
                <w:sz w:val="16"/>
                <w:szCs w:val="16"/>
                <w:lang w:val="it-IT" w:eastAsia="it-IT"/>
              </w:rPr>
              <w:t xml:space="preserve"> </w:t>
            </w:r>
            <w:r w:rsidRPr="008A07C5">
              <w:rPr>
                <w:i/>
                <w:sz w:val="16"/>
                <w:szCs w:val="16"/>
                <w:lang w:val="it-IT" w:eastAsia="it-IT"/>
              </w:rPr>
              <w:t>(barrare la casella pertinente)</w:t>
            </w:r>
          </w:p>
        </w:tc>
        <w:tc>
          <w:tcPr>
            <w:tcW w:w="4814" w:type="dxa"/>
          </w:tcPr>
          <w:p w14:paraId="675B6AFA" w14:textId="77777777" w:rsidR="009355EE" w:rsidRPr="004325D6" w:rsidRDefault="009355EE" w:rsidP="008A07C5">
            <w:pPr>
              <w:suppressAutoHyphens w:val="0"/>
              <w:spacing w:before="60" w:after="120"/>
              <w:ind w:right="-6"/>
              <w:rPr>
                <w:i/>
                <w:sz w:val="16"/>
                <w:szCs w:val="16"/>
                <w:lang w:val="it-IT" w:eastAsia="it-IT"/>
              </w:rPr>
            </w:pPr>
          </w:p>
        </w:tc>
      </w:tr>
      <w:tr w:rsidR="009355EE" w:rsidRPr="008A07C5" w14:paraId="08C6CE2A" w14:textId="77777777" w:rsidTr="00A6194F">
        <w:tc>
          <w:tcPr>
            <w:tcW w:w="4813" w:type="dxa"/>
          </w:tcPr>
          <w:p w14:paraId="496F5CE7" w14:textId="48F1DF5C" w:rsidR="009355EE" w:rsidRPr="004325D6" w:rsidRDefault="008A07C5"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componente dello studio associato</w:t>
            </w:r>
            <w:r>
              <w:rPr>
                <w:i/>
                <w:sz w:val="16"/>
                <w:szCs w:val="16"/>
                <w:lang w:val="it-IT" w:eastAsia="it-IT"/>
              </w:rPr>
              <w:t>:</w:t>
            </w:r>
          </w:p>
        </w:tc>
        <w:tc>
          <w:tcPr>
            <w:tcW w:w="4814" w:type="dxa"/>
          </w:tcPr>
          <w:p w14:paraId="504BD8BE" w14:textId="1170FC7A" w:rsidR="009355EE" w:rsidRPr="004325D6" w:rsidRDefault="008A07C5" w:rsidP="00A6194F">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(denominazione dello studio</w:t>
            </w:r>
            <w:r>
              <w:rPr>
                <w:i/>
                <w:sz w:val="16"/>
                <w:szCs w:val="16"/>
                <w:lang w:val="it-IT" w:eastAsia="it-IT"/>
              </w:rPr>
              <w:t>)</w:t>
            </w:r>
          </w:p>
        </w:tc>
      </w:tr>
      <w:tr w:rsidR="009355EE" w:rsidRPr="00401960" w14:paraId="6B298F8F" w14:textId="77777777" w:rsidTr="00A6194F">
        <w:tc>
          <w:tcPr>
            <w:tcW w:w="4813" w:type="dxa"/>
          </w:tcPr>
          <w:p w14:paraId="71D0A2D6" w14:textId="369297D5" w:rsidR="009355EE" w:rsidRPr="004325D6" w:rsidRDefault="008A07C5" w:rsidP="008A07C5">
            <w:pPr>
              <w:suppressAutoHyphens w:val="0"/>
              <w:spacing w:before="60" w:after="120"/>
              <w:ind w:right="-6"/>
              <w:rPr>
                <w:i/>
                <w:sz w:val="16"/>
                <w:szCs w:val="16"/>
                <w:lang w:val="it-IT" w:eastAsia="it-IT"/>
              </w:rPr>
            </w:pPr>
            <w:r w:rsidRPr="008A07C5">
              <w:rPr>
                <w:iCs/>
                <w:sz w:val="16"/>
                <w:szCs w:val="16"/>
                <w:lang w:val="it-IT" w:eastAsia="it-IT"/>
              </w:rPr>
              <w:t>professionista in organico alla struttura del concorrente con STATUS di:</w:t>
            </w:r>
          </w:p>
        </w:tc>
        <w:tc>
          <w:tcPr>
            <w:tcW w:w="4814" w:type="dxa"/>
          </w:tcPr>
          <w:p w14:paraId="6C03DC5B" w14:textId="14B9875D" w:rsidR="009355EE" w:rsidRPr="004325D6" w:rsidRDefault="009355EE" w:rsidP="00A6194F">
            <w:pPr>
              <w:suppressAutoHyphens w:val="0"/>
              <w:spacing w:before="60" w:after="120"/>
              <w:ind w:right="-6"/>
              <w:rPr>
                <w:i/>
                <w:sz w:val="16"/>
                <w:szCs w:val="16"/>
                <w:lang w:val="it-IT" w:eastAsia="it-IT"/>
              </w:rPr>
            </w:pPr>
          </w:p>
        </w:tc>
      </w:tr>
      <w:tr w:rsidR="009355EE" w:rsidRPr="00401960" w14:paraId="261AFD3B" w14:textId="77777777" w:rsidTr="00A6194F">
        <w:tc>
          <w:tcPr>
            <w:tcW w:w="4813" w:type="dxa"/>
          </w:tcPr>
          <w:p w14:paraId="199CEA7C" w14:textId="760E282B" w:rsidR="009355EE" w:rsidRPr="004325D6" w:rsidRDefault="008A07C5"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dipendente di</w:t>
            </w:r>
          </w:p>
        </w:tc>
        <w:tc>
          <w:tcPr>
            <w:tcW w:w="4814" w:type="dxa"/>
          </w:tcPr>
          <w:p w14:paraId="33DC50F8" w14:textId="30D7931B" w:rsidR="009355EE" w:rsidRPr="004325D6" w:rsidRDefault="008A07C5"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indicare l’operatore economico con il quale esiste il rapporto di dipendenza)</w:t>
            </w:r>
          </w:p>
        </w:tc>
      </w:tr>
      <w:bookmarkStart w:id="14" w:name="_Hlk42246959"/>
      <w:tr w:rsidR="009355EE" w:rsidRPr="00401960" w14:paraId="6E06908B" w14:textId="77777777" w:rsidTr="00A6194F">
        <w:tc>
          <w:tcPr>
            <w:tcW w:w="4813" w:type="dxa"/>
          </w:tcPr>
          <w:p w14:paraId="76F169FA" w14:textId="0888127D" w:rsidR="009355EE" w:rsidRPr="004325D6" w:rsidRDefault="008A07C5"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collaboratore su base annua di:</w:t>
            </w:r>
          </w:p>
        </w:tc>
        <w:tc>
          <w:tcPr>
            <w:tcW w:w="4814" w:type="dxa"/>
          </w:tcPr>
          <w:p w14:paraId="267B94C2" w14:textId="7C3B7CCA" w:rsidR="009355EE" w:rsidRPr="004325D6" w:rsidRDefault="008A07C5"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w:t>
            </w:r>
            <w:r>
              <w:rPr>
                <w:i/>
                <w:sz w:val="16"/>
                <w:szCs w:val="16"/>
                <w:lang w:val="it-IT" w:eastAsia="it-IT"/>
              </w:rPr>
              <w:t>collaborazione</w:t>
            </w:r>
            <w:r w:rsidRPr="008A07C5">
              <w:rPr>
                <w:i/>
                <w:sz w:val="16"/>
                <w:szCs w:val="16"/>
                <w:lang w:val="it-IT" w:eastAsia="it-IT"/>
              </w:rPr>
              <w:t>)</w:t>
            </w:r>
          </w:p>
        </w:tc>
      </w:tr>
      <w:tr w:rsidR="008A07C5" w:rsidRPr="00401960" w14:paraId="1D8EC266" w14:textId="77777777" w:rsidTr="00A6194F">
        <w:tc>
          <w:tcPr>
            <w:tcW w:w="4813" w:type="dxa"/>
          </w:tcPr>
          <w:p w14:paraId="7C147AD1" w14:textId="6FEA61F1" w:rsidR="008A07C5" w:rsidRPr="008A07C5" w:rsidRDefault="008A07C5"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consulente di:</w:t>
            </w:r>
          </w:p>
        </w:tc>
        <w:tc>
          <w:tcPr>
            <w:tcW w:w="4814" w:type="dxa"/>
          </w:tcPr>
          <w:p w14:paraId="38B89DE9" w14:textId="3156FC43" w:rsidR="008A07C5" w:rsidRPr="008A07C5" w:rsidRDefault="008A07C5"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co</w:t>
            </w:r>
            <w:r>
              <w:rPr>
                <w:i/>
                <w:sz w:val="16"/>
                <w:szCs w:val="16"/>
                <w:lang w:val="it-IT" w:eastAsia="it-IT"/>
              </w:rPr>
              <w:t>nsulenza</w:t>
            </w:r>
            <w:r w:rsidRPr="008A07C5">
              <w:rPr>
                <w:i/>
                <w:sz w:val="16"/>
                <w:szCs w:val="16"/>
                <w:lang w:val="it-IT" w:eastAsia="it-IT"/>
              </w:rPr>
              <w:t>)</w:t>
            </w:r>
          </w:p>
        </w:tc>
      </w:tr>
      <w:bookmarkStart w:id="15" w:name="_Hlk42247209"/>
      <w:tr w:rsidR="008A07C5" w:rsidRPr="00401960" w14:paraId="64A092A5" w14:textId="77777777" w:rsidTr="00A6194F">
        <w:tc>
          <w:tcPr>
            <w:tcW w:w="4813" w:type="dxa"/>
          </w:tcPr>
          <w:p w14:paraId="3F95C103" w14:textId="07E72D79" w:rsidR="008A07C5" w:rsidRPr="008A07C5" w:rsidRDefault="008A07C5"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socio attivo di</w:t>
            </w:r>
          </w:p>
        </w:tc>
        <w:tc>
          <w:tcPr>
            <w:tcW w:w="4814" w:type="dxa"/>
          </w:tcPr>
          <w:p w14:paraId="6F1A7251" w14:textId="6D39C8DC" w:rsidR="008A07C5" w:rsidRPr="008A07C5" w:rsidRDefault="008A07C5"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bookmarkEnd w:id="15"/>
      <w:tr w:rsidR="00205D18" w:rsidRPr="00401960" w14:paraId="6AF72DBA" w14:textId="77777777" w:rsidTr="00205D18">
        <w:tc>
          <w:tcPr>
            <w:tcW w:w="4813" w:type="dxa"/>
          </w:tcPr>
          <w:p w14:paraId="64825E0C" w14:textId="11E838EA" w:rsidR="00205D18" w:rsidRPr="008A07C5"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amministratore</w:t>
            </w:r>
            <w:r w:rsidRPr="008A07C5">
              <w:rPr>
                <w:i/>
                <w:sz w:val="16"/>
                <w:szCs w:val="16"/>
                <w:lang w:val="it-IT" w:eastAsia="it-IT"/>
              </w:rPr>
              <w:t xml:space="preserve"> di</w:t>
            </w:r>
          </w:p>
        </w:tc>
        <w:tc>
          <w:tcPr>
            <w:tcW w:w="4814" w:type="dxa"/>
          </w:tcPr>
          <w:p w14:paraId="785EE153" w14:textId="77777777" w:rsidR="00205D18" w:rsidRPr="008A07C5"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bookmarkStart w:id="16" w:name="_Hlk42247225"/>
      <w:bookmarkEnd w:id="14"/>
      <w:tr w:rsidR="008A07C5" w:rsidRPr="00401960" w14:paraId="0E1D0E01" w14:textId="77777777" w:rsidTr="008A07C5">
        <w:tc>
          <w:tcPr>
            <w:tcW w:w="4813" w:type="dxa"/>
          </w:tcPr>
          <w:p w14:paraId="0E7FC292" w14:textId="6E71E678" w:rsidR="008A07C5" w:rsidRPr="008A07C5" w:rsidRDefault="008A07C5"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00205D18">
              <w:rPr>
                <w:i/>
                <w:sz w:val="16"/>
                <w:szCs w:val="16"/>
                <w:lang w:val="it-IT" w:eastAsia="it-IT"/>
              </w:rPr>
              <w:t>direttore tecnico</w:t>
            </w:r>
            <w:r w:rsidRPr="008A07C5">
              <w:rPr>
                <w:i/>
                <w:sz w:val="16"/>
                <w:szCs w:val="16"/>
                <w:lang w:val="it-IT" w:eastAsia="it-IT"/>
              </w:rPr>
              <w:t xml:space="preserve"> di</w:t>
            </w:r>
          </w:p>
        </w:tc>
        <w:tc>
          <w:tcPr>
            <w:tcW w:w="4814" w:type="dxa"/>
          </w:tcPr>
          <w:p w14:paraId="565821FF" w14:textId="77777777" w:rsidR="008A07C5" w:rsidRPr="008A07C5" w:rsidRDefault="008A07C5"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bookmarkEnd w:id="13"/>
      <w:bookmarkEnd w:id="16"/>
    </w:tbl>
    <w:p w14:paraId="3D5F3BBE" w14:textId="0983C7B6" w:rsidR="00D066C9" w:rsidRDefault="00D066C9" w:rsidP="00012AFB">
      <w:pPr>
        <w:tabs>
          <w:tab w:val="left" w:pos="720"/>
        </w:tabs>
        <w:suppressAutoHyphens w:val="0"/>
        <w:ind w:left="618"/>
        <w:rPr>
          <w:b/>
          <w:sz w:val="8"/>
          <w:szCs w:val="8"/>
          <w:lang w:val="it-IT" w:eastAsia="it-IT"/>
        </w:rPr>
      </w:pPr>
    </w:p>
    <w:p w14:paraId="1F9142DF" w14:textId="22BF2FDE" w:rsidR="00D066C9" w:rsidRDefault="00D066C9" w:rsidP="00012AFB">
      <w:pPr>
        <w:tabs>
          <w:tab w:val="left" w:pos="720"/>
        </w:tabs>
        <w:suppressAutoHyphens w:val="0"/>
        <w:ind w:left="618"/>
        <w:rPr>
          <w:b/>
          <w:sz w:val="8"/>
          <w:szCs w:val="8"/>
          <w:lang w:val="it-IT" w:eastAsia="it-IT"/>
        </w:rPr>
      </w:pPr>
    </w:p>
    <w:p w14:paraId="1B9C1CBC" w14:textId="4F071DE8" w:rsidR="00D066C9" w:rsidRDefault="00D066C9" w:rsidP="00012AFB">
      <w:pPr>
        <w:tabs>
          <w:tab w:val="left" w:pos="720"/>
        </w:tabs>
        <w:suppressAutoHyphens w:val="0"/>
        <w:ind w:left="618"/>
        <w:rPr>
          <w:b/>
          <w:sz w:val="8"/>
          <w:szCs w:val="8"/>
          <w:lang w:val="it-IT" w:eastAsia="it-IT"/>
        </w:rPr>
      </w:pPr>
    </w:p>
    <w:p w14:paraId="5F131D4E" w14:textId="7B5812DF" w:rsidR="00D066C9" w:rsidRDefault="00D066C9" w:rsidP="00012AFB">
      <w:pPr>
        <w:tabs>
          <w:tab w:val="left" w:pos="720"/>
        </w:tabs>
        <w:suppressAutoHyphens w:val="0"/>
        <w:ind w:left="618"/>
        <w:rPr>
          <w:b/>
          <w:sz w:val="8"/>
          <w:szCs w:val="8"/>
          <w:lang w:val="it-IT" w:eastAsia="it-IT"/>
        </w:rPr>
      </w:pPr>
    </w:p>
    <w:tbl>
      <w:tblPr>
        <w:tblStyle w:val="Grigliatabella"/>
        <w:tblW w:w="0" w:type="auto"/>
        <w:tblLook w:val="04A0" w:firstRow="1" w:lastRow="0" w:firstColumn="1" w:lastColumn="0" w:noHBand="0" w:noVBand="1"/>
      </w:tblPr>
      <w:tblGrid>
        <w:gridCol w:w="4813"/>
        <w:gridCol w:w="4814"/>
      </w:tblGrid>
      <w:tr w:rsidR="00205D18" w14:paraId="57FF74E7" w14:textId="77777777" w:rsidTr="00A6194F">
        <w:tc>
          <w:tcPr>
            <w:tcW w:w="4813" w:type="dxa"/>
          </w:tcPr>
          <w:p w14:paraId="5C7F3BAF"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t xml:space="preserve">Nome e </w:t>
            </w:r>
            <w:r w:rsidRPr="00C10046">
              <w:rPr>
                <w:i/>
                <w:sz w:val="16"/>
                <w:szCs w:val="16"/>
                <w:lang w:val="it-IT" w:eastAsia="it-IT"/>
              </w:rPr>
              <w:t>cognome del professionista esecutore:</w:t>
            </w:r>
          </w:p>
        </w:tc>
        <w:tc>
          <w:tcPr>
            <w:tcW w:w="4814" w:type="dxa"/>
          </w:tcPr>
          <w:p w14:paraId="18217E85"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205D18" w14:paraId="68BCAE0C" w14:textId="77777777" w:rsidTr="00A6194F">
        <w:tc>
          <w:tcPr>
            <w:tcW w:w="4813" w:type="dxa"/>
          </w:tcPr>
          <w:p w14:paraId="7E34B1C8"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t>qualifica professionale:</w:t>
            </w:r>
          </w:p>
        </w:tc>
        <w:tc>
          <w:tcPr>
            <w:tcW w:w="4814" w:type="dxa"/>
          </w:tcPr>
          <w:p w14:paraId="46954D20"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205D18" w14:paraId="1BBF761A" w14:textId="77777777" w:rsidTr="00A6194F">
        <w:tc>
          <w:tcPr>
            <w:tcW w:w="4813" w:type="dxa"/>
          </w:tcPr>
          <w:p w14:paraId="296DF201"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79E9DC90"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205D18" w14:paraId="4FAE51FE" w14:textId="77777777" w:rsidTr="00A6194F">
        <w:tc>
          <w:tcPr>
            <w:tcW w:w="4813" w:type="dxa"/>
          </w:tcPr>
          <w:p w14:paraId="1B228B9B"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t>numero ed anno di iscrizione all’Albo professionale:</w:t>
            </w:r>
          </w:p>
        </w:tc>
        <w:tc>
          <w:tcPr>
            <w:tcW w:w="4814" w:type="dxa"/>
          </w:tcPr>
          <w:p w14:paraId="175269B7"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205D18" w:rsidRPr="003A517D" w14:paraId="1A417FBF" w14:textId="77777777" w:rsidTr="00A6194F">
        <w:tc>
          <w:tcPr>
            <w:tcW w:w="4813" w:type="dxa"/>
          </w:tcPr>
          <w:p w14:paraId="6D8C662C" w14:textId="77777777" w:rsidR="00205D18" w:rsidRPr="004325D6" w:rsidRDefault="00205D18" w:rsidP="00A6194F">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3E388B37" w14:textId="77777777" w:rsidR="00205D18" w:rsidRPr="004325D6" w:rsidRDefault="00205D18" w:rsidP="00A6194F">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205D18" w14:paraId="468EBF40" w14:textId="77777777" w:rsidTr="00A6194F">
        <w:tc>
          <w:tcPr>
            <w:tcW w:w="4813" w:type="dxa"/>
          </w:tcPr>
          <w:p w14:paraId="5DCE6FCB"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53A39B6E"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205D18" w14:paraId="24E83355" w14:textId="77777777" w:rsidTr="00A6194F">
        <w:tc>
          <w:tcPr>
            <w:tcW w:w="4813" w:type="dxa"/>
          </w:tcPr>
          <w:p w14:paraId="6D4BD07D" w14:textId="77777777" w:rsidR="00205D18" w:rsidRPr="004325D6" w:rsidRDefault="00205D18" w:rsidP="00A6194F">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libero professionista singolo</w:t>
            </w:r>
          </w:p>
        </w:tc>
        <w:tc>
          <w:tcPr>
            <w:tcW w:w="4814" w:type="dxa"/>
          </w:tcPr>
          <w:p w14:paraId="108A4E3D" w14:textId="77777777" w:rsidR="00205D18" w:rsidRPr="004325D6" w:rsidRDefault="00205D18" w:rsidP="00A6194F">
            <w:pPr>
              <w:suppressAutoHyphens w:val="0"/>
              <w:spacing w:before="60" w:after="120"/>
              <w:ind w:right="-6"/>
              <w:rPr>
                <w:i/>
                <w:sz w:val="16"/>
                <w:szCs w:val="16"/>
                <w:lang w:val="it-IT" w:eastAsia="it-IT"/>
              </w:rPr>
            </w:pPr>
          </w:p>
        </w:tc>
      </w:tr>
      <w:tr w:rsidR="00205D18" w:rsidRPr="00401960" w14:paraId="2E5E4745" w14:textId="77777777" w:rsidTr="00A6194F">
        <w:tc>
          <w:tcPr>
            <w:tcW w:w="4813" w:type="dxa"/>
          </w:tcPr>
          <w:p w14:paraId="7B060E0E" w14:textId="77777777" w:rsidR="00205D18" w:rsidRPr="008A07C5" w:rsidRDefault="00205D18" w:rsidP="00A6194F">
            <w:pPr>
              <w:suppressAutoHyphens w:val="0"/>
              <w:spacing w:before="60" w:after="120"/>
              <w:ind w:right="-6"/>
              <w:rPr>
                <w:iCs/>
                <w:sz w:val="16"/>
                <w:szCs w:val="16"/>
                <w:lang w:val="it-IT" w:eastAsia="it-IT"/>
              </w:rPr>
            </w:pPr>
            <w:r w:rsidRPr="008A07C5">
              <w:rPr>
                <w:iCs/>
                <w:sz w:val="16"/>
                <w:szCs w:val="16"/>
                <w:lang w:val="it-IT" w:eastAsia="it-IT"/>
              </w:rPr>
              <w:t>Natura del rapporto professionale intercorrente con il soggetto partecipante alla gara</w:t>
            </w:r>
            <w:r>
              <w:rPr>
                <w:iCs/>
                <w:sz w:val="16"/>
                <w:szCs w:val="16"/>
                <w:lang w:val="it-IT" w:eastAsia="it-IT"/>
              </w:rPr>
              <w:t xml:space="preserve"> </w:t>
            </w:r>
            <w:r w:rsidRPr="008A07C5">
              <w:rPr>
                <w:i/>
                <w:sz w:val="16"/>
                <w:szCs w:val="16"/>
                <w:lang w:val="it-IT" w:eastAsia="it-IT"/>
              </w:rPr>
              <w:t>(barrare la casella pertinente)</w:t>
            </w:r>
          </w:p>
        </w:tc>
        <w:tc>
          <w:tcPr>
            <w:tcW w:w="4814" w:type="dxa"/>
          </w:tcPr>
          <w:p w14:paraId="3256288C" w14:textId="77777777" w:rsidR="00205D18" w:rsidRPr="004325D6" w:rsidRDefault="00205D18" w:rsidP="00A6194F">
            <w:pPr>
              <w:suppressAutoHyphens w:val="0"/>
              <w:spacing w:before="60" w:after="120"/>
              <w:ind w:right="-6"/>
              <w:rPr>
                <w:i/>
                <w:sz w:val="16"/>
                <w:szCs w:val="16"/>
                <w:lang w:val="it-IT" w:eastAsia="it-IT"/>
              </w:rPr>
            </w:pPr>
          </w:p>
        </w:tc>
      </w:tr>
      <w:tr w:rsidR="00205D18" w:rsidRPr="008A07C5" w14:paraId="12B8492F" w14:textId="77777777" w:rsidTr="00A6194F">
        <w:tc>
          <w:tcPr>
            <w:tcW w:w="4813" w:type="dxa"/>
          </w:tcPr>
          <w:p w14:paraId="71E0F5AF" w14:textId="77777777" w:rsidR="00205D18" w:rsidRPr="004325D6"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componente dello studio associato</w:t>
            </w:r>
            <w:r>
              <w:rPr>
                <w:i/>
                <w:sz w:val="16"/>
                <w:szCs w:val="16"/>
                <w:lang w:val="it-IT" w:eastAsia="it-IT"/>
              </w:rPr>
              <w:t>:</w:t>
            </w:r>
          </w:p>
        </w:tc>
        <w:tc>
          <w:tcPr>
            <w:tcW w:w="4814" w:type="dxa"/>
          </w:tcPr>
          <w:p w14:paraId="5E3E2FB0" w14:textId="77777777" w:rsidR="00205D18" w:rsidRPr="004325D6" w:rsidRDefault="00205D18" w:rsidP="00A6194F">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(denominazione dello studio</w:t>
            </w:r>
            <w:r>
              <w:rPr>
                <w:i/>
                <w:sz w:val="16"/>
                <w:szCs w:val="16"/>
                <w:lang w:val="it-IT" w:eastAsia="it-IT"/>
              </w:rPr>
              <w:t>)</w:t>
            </w:r>
          </w:p>
        </w:tc>
      </w:tr>
      <w:tr w:rsidR="00205D18" w:rsidRPr="00401960" w14:paraId="2D7829C1" w14:textId="77777777" w:rsidTr="00A6194F">
        <w:tc>
          <w:tcPr>
            <w:tcW w:w="4813" w:type="dxa"/>
          </w:tcPr>
          <w:p w14:paraId="42DC462C" w14:textId="77777777" w:rsidR="00205D18" w:rsidRPr="004325D6" w:rsidRDefault="00205D18" w:rsidP="00A6194F">
            <w:pPr>
              <w:suppressAutoHyphens w:val="0"/>
              <w:spacing w:before="60" w:after="120"/>
              <w:ind w:right="-6"/>
              <w:rPr>
                <w:i/>
                <w:sz w:val="16"/>
                <w:szCs w:val="16"/>
                <w:lang w:val="it-IT" w:eastAsia="it-IT"/>
              </w:rPr>
            </w:pPr>
            <w:r w:rsidRPr="008A07C5">
              <w:rPr>
                <w:iCs/>
                <w:sz w:val="16"/>
                <w:szCs w:val="16"/>
                <w:lang w:val="it-IT" w:eastAsia="it-IT"/>
              </w:rPr>
              <w:t>professionista in organico alla struttura del concorrente con STATUS di:</w:t>
            </w:r>
          </w:p>
        </w:tc>
        <w:tc>
          <w:tcPr>
            <w:tcW w:w="4814" w:type="dxa"/>
          </w:tcPr>
          <w:p w14:paraId="177CE55F" w14:textId="77777777" w:rsidR="00205D18" w:rsidRPr="004325D6" w:rsidRDefault="00205D18" w:rsidP="00A6194F">
            <w:pPr>
              <w:suppressAutoHyphens w:val="0"/>
              <w:spacing w:before="60" w:after="120"/>
              <w:ind w:right="-6"/>
              <w:rPr>
                <w:i/>
                <w:sz w:val="16"/>
                <w:szCs w:val="16"/>
                <w:lang w:val="it-IT" w:eastAsia="it-IT"/>
              </w:rPr>
            </w:pPr>
          </w:p>
        </w:tc>
      </w:tr>
      <w:tr w:rsidR="00205D18" w:rsidRPr="00401960" w14:paraId="21B3306B" w14:textId="77777777" w:rsidTr="00A6194F">
        <w:tc>
          <w:tcPr>
            <w:tcW w:w="4813" w:type="dxa"/>
          </w:tcPr>
          <w:p w14:paraId="75E6AC73" w14:textId="77777777" w:rsidR="00205D18" w:rsidRPr="004325D6"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dipendente di</w:t>
            </w:r>
          </w:p>
        </w:tc>
        <w:tc>
          <w:tcPr>
            <w:tcW w:w="4814" w:type="dxa"/>
          </w:tcPr>
          <w:p w14:paraId="2D72A1BA" w14:textId="77777777" w:rsidR="00205D18" w:rsidRPr="004325D6"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indicare l’operatore economico con il quale esiste il rapporto di dipendenza)</w:t>
            </w:r>
          </w:p>
        </w:tc>
      </w:tr>
      <w:tr w:rsidR="00205D18" w:rsidRPr="00401960" w14:paraId="3DE14381" w14:textId="77777777" w:rsidTr="00A6194F">
        <w:tc>
          <w:tcPr>
            <w:tcW w:w="4813" w:type="dxa"/>
          </w:tcPr>
          <w:p w14:paraId="72553629" w14:textId="77777777" w:rsidR="00205D18" w:rsidRPr="004325D6"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collaboratore su base annua di:</w:t>
            </w:r>
          </w:p>
        </w:tc>
        <w:tc>
          <w:tcPr>
            <w:tcW w:w="4814" w:type="dxa"/>
          </w:tcPr>
          <w:p w14:paraId="4A0BB310" w14:textId="77777777" w:rsidR="00205D18" w:rsidRPr="004325D6"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w:t>
            </w:r>
            <w:r>
              <w:rPr>
                <w:i/>
                <w:sz w:val="16"/>
                <w:szCs w:val="16"/>
                <w:lang w:val="it-IT" w:eastAsia="it-IT"/>
              </w:rPr>
              <w:t>collaborazione</w:t>
            </w:r>
            <w:r w:rsidRPr="008A07C5">
              <w:rPr>
                <w:i/>
                <w:sz w:val="16"/>
                <w:szCs w:val="16"/>
                <w:lang w:val="it-IT" w:eastAsia="it-IT"/>
              </w:rPr>
              <w:t>)</w:t>
            </w:r>
          </w:p>
        </w:tc>
      </w:tr>
      <w:tr w:rsidR="00205D18" w:rsidRPr="00401960" w14:paraId="0FE5EC59" w14:textId="77777777" w:rsidTr="00A6194F">
        <w:tc>
          <w:tcPr>
            <w:tcW w:w="4813" w:type="dxa"/>
          </w:tcPr>
          <w:p w14:paraId="05E78BC6" w14:textId="77777777" w:rsidR="00205D18" w:rsidRPr="008A07C5"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consulente di:</w:t>
            </w:r>
          </w:p>
        </w:tc>
        <w:tc>
          <w:tcPr>
            <w:tcW w:w="4814" w:type="dxa"/>
          </w:tcPr>
          <w:p w14:paraId="1EE9F197" w14:textId="77777777" w:rsidR="00205D18" w:rsidRPr="008A07C5"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co</w:t>
            </w:r>
            <w:r>
              <w:rPr>
                <w:i/>
                <w:sz w:val="16"/>
                <w:szCs w:val="16"/>
                <w:lang w:val="it-IT" w:eastAsia="it-IT"/>
              </w:rPr>
              <w:t>nsulenza</w:t>
            </w:r>
            <w:r w:rsidRPr="008A07C5">
              <w:rPr>
                <w:i/>
                <w:sz w:val="16"/>
                <w:szCs w:val="16"/>
                <w:lang w:val="it-IT" w:eastAsia="it-IT"/>
              </w:rPr>
              <w:t>)</w:t>
            </w:r>
          </w:p>
        </w:tc>
      </w:tr>
      <w:tr w:rsidR="00205D18" w:rsidRPr="00401960" w14:paraId="57961811" w14:textId="77777777" w:rsidTr="00A6194F">
        <w:tc>
          <w:tcPr>
            <w:tcW w:w="4813" w:type="dxa"/>
          </w:tcPr>
          <w:p w14:paraId="02A8D88B" w14:textId="77777777" w:rsidR="00205D18" w:rsidRPr="008A07C5"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socio attivo di</w:t>
            </w:r>
          </w:p>
        </w:tc>
        <w:tc>
          <w:tcPr>
            <w:tcW w:w="4814" w:type="dxa"/>
          </w:tcPr>
          <w:p w14:paraId="2288078B" w14:textId="77777777" w:rsidR="00205D18" w:rsidRPr="008A07C5"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205D18" w:rsidRPr="00401960" w14:paraId="38DF6CB0" w14:textId="77777777" w:rsidTr="00A6194F">
        <w:tc>
          <w:tcPr>
            <w:tcW w:w="4813" w:type="dxa"/>
          </w:tcPr>
          <w:p w14:paraId="34263A57" w14:textId="77777777" w:rsidR="00205D18" w:rsidRPr="008A07C5"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amministratore</w:t>
            </w:r>
            <w:r w:rsidRPr="008A07C5">
              <w:rPr>
                <w:i/>
                <w:sz w:val="16"/>
                <w:szCs w:val="16"/>
                <w:lang w:val="it-IT" w:eastAsia="it-IT"/>
              </w:rPr>
              <w:t xml:space="preserve"> di</w:t>
            </w:r>
          </w:p>
        </w:tc>
        <w:tc>
          <w:tcPr>
            <w:tcW w:w="4814" w:type="dxa"/>
          </w:tcPr>
          <w:p w14:paraId="3998E03E" w14:textId="77777777" w:rsidR="00205D18" w:rsidRPr="008A07C5"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205D18" w:rsidRPr="00401960" w14:paraId="7467796A" w14:textId="77777777" w:rsidTr="00A6194F">
        <w:tc>
          <w:tcPr>
            <w:tcW w:w="4813" w:type="dxa"/>
          </w:tcPr>
          <w:p w14:paraId="6E595E52" w14:textId="77777777" w:rsidR="00205D18" w:rsidRPr="008A07C5"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direttore tecnico</w:t>
            </w:r>
            <w:r w:rsidRPr="008A07C5">
              <w:rPr>
                <w:i/>
                <w:sz w:val="16"/>
                <w:szCs w:val="16"/>
                <w:lang w:val="it-IT" w:eastAsia="it-IT"/>
              </w:rPr>
              <w:t xml:space="preserve"> di</w:t>
            </w:r>
          </w:p>
        </w:tc>
        <w:tc>
          <w:tcPr>
            <w:tcW w:w="4814" w:type="dxa"/>
          </w:tcPr>
          <w:p w14:paraId="75846D71" w14:textId="77777777" w:rsidR="00205D18" w:rsidRPr="008A07C5"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bl>
    <w:p w14:paraId="4F28B0DA" w14:textId="4DC27E81" w:rsidR="00162C03" w:rsidRDefault="00162C03" w:rsidP="00012AFB">
      <w:pPr>
        <w:tabs>
          <w:tab w:val="left" w:pos="540"/>
        </w:tabs>
        <w:suppressAutoHyphens w:val="0"/>
        <w:jc w:val="both"/>
        <w:rPr>
          <w:b/>
          <w:lang w:val="it-IT" w:eastAsia="it-IT"/>
        </w:rPr>
      </w:pPr>
    </w:p>
    <w:p w14:paraId="397BEE7C" w14:textId="77777777" w:rsidR="00205D18" w:rsidRDefault="00205D18" w:rsidP="00012AFB">
      <w:pPr>
        <w:tabs>
          <w:tab w:val="left" w:pos="540"/>
        </w:tabs>
        <w:suppressAutoHyphens w:val="0"/>
        <w:jc w:val="both"/>
        <w:rPr>
          <w:b/>
          <w:lang w:val="it-IT" w:eastAsia="it-IT"/>
        </w:rPr>
      </w:pPr>
    </w:p>
    <w:tbl>
      <w:tblPr>
        <w:tblStyle w:val="Grigliatabella"/>
        <w:tblW w:w="0" w:type="auto"/>
        <w:tblLook w:val="04A0" w:firstRow="1" w:lastRow="0" w:firstColumn="1" w:lastColumn="0" w:noHBand="0" w:noVBand="1"/>
      </w:tblPr>
      <w:tblGrid>
        <w:gridCol w:w="4813"/>
        <w:gridCol w:w="4814"/>
      </w:tblGrid>
      <w:tr w:rsidR="00205D18" w14:paraId="4C1A5367" w14:textId="77777777" w:rsidTr="00A6194F">
        <w:tc>
          <w:tcPr>
            <w:tcW w:w="4813" w:type="dxa"/>
          </w:tcPr>
          <w:p w14:paraId="4A1840B8"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t xml:space="preserve">Nome e </w:t>
            </w:r>
            <w:r w:rsidRPr="00CD42AF">
              <w:rPr>
                <w:i/>
                <w:sz w:val="16"/>
                <w:szCs w:val="16"/>
                <w:lang w:val="it-IT" w:eastAsia="it-IT"/>
              </w:rPr>
              <w:t>cognome del professionista esecutore:</w:t>
            </w:r>
          </w:p>
        </w:tc>
        <w:tc>
          <w:tcPr>
            <w:tcW w:w="4814" w:type="dxa"/>
          </w:tcPr>
          <w:p w14:paraId="1F77A5A4"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205D18" w14:paraId="5DD39DE2" w14:textId="77777777" w:rsidTr="00A6194F">
        <w:tc>
          <w:tcPr>
            <w:tcW w:w="4813" w:type="dxa"/>
          </w:tcPr>
          <w:p w14:paraId="28FE738E"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t>qualifica professionale:</w:t>
            </w:r>
          </w:p>
        </w:tc>
        <w:tc>
          <w:tcPr>
            <w:tcW w:w="4814" w:type="dxa"/>
          </w:tcPr>
          <w:p w14:paraId="44A3DFF5"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205D18" w14:paraId="2BC9D9FE" w14:textId="77777777" w:rsidTr="00A6194F">
        <w:tc>
          <w:tcPr>
            <w:tcW w:w="4813" w:type="dxa"/>
          </w:tcPr>
          <w:p w14:paraId="1A5CC5D0"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741D86D0"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205D18" w14:paraId="763D60F7" w14:textId="77777777" w:rsidTr="00A6194F">
        <w:tc>
          <w:tcPr>
            <w:tcW w:w="4813" w:type="dxa"/>
          </w:tcPr>
          <w:p w14:paraId="79BCA5A2"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t>numero ed anno di iscrizione all’Albo professionale:</w:t>
            </w:r>
          </w:p>
        </w:tc>
        <w:tc>
          <w:tcPr>
            <w:tcW w:w="4814" w:type="dxa"/>
          </w:tcPr>
          <w:p w14:paraId="552B392D"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205D18" w:rsidRPr="003A517D" w14:paraId="4EF5B2CF" w14:textId="77777777" w:rsidTr="00A6194F">
        <w:tc>
          <w:tcPr>
            <w:tcW w:w="4813" w:type="dxa"/>
          </w:tcPr>
          <w:p w14:paraId="2BBDD9F8" w14:textId="77777777" w:rsidR="00205D18" w:rsidRPr="004325D6" w:rsidRDefault="00205D18" w:rsidP="00A6194F">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2D5FCAD9" w14:textId="77777777" w:rsidR="00205D18" w:rsidRPr="004325D6" w:rsidRDefault="00205D18" w:rsidP="00A6194F">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205D18" w14:paraId="5B1E6972" w14:textId="77777777" w:rsidTr="00A6194F">
        <w:tc>
          <w:tcPr>
            <w:tcW w:w="4813" w:type="dxa"/>
          </w:tcPr>
          <w:p w14:paraId="42D99015"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2F794A26" w14:textId="77777777" w:rsidR="00205D18" w:rsidRPr="004325D6" w:rsidRDefault="00205D18" w:rsidP="00A6194F">
            <w:pPr>
              <w:suppressAutoHyphens w:val="0"/>
              <w:spacing w:before="60" w:after="120"/>
              <w:ind w:right="-6"/>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205D18" w14:paraId="45BBBC78" w14:textId="77777777" w:rsidTr="00A6194F">
        <w:tc>
          <w:tcPr>
            <w:tcW w:w="4813" w:type="dxa"/>
          </w:tcPr>
          <w:p w14:paraId="38C02BDB" w14:textId="77777777" w:rsidR="00205D18" w:rsidRPr="004325D6" w:rsidRDefault="00205D18" w:rsidP="00A6194F">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libero professionista singolo</w:t>
            </w:r>
          </w:p>
        </w:tc>
        <w:tc>
          <w:tcPr>
            <w:tcW w:w="4814" w:type="dxa"/>
          </w:tcPr>
          <w:p w14:paraId="3F5F4A8C" w14:textId="77777777" w:rsidR="00205D18" w:rsidRPr="004325D6" w:rsidRDefault="00205D18" w:rsidP="00A6194F">
            <w:pPr>
              <w:suppressAutoHyphens w:val="0"/>
              <w:spacing w:before="60" w:after="120"/>
              <w:ind w:right="-6"/>
              <w:rPr>
                <w:i/>
                <w:sz w:val="16"/>
                <w:szCs w:val="16"/>
                <w:lang w:val="it-IT" w:eastAsia="it-IT"/>
              </w:rPr>
            </w:pPr>
          </w:p>
        </w:tc>
      </w:tr>
      <w:tr w:rsidR="00205D18" w:rsidRPr="00401960" w14:paraId="5110C4B5" w14:textId="77777777" w:rsidTr="00A6194F">
        <w:tc>
          <w:tcPr>
            <w:tcW w:w="4813" w:type="dxa"/>
          </w:tcPr>
          <w:p w14:paraId="4E3A18BE" w14:textId="77777777" w:rsidR="00205D18" w:rsidRPr="008A07C5" w:rsidRDefault="00205D18" w:rsidP="00A6194F">
            <w:pPr>
              <w:suppressAutoHyphens w:val="0"/>
              <w:spacing w:before="60" w:after="120"/>
              <w:ind w:right="-6"/>
              <w:rPr>
                <w:iCs/>
                <w:sz w:val="16"/>
                <w:szCs w:val="16"/>
                <w:lang w:val="it-IT" w:eastAsia="it-IT"/>
              </w:rPr>
            </w:pPr>
            <w:r w:rsidRPr="008A07C5">
              <w:rPr>
                <w:iCs/>
                <w:sz w:val="16"/>
                <w:szCs w:val="16"/>
                <w:lang w:val="it-IT" w:eastAsia="it-IT"/>
              </w:rPr>
              <w:t>Natura del rapporto professionale intercorrente con il soggetto partecipante alla gara</w:t>
            </w:r>
            <w:r>
              <w:rPr>
                <w:iCs/>
                <w:sz w:val="16"/>
                <w:szCs w:val="16"/>
                <w:lang w:val="it-IT" w:eastAsia="it-IT"/>
              </w:rPr>
              <w:t xml:space="preserve"> </w:t>
            </w:r>
            <w:r w:rsidRPr="008A07C5">
              <w:rPr>
                <w:i/>
                <w:sz w:val="16"/>
                <w:szCs w:val="16"/>
                <w:lang w:val="it-IT" w:eastAsia="it-IT"/>
              </w:rPr>
              <w:t>(barrare la casella pertinente)</w:t>
            </w:r>
          </w:p>
        </w:tc>
        <w:tc>
          <w:tcPr>
            <w:tcW w:w="4814" w:type="dxa"/>
          </w:tcPr>
          <w:p w14:paraId="25D40000" w14:textId="77777777" w:rsidR="00205D18" w:rsidRPr="004325D6" w:rsidRDefault="00205D18" w:rsidP="00A6194F">
            <w:pPr>
              <w:suppressAutoHyphens w:val="0"/>
              <w:spacing w:before="60" w:after="120"/>
              <w:ind w:right="-6"/>
              <w:rPr>
                <w:i/>
                <w:sz w:val="16"/>
                <w:szCs w:val="16"/>
                <w:lang w:val="it-IT" w:eastAsia="it-IT"/>
              </w:rPr>
            </w:pPr>
          </w:p>
        </w:tc>
      </w:tr>
      <w:tr w:rsidR="00205D18" w:rsidRPr="008A07C5" w14:paraId="13D61B9F" w14:textId="77777777" w:rsidTr="00A6194F">
        <w:tc>
          <w:tcPr>
            <w:tcW w:w="4813" w:type="dxa"/>
          </w:tcPr>
          <w:p w14:paraId="0B574340" w14:textId="77777777" w:rsidR="00205D18" w:rsidRPr="004325D6"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componente dello studio associato</w:t>
            </w:r>
            <w:r>
              <w:rPr>
                <w:i/>
                <w:sz w:val="16"/>
                <w:szCs w:val="16"/>
                <w:lang w:val="it-IT" w:eastAsia="it-IT"/>
              </w:rPr>
              <w:t>:</w:t>
            </w:r>
          </w:p>
        </w:tc>
        <w:tc>
          <w:tcPr>
            <w:tcW w:w="4814" w:type="dxa"/>
          </w:tcPr>
          <w:p w14:paraId="2DBBAC84" w14:textId="77777777" w:rsidR="00205D18" w:rsidRPr="004325D6" w:rsidRDefault="00205D18" w:rsidP="00A6194F">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(denominazione dello studio</w:t>
            </w:r>
            <w:r>
              <w:rPr>
                <w:i/>
                <w:sz w:val="16"/>
                <w:szCs w:val="16"/>
                <w:lang w:val="it-IT" w:eastAsia="it-IT"/>
              </w:rPr>
              <w:t>)</w:t>
            </w:r>
          </w:p>
        </w:tc>
      </w:tr>
      <w:tr w:rsidR="00205D18" w:rsidRPr="00401960" w14:paraId="334E52B0" w14:textId="77777777" w:rsidTr="00A6194F">
        <w:tc>
          <w:tcPr>
            <w:tcW w:w="4813" w:type="dxa"/>
          </w:tcPr>
          <w:p w14:paraId="17EE6A2C" w14:textId="77777777" w:rsidR="00205D18" w:rsidRPr="004325D6" w:rsidRDefault="00205D18" w:rsidP="00A6194F">
            <w:pPr>
              <w:suppressAutoHyphens w:val="0"/>
              <w:spacing w:before="60" w:after="120"/>
              <w:ind w:right="-6"/>
              <w:rPr>
                <w:i/>
                <w:sz w:val="16"/>
                <w:szCs w:val="16"/>
                <w:lang w:val="it-IT" w:eastAsia="it-IT"/>
              </w:rPr>
            </w:pPr>
            <w:r w:rsidRPr="008A07C5">
              <w:rPr>
                <w:iCs/>
                <w:sz w:val="16"/>
                <w:szCs w:val="16"/>
                <w:lang w:val="it-IT" w:eastAsia="it-IT"/>
              </w:rPr>
              <w:t>professionista in organico alla struttura del concorrente con STATUS di:</w:t>
            </w:r>
          </w:p>
        </w:tc>
        <w:tc>
          <w:tcPr>
            <w:tcW w:w="4814" w:type="dxa"/>
          </w:tcPr>
          <w:p w14:paraId="306BD16F" w14:textId="77777777" w:rsidR="00205D18" w:rsidRPr="004325D6" w:rsidRDefault="00205D18" w:rsidP="00A6194F">
            <w:pPr>
              <w:suppressAutoHyphens w:val="0"/>
              <w:spacing w:before="60" w:after="120"/>
              <w:ind w:right="-6"/>
              <w:rPr>
                <w:i/>
                <w:sz w:val="16"/>
                <w:szCs w:val="16"/>
                <w:lang w:val="it-IT" w:eastAsia="it-IT"/>
              </w:rPr>
            </w:pPr>
          </w:p>
        </w:tc>
      </w:tr>
      <w:tr w:rsidR="00205D18" w:rsidRPr="00401960" w14:paraId="610E1C97" w14:textId="77777777" w:rsidTr="00A6194F">
        <w:tc>
          <w:tcPr>
            <w:tcW w:w="4813" w:type="dxa"/>
          </w:tcPr>
          <w:p w14:paraId="5EC6E8BA" w14:textId="77777777" w:rsidR="00205D18" w:rsidRPr="004325D6"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dipendente di</w:t>
            </w:r>
          </w:p>
        </w:tc>
        <w:tc>
          <w:tcPr>
            <w:tcW w:w="4814" w:type="dxa"/>
          </w:tcPr>
          <w:p w14:paraId="0FDB09A8" w14:textId="77777777" w:rsidR="00205D18" w:rsidRPr="004325D6"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indicare l’operatore economico con il quale esiste il rapporto di dipendenza)</w:t>
            </w:r>
          </w:p>
        </w:tc>
      </w:tr>
      <w:tr w:rsidR="00205D18" w:rsidRPr="00401960" w14:paraId="426E3F29" w14:textId="77777777" w:rsidTr="00A6194F">
        <w:tc>
          <w:tcPr>
            <w:tcW w:w="4813" w:type="dxa"/>
          </w:tcPr>
          <w:p w14:paraId="756BAD49" w14:textId="77777777" w:rsidR="00205D18" w:rsidRPr="004325D6"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collaboratore su base annua di:</w:t>
            </w:r>
          </w:p>
        </w:tc>
        <w:tc>
          <w:tcPr>
            <w:tcW w:w="4814" w:type="dxa"/>
          </w:tcPr>
          <w:p w14:paraId="3EE3C0F5" w14:textId="77777777" w:rsidR="00205D18" w:rsidRPr="004325D6"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w:t>
            </w:r>
            <w:r>
              <w:rPr>
                <w:i/>
                <w:sz w:val="16"/>
                <w:szCs w:val="16"/>
                <w:lang w:val="it-IT" w:eastAsia="it-IT"/>
              </w:rPr>
              <w:t>collaborazione</w:t>
            </w:r>
            <w:r w:rsidRPr="008A07C5">
              <w:rPr>
                <w:i/>
                <w:sz w:val="16"/>
                <w:szCs w:val="16"/>
                <w:lang w:val="it-IT" w:eastAsia="it-IT"/>
              </w:rPr>
              <w:t>)</w:t>
            </w:r>
          </w:p>
        </w:tc>
      </w:tr>
      <w:tr w:rsidR="00205D18" w:rsidRPr="00401960" w14:paraId="092B9FF8" w14:textId="77777777" w:rsidTr="00A6194F">
        <w:tc>
          <w:tcPr>
            <w:tcW w:w="4813" w:type="dxa"/>
          </w:tcPr>
          <w:p w14:paraId="1A79DEAA" w14:textId="77777777" w:rsidR="00205D18" w:rsidRPr="008A07C5"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consulente di:</w:t>
            </w:r>
          </w:p>
        </w:tc>
        <w:tc>
          <w:tcPr>
            <w:tcW w:w="4814" w:type="dxa"/>
          </w:tcPr>
          <w:p w14:paraId="505FE045" w14:textId="77777777" w:rsidR="00205D18" w:rsidRPr="008A07C5"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co</w:t>
            </w:r>
            <w:r>
              <w:rPr>
                <w:i/>
                <w:sz w:val="16"/>
                <w:szCs w:val="16"/>
                <w:lang w:val="it-IT" w:eastAsia="it-IT"/>
              </w:rPr>
              <w:t>nsulenza</w:t>
            </w:r>
            <w:r w:rsidRPr="008A07C5">
              <w:rPr>
                <w:i/>
                <w:sz w:val="16"/>
                <w:szCs w:val="16"/>
                <w:lang w:val="it-IT" w:eastAsia="it-IT"/>
              </w:rPr>
              <w:t>)</w:t>
            </w:r>
          </w:p>
        </w:tc>
      </w:tr>
      <w:tr w:rsidR="00205D18" w:rsidRPr="00401960" w14:paraId="735F48E2" w14:textId="77777777" w:rsidTr="00A6194F">
        <w:tc>
          <w:tcPr>
            <w:tcW w:w="4813" w:type="dxa"/>
          </w:tcPr>
          <w:p w14:paraId="69A4ABF5" w14:textId="77777777" w:rsidR="00205D18" w:rsidRPr="008A07C5"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socio attivo di</w:t>
            </w:r>
          </w:p>
        </w:tc>
        <w:tc>
          <w:tcPr>
            <w:tcW w:w="4814" w:type="dxa"/>
          </w:tcPr>
          <w:p w14:paraId="6D65BF0D" w14:textId="77777777" w:rsidR="00205D18" w:rsidRPr="008A07C5"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205D18" w:rsidRPr="00401960" w14:paraId="30ECD7B6" w14:textId="77777777" w:rsidTr="00A6194F">
        <w:tc>
          <w:tcPr>
            <w:tcW w:w="4813" w:type="dxa"/>
          </w:tcPr>
          <w:p w14:paraId="297C0D59" w14:textId="77777777" w:rsidR="00205D18" w:rsidRPr="008A07C5"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amministratore</w:t>
            </w:r>
            <w:r w:rsidRPr="008A07C5">
              <w:rPr>
                <w:i/>
                <w:sz w:val="16"/>
                <w:szCs w:val="16"/>
                <w:lang w:val="it-IT" w:eastAsia="it-IT"/>
              </w:rPr>
              <w:t xml:space="preserve"> di</w:t>
            </w:r>
          </w:p>
        </w:tc>
        <w:tc>
          <w:tcPr>
            <w:tcW w:w="4814" w:type="dxa"/>
          </w:tcPr>
          <w:p w14:paraId="1718E3EE" w14:textId="77777777" w:rsidR="00205D18" w:rsidRPr="008A07C5"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205D18" w:rsidRPr="00401960" w14:paraId="0D007BCB" w14:textId="77777777" w:rsidTr="00A6194F">
        <w:tc>
          <w:tcPr>
            <w:tcW w:w="4813" w:type="dxa"/>
          </w:tcPr>
          <w:p w14:paraId="091C2814" w14:textId="77777777" w:rsidR="00205D18" w:rsidRPr="008A07C5"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direttore tecnico</w:t>
            </w:r>
            <w:r w:rsidRPr="008A07C5">
              <w:rPr>
                <w:i/>
                <w:sz w:val="16"/>
                <w:szCs w:val="16"/>
                <w:lang w:val="it-IT" w:eastAsia="it-IT"/>
              </w:rPr>
              <w:t xml:space="preserve"> di</w:t>
            </w:r>
          </w:p>
        </w:tc>
        <w:tc>
          <w:tcPr>
            <w:tcW w:w="4814" w:type="dxa"/>
          </w:tcPr>
          <w:p w14:paraId="183A3B45" w14:textId="77777777" w:rsidR="00205D18" w:rsidRPr="008A07C5" w:rsidRDefault="00205D18"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bookmarkEnd w:id="12"/>
    </w:tbl>
    <w:p w14:paraId="209ADACF" w14:textId="6FC90D10" w:rsidR="00205D18" w:rsidRDefault="00205D18" w:rsidP="00012AFB">
      <w:pPr>
        <w:tabs>
          <w:tab w:val="left" w:pos="540"/>
        </w:tabs>
        <w:suppressAutoHyphens w:val="0"/>
        <w:jc w:val="both"/>
        <w:rPr>
          <w:b/>
          <w:lang w:val="it-IT" w:eastAsia="it-IT"/>
        </w:rPr>
      </w:pPr>
    </w:p>
    <w:p w14:paraId="6B0C3840" w14:textId="77777777" w:rsidR="00A6194F" w:rsidRDefault="00A6194F" w:rsidP="00012AFB">
      <w:pPr>
        <w:tabs>
          <w:tab w:val="left" w:pos="540"/>
        </w:tabs>
        <w:suppressAutoHyphens w:val="0"/>
        <w:jc w:val="both"/>
        <w:rPr>
          <w:b/>
          <w:lang w:val="it-IT"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A6194F" w:rsidRPr="00401960" w14:paraId="67FAACD9" w14:textId="77777777" w:rsidTr="00A6194F">
        <w:tc>
          <w:tcPr>
            <w:tcW w:w="9627" w:type="dxa"/>
            <w:tcBorders>
              <w:top w:val="single" w:sz="4" w:space="0" w:color="auto"/>
              <w:left w:val="single" w:sz="4" w:space="0" w:color="auto"/>
              <w:bottom w:val="single" w:sz="4" w:space="0" w:color="auto"/>
              <w:right w:val="single" w:sz="4" w:space="0" w:color="auto"/>
            </w:tcBorders>
            <w:shd w:val="clear" w:color="auto" w:fill="F3F3F3"/>
            <w:hideMark/>
          </w:tcPr>
          <w:p w14:paraId="5C0C8943" w14:textId="0BB72132" w:rsidR="00A6194F" w:rsidRPr="001D012F" w:rsidRDefault="00A6194F" w:rsidP="00A6194F">
            <w:pPr>
              <w:pStyle w:val="Paragrafoelenco"/>
              <w:tabs>
                <w:tab w:val="left" w:pos="540"/>
              </w:tabs>
              <w:suppressAutoHyphens w:val="0"/>
              <w:autoSpaceDE w:val="0"/>
              <w:autoSpaceDN w:val="0"/>
              <w:adjustRightInd w:val="0"/>
              <w:spacing w:line="480" w:lineRule="auto"/>
              <w:ind w:left="720"/>
              <w:jc w:val="both"/>
              <w:rPr>
                <w:b/>
                <w:noProof/>
                <w:sz w:val="18"/>
                <w:szCs w:val="18"/>
                <w:highlight w:val="yellow"/>
                <w:lang w:val="it-IT" w:eastAsia="en-US"/>
              </w:rPr>
            </w:pPr>
            <w:bookmarkStart w:id="17" w:name="_Hlk42248044"/>
            <w:r w:rsidRPr="001D012F">
              <w:rPr>
                <w:b/>
                <w:lang w:val="it-IT" w:eastAsia="it-IT"/>
              </w:rPr>
              <w:t>B1) Esecuzione prestazione secondaria (</w:t>
            </w:r>
            <w:r w:rsidR="00DB72F7" w:rsidRPr="001D012F">
              <w:rPr>
                <w:b/>
                <w:lang w:val="it-IT" w:eastAsia="it-IT"/>
              </w:rPr>
              <w:t>c</w:t>
            </w:r>
            <w:r w:rsidRPr="001D012F">
              <w:rPr>
                <w:b/>
                <w:lang w:val="it-IT" w:eastAsia="it-IT"/>
              </w:rPr>
              <w:t xml:space="preserve">odice-ID </w:t>
            </w:r>
            <w:r w:rsidR="00DB72F7" w:rsidRPr="001D012F">
              <w:rPr>
                <w:b/>
                <w:lang w:val="it-IT" w:eastAsia="it-IT"/>
              </w:rPr>
              <w:t xml:space="preserve">S03 </w:t>
            </w:r>
            <w:bookmarkStart w:id="18" w:name="_Hlk42248532"/>
            <w:r w:rsidRPr="001D012F">
              <w:rPr>
                <w:b/>
                <w:lang w:val="it-IT" w:eastAsia="it-IT"/>
              </w:rPr>
              <w:t>Progettazione</w:t>
            </w:r>
            <w:r w:rsidR="00DB72F7" w:rsidRPr="001D012F">
              <w:rPr>
                <w:b/>
                <w:lang w:val="it-IT" w:eastAsia="it-IT"/>
              </w:rPr>
              <w:t>)</w:t>
            </w:r>
            <w:bookmarkEnd w:id="18"/>
          </w:p>
        </w:tc>
      </w:tr>
    </w:tbl>
    <w:p w14:paraId="43569CA2" w14:textId="77777777" w:rsidR="00A6194F" w:rsidRPr="00012AFB" w:rsidRDefault="00A6194F" w:rsidP="00A6194F">
      <w:pPr>
        <w:suppressAutoHyphens w:val="0"/>
        <w:jc w:val="both"/>
        <w:rPr>
          <w:b/>
          <w:sz w:val="18"/>
          <w:szCs w:val="18"/>
          <w:lang w:val="it-IT" w:eastAsia="it-IT"/>
        </w:rPr>
      </w:pPr>
    </w:p>
    <w:p w14:paraId="3B7F2B02" w14:textId="77777777" w:rsidR="00A6194F" w:rsidRDefault="00A6194F" w:rsidP="00A6194F">
      <w:pPr>
        <w:tabs>
          <w:tab w:val="left" w:pos="720"/>
        </w:tabs>
        <w:suppressAutoHyphens w:val="0"/>
        <w:ind w:left="618"/>
        <w:rPr>
          <w:b/>
          <w:sz w:val="8"/>
          <w:szCs w:val="8"/>
          <w:lang w:val="it-IT" w:eastAsia="it-IT"/>
        </w:rPr>
      </w:pPr>
    </w:p>
    <w:p w14:paraId="18A1B54F" w14:textId="77777777" w:rsidR="00A6194F" w:rsidRDefault="00A6194F" w:rsidP="00A6194F">
      <w:pPr>
        <w:tabs>
          <w:tab w:val="left" w:pos="720"/>
        </w:tabs>
        <w:suppressAutoHyphens w:val="0"/>
        <w:ind w:left="618"/>
        <w:rPr>
          <w:b/>
          <w:sz w:val="8"/>
          <w:szCs w:val="8"/>
          <w:lang w:val="it-IT" w:eastAsia="it-IT"/>
        </w:rPr>
      </w:pPr>
    </w:p>
    <w:tbl>
      <w:tblPr>
        <w:tblStyle w:val="Grigliatabella"/>
        <w:tblW w:w="0" w:type="auto"/>
        <w:tblLook w:val="04A0" w:firstRow="1" w:lastRow="0" w:firstColumn="1" w:lastColumn="0" w:noHBand="0" w:noVBand="1"/>
      </w:tblPr>
      <w:tblGrid>
        <w:gridCol w:w="4813"/>
        <w:gridCol w:w="4814"/>
      </w:tblGrid>
      <w:tr w:rsidR="00A6194F" w14:paraId="0A82636F" w14:textId="77777777" w:rsidTr="00A6194F">
        <w:tc>
          <w:tcPr>
            <w:tcW w:w="4813" w:type="dxa"/>
          </w:tcPr>
          <w:p w14:paraId="0EB5596A"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t>Nome e cognome</w:t>
            </w:r>
            <w:r>
              <w:rPr>
                <w:i/>
                <w:sz w:val="16"/>
                <w:szCs w:val="16"/>
                <w:lang w:val="it-IT" w:eastAsia="it-IT"/>
              </w:rPr>
              <w:t xml:space="preserve"> </w:t>
            </w:r>
            <w:r w:rsidRPr="00CD42AF">
              <w:rPr>
                <w:i/>
                <w:sz w:val="16"/>
                <w:szCs w:val="16"/>
                <w:lang w:val="it-IT" w:eastAsia="it-IT"/>
              </w:rPr>
              <w:t>del professionista esecutore:</w:t>
            </w:r>
          </w:p>
        </w:tc>
        <w:tc>
          <w:tcPr>
            <w:tcW w:w="4814" w:type="dxa"/>
          </w:tcPr>
          <w:p w14:paraId="5E33F672"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A6194F" w14:paraId="5FE341E3" w14:textId="77777777" w:rsidTr="00A6194F">
        <w:tc>
          <w:tcPr>
            <w:tcW w:w="4813" w:type="dxa"/>
          </w:tcPr>
          <w:p w14:paraId="472D6201"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t>qualifica professionale:</w:t>
            </w:r>
          </w:p>
        </w:tc>
        <w:tc>
          <w:tcPr>
            <w:tcW w:w="4814" w:type="dxa"/>
          </w:tcPr>
          <w:p w14:paraId="3315A18C"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A6194F" w14:paraId="50149150" w14:textId="77777777" w:rsidTr="00A6194F">
        <w:tc>
          <w:tcPr>
            <w:tcW w:w="4813" w:type="dxa"/>
          </w:tcPr>
          <w:p w14:paraId="2C638CFD"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0224927E"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A6194F" w14:paraId="62BE8A6E" w14:textId="77777777" w:rsidTr="00A6194F">
        <w:tc>
          <w:tcPr>
            <w:tcW w:w="4813" w:type="dxa"/>
          </w:tcPr>
          <w:p w14:paraId="401783FB"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t>numero ed anno di iscrizione all’Albo professionale:</w:t>
            </w:r>
          </w:p>
        </w:tc>
        <w:tc>
          <w:tcPr>
            <w:tcW w:w="4814" w:type="dxa"/>
          </w:tcPr>
          <w:p w14:paraId="612EFD76"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A6194F" w:rsidRPr="003A517D" w14:paraId="01493F0D" w14:textId="77777777" w:rsidTr="00A6194F">
        <w:tc>
          <w:tcPr>
            <w:tcW w:w="4813" w:type="dxa"/>
          </w:tcPr>
          <w:p w14:paraId="42D193C0" w14:textId="77777777" w:rsidR="00A6194F" w:rsidRPr="004325D6" w:rsidRDefault="00A6194F" w:rsidP="00A6194F">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7D1DF4E7" w14:textId="77777777" w:rsidR="00A6194F" w:rsidRPr="004325D6" w:rsidRDefault="00A6194F" w:rsidP="00A6194F">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A6194F" w14:paraId="6124C536" w14:textId="77777777" w:rsidTr="00A6194F">
        <w:tc>
          <w:tcPr>
            <w:tcW w:w="4813" w:type="dxa"/>
          </w:tcPr>
          <w:p w14:paraId="72049662"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350A2471"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A6194F" w14:paraId="3630ABFB" w14:textId="77777777" w:rsidTr="00A6194F">
        <w:tc>
          <w:tcPr>
            <w:tcW w:w="4813" w:type="dxa"/>
          </w:tcPr>
          <w:p w14:paraId="5AAE915E" w14:textId="77777777" w:rsidR="00A6194F" w:rsidRPr="004325D6" w:rsidRDefault="00A6194F" w:rsidP="00A6194F">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libero professionista singolo</w:t>
            </w:r>
          </w:p>
        </w:tc>
        <w:tc>
          <w:tcPr>
            <w:tcW w:w="4814" w:type="dxa"/>
          </w:tcPr>
          <w:p w14:paraId="760B9A70" w14:textId="77777777" w:rsidR="00A6194F" w:rsidRPr="004325D6" w:rsidRDefault="00A6194F" w:rsidP="00A6194F">
            <w:pPr>
              <w:suppressAutoHyphens w:val="0"/>
              <w:spacing w:before="60" w:after="120"/>
              <w:ind w:right="-6"/>
              <w:rPr>
                <w:i/>
                <w:sz w:val="16"/>
                <w:szCs w:val="16"/>
                <w:lang w:val="it-IT" w:eastAsia="it-IT"/>
              </w:rPr>
            </w:pPr>
          </w:p>
        </w:tc>
      </w:tr>
      <w:tr w:rsidR="00A6194F" w:rsidRPr="00401960" w14:paraId="20BCA9B4" w14:textId="77777777" w:rsidTr="00A6194F">
        <w:tc>
          <w:tcPr>
            <w:tcW w:w="4813" w:type="dxa"/>
          </w:tcPr>
          <w:p w14:paraId="0442883D" w14:textId="77777777" w:rsidR="00A6194F" w:rsidRPr="008A07C5" w:rsidRDefault="00A6194F" w:rsidP="00A6194F">
            <w:pPr>
              <w:suppressAutoHyphens w:val="0"/>
              <w:spacing w:before="60" w:after="120"/>
              <w:ind w:right="-6"/>
              <w:rPr>
                <w:iCs/>
                <w:sz w:val="16"/>
                <w:szCs w:val="16"/>
                <w:lang w:val="it-IT" w:eastAsia="it-IT"/>
              </w:rPr>
            </w:pPr>
            <w:r w:rsidRPr="008A07C5">
              <w:rPr>
                <w:iCs/>
                <w:sz w:val="16"/>
                <w:szCs w:val="16"/>
                <w:lang w:val="it-IT" w:eastAsia="it-IT"/>
              </w:rPr>
              <w:t>Natura del rapporto professionale intercorrente con il soggetto partecipante alla gara</w:t>
            </w:r>
            <w:r>
              <w:rPr>
                <w:iCs/>
                <w:sz w:val="16"/>
                <w:szCs w:val="16"/>
                <w:lang w:val="it-IT" w:eastAsia="it-IT"/>
              </w:rPr>
              <w:t xml:space="preserve"> </w:t>
            </w:r>
            <w:r w:rsidRPr="008A07C5">
              <w:rPr>
                <w:i/>
                <w:sz w:val="16"/>
                <w:szCs w:val="16"/>
                <w:lang w:val="it-IT" w:eastAsia="it-IT"/>
              </w:rPr>
              <w:t>(barrare la casella pertinente)</w:t>
            </w:r>
          </w:p>
        </w:tc>
        <w:tc>
          <w:tcPr>
            <w:tcW w:w="4814" w:type="dxa"/>
          </w:tcPr>
          <w:p w14:paraId="07714DA7" w14:textId="77777777" w:rsidR="00A6194F" w:rsidRPr="004325D6" w:rsidRDefault="00A6194F" w:rsidP="00A6194F">
            <w:pPr>
              <w:suppressAutoHyphens w:val="0"/>
              <w:spacing w:before="60" w:after="120"/>
              <w:ind w:right="-6"/>
              <w:rPr>
                <w:i/>
                <w:sz w:val="16"/>
                <w:szCs w:val="16"/>
                <w:lang w:val="it-IT" w:eastAsia="it-IT"/>
              </w:rPr>
            </w:pPr>
          </w:p>
        </w:tc>
      </w:tr>
      <w:tr w:rsidR="00A6194F" w:rsidRPr="008A07C5" w14:paraId="29C129C7" w14:textId="77777777" w:rsidTr="00A6194F">
        <w:tc>
          <w:tcPr>
            <w:tcW w:w="4813" w:type="dxa"/>
          </w:tcPr>
          <w:p w14:paraId="00C7346A" w14:textId="77777777" w:rsidR="00A6194F" w:rsidRPr="004325D6"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componente dello studio associato</w:t>
            </w:r>
            <w:r>
              <w:rPr>
                <w:i/>
                <w:sz w:val="16"/>
                <w:szCs w:val="16"/>
                <w:lang w:val="it-IT" w:eastAsia="it-IT"/>
              </w:rPr>
              <w:t>:</w:t>
            </w:r>
          </w:p>
        </w:tc>
        <w:tc>
          <w:tcPr>
            <w:tcW w:w="4814" w:type="dxa"/>
          </w:tcPr>
          <w:p w14:paraId="753267B3" w14:textId="77777777" w:rsidR="00A6194F" w:rsidRPr="004325D6" w:rsidRDefault="00A6194F" w:rsidP="00A6194F">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(denominazione dello studio</w:t>
            </w:r>
            <w:r>
              <w:rPr>
                <w:i/>
                <w:sz w:val="16"/>
                <w:szCs w:val="16"/>
                <w:lang w:val="it-IT" w:eastAsia="it-IT"/>
              </w:rPr>
              <w:t>)</w:t>
            </w:r>
          </w:p>
        </w:tc>
      </w:tr>
      <w:tr w:rsidR="00A6194F" w:rsidRPr="00401960" w14:paraId="002CB6B7" w14:textId="77777777" w:rsidTr="00A6194F">
        <w:tc>
          <w:tcPr>
            <w:tcW w:w="4813" w:type="dxa"/>
          </w:tcPr>
          <w:p w14:paraId="726C7DF3" w14:textId="77777777" w:rsidR="00A6194F" w:rsidRPr="004325D6" w:rsidRDefault="00A6194F" w:rsidP="00A6194F">
            <w:pPr>
              <w:suppressAutoHyphens w:val="0"/>
              <w:spacing w:before="60" w:after="120"/>
              <w:ind w:right="-6"/>
              <w:rPr>
                <w:i/>
                <w:sz w:val="16"/>
                <w:szCs w:val="16"/>
                <w:lang w:val="it-IT" w:eastAsia="it-IT"/>
              </w:rPr>
            </w:pPr>
            <w:r w:rsidRPr="008A07C5">
              <w:rPr>
                <w:iCs/>
                <w:sz w:val="16"/>
                <w:szCs w:val="16"/>
                <w:lang w:val="it-IT" w:eastAsia="it-IT"/>
              </w:rPr>
              <w:t>professionista in organico alla struttura del concorrente con STATUS di:</w:t>
            </w:r>
          </w:p>
        </w:tc>
        <w:tc>
          <w:tcPr>
            <w:tcW w:w="4814" w:type="dxa"/>
          </w:tcPr>
          <w:p w14:paraId="4728B821" w14:textId="77777777" w:rsidR="00A6194F" w:rsidRPr="004325D6" w:rsidRDefault="00A6194F" w:rsidP="00A6194F">
            <w:pPr>
              <w:suppressAutoHyphens w:val="0"/>
              <w:spacing w:before="60" w:after="120"/>
              <w:ind w:right="-6"/>
              <w:rPr>
                <w:i/>
                <w:sz w:val="16"/>
                <w:szCs w:val="16"/>
                <w:lang w:val="it-IT" w:eastAsia="it-IT"/>
              </w:rPr>
            </w:pPr>
          </w:p>
        </w:tc>
      </w:tr>
      <w:tr w:rsidR="00A6194F" w:rsidRPr="00401960" w14:paraId="6DE51039" w14:textId="77777777" w:rsidTr="00A6194F">
        <w:tc>
          <w:tcPr>
            <w:tcW w:w="4813" w:type="dxa"/>
          </w:tcPr>
          <w:p w14:paraId="4E6A2D19" w14:textId="77777777" w:rsidR="00A6194F" w:rsidRPr="004325D6" w:rsidRDefault="00A6194F" w:rsidP="00A6194F">
            <w:pPr>
              <w:suppressAutoHyphens w:val="0"/>
              <w:spacing w:before="60" w:after="120"/>
              <w:ind w:right="-6"/>
              <w:rPr>
                <w:i/>
                <w:sz w:val="16"/>
                <w:szCs w:val="16"/>
                <w:lang w:val="it-IT" w:eastAsia="it-IT"/>
              </w:rPr>
            </w:pPr>
            <w:r w:rsidRPr="008A07C5">
              <w:rPr>
                <w:i/>
                <w:sz w:val="16"/>
                <w:szCs w:val="16"/>
                <w:lang w:val="it-IT" w:eastAsia="it-IT"/>
              </w:rPr>
              <w:lastRenderedPageBreak/>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dipendente di</w:t>
            </w:r>
          </w:p>
        </w:tc>
        <w:tc>
          <w:tcPr>
            <w:tcW w:w="4814" w:type="dxa"/>
          </w:tcPr>
          <w:p w14:paraId="5A50EEC6" w14:textId="77777777" w:rsidR="00A6194F" w:rsidRPr="004325D6"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indicare l’operatore economico con il quale esiste il rapporto di dipendenza)</w:t>
            </w:r>
          </w:p>
        </w:tc>
      </w:tr>
      <w:tr w:rsidR="00A6194F" w:rsidRPr="00401960" w14:paraId="241B75AD" w14:textId="77777777" w:rsidTr="00A6194F">
        <w:tc>
          <w:tcPr>
            <w:tcW w:w="4813" w:type="dxa"/>
          </w:tcPr>
          <w:p w14:paraId="07AC42F0" w14:textId="77777777" w:rsidR="00A6194F" w:rsidRPr="004325D6"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collaboratore su base annua di:</w:t>
            </w:r>
          </w:p>
        </w:tc>
        <w:tc>
          <w:tcPr>
            <w:tcW w:w="4814" w:type="dxa"/>
          </w:tcPr>
          <w:p w14:paraId="769097C6" w14:textId="77777777" w:rsidR="00A6194F" w:rsidRPr="004325D6"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w:t>
            </w:r>
            <w:r>
              <w:rPr>
                <w:i/>
                <w:sz w:val="16"/>
                <w:szCs w:val="16"/>
                <w:lang w:val="it-IT" w:eastAsia="it-IT"/>
              </w:rPr>
              <w:t>collaborazione</w:t>
            </w:r>
            <w:r w:rsidRPr="008A07C5">
              <w:rPr>
                <w:i/>
                <w:sz w:val="16"/>
                <w:szCs w:val="16"/>
                <w:lang w:val="it-IT" w:eastAsia="it-IT"/>
              </w:rPr>
              <w:t>)</w:t>
            </w:r>
          </w:p>
        </w:tc>
      </w:tr>
      <w:tr w:rsidR="00A6194F" w:rsidRPr="00401960" w14:paraId="616743CD" w14:textId="77777777" w:rsidTr="00A6194F">
        <w:tc>
          <w:tcPr>
            <w:tcW w:w="4813" w:type="dxa"/>
          </w:tcPr>
          <w:p w14:paraId="4C7E334E"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consulente di:</w:t>
            </w:r>
          </w:p>
        </w:tc>
        <w:tc>
          <w:tcPr>
            <w:tcW w:w="4814" w:type="dxa"/>
          </w:tcPr>
          <w:p w14:paraId="20831FCA"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co</w:t>
            </w:r>
            <w:r>
              <w:rPr>
                <w:i/>
                <w:sz w:val="16"/>
                <w:szCs w:val="16"/>
                <w:lang w:val="it-IT" w:eastAsia="it-IT"/>
              </w:rPr>
              <w:t>nsulenza</w:t>
            </w:r>
            <w:r w:rsidRPr="008A07C5">
              <w:rPr>
                <w:i/>
                <w:sz w:val="16"/>
                <w:szCs w:val="16"/>
                <w:lang w:val="it-IT" w:eastAsia="it-IT"/>
              </w:rPr>
              <w:t>)</w:t>
            </w:r>
          </w:p>
        </w:tc>
      </w:tr>
      <w:tr w:rsidR="00A6194F" w:rsidRPr="00401960" w14:paraId="67E27C63" w14:textId="77777777" w:rsidTr="00A6194F">
        <w:tc>
          <w:tcPr>
            <w:tcW w:w="4813" w:type="dxa"/>
          </w:tcPr>
          <w:p w14:paraId="51A0EAE2"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socio attivo di</w:t>
            </w:r>
          </w:p>
        </w:tc>
        <w:tc>
          <w:tcPr>
            <w:tcW w:w="4814" w:type="dxa"/>
          </w:tcPr>
          <w:p w14:paraId="255FD105"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A6194F" w:rsidRPr="00401960" w14:paraId="6F6E311A" w14:textId="77777777" w:rsidTr="00A6194F">
        <w:tc>
          <w:tcPr>
            <w:tcW w:w="4813" w:type="dxa"/>
          </w:tcPr>
          <w:p w14:paraId="76CADE6B"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amministratore</w:t>
            </w:r>
            <w:r w:rsidRPr="008A07C5">
              <w:rPr>
                <w:i/>
                <w:sz w:val="16"/>
                <w:szCs w:val="16"/>
                <w:lang w:val="it-IT" w:eastAsia="it-IT"/>
              </w:rPr>
              <w:t xml:space="preserve"> di</w:t>
            </w:r>
          </w:p>
        </w:tc>
        <w:tc>
          <w:tcPr>
            <w:tcW w:w="4814" w:type="dxa"/>
          </w:tcPr>
          <w:p w14:paraId="5FC3A3C2"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A6194F" w:rsidRPr="00401960" w14:paraId="558D994E" w14:textId="77777777" w:rsidTr="00A6194F">
        <w:tc>
          <w:tcPr>
            <w:tcW w:w="4813" w:type="dxa"/>
          </w:tcPr>
          <w:p w14:paraId="715E944D"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direttore tecnico</w:t>
            </w:r>
            <w:r w:rsidRPr="008A07C5">
              <w:rPr>
                <w:i/>
                <w:sz w:val="16"/>
                <w:szCs w:val="16"/>
                <w:lang w:val="it-IT" w:eastAsia="it-IT"/>
              </w:rPr>
              <w:t xml:space="preserve"> di</w:t>
            </w:r>
          </w:p>
        </w:tc>
        <w:tc>
          <w:tcPr>
            <w:tcW w:w="4814" w:type="dxa"/>
          </w:tcPr>
          <w:p w14:paraId="546C3081"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bl>
    <w:p w14:paraId="343F3A60" w14:textId="77777777" w:rsidR="00A6194F" w:rsidRDefault="00A6194F" w:rsidP="00A6194F">
      <w:pPr>
        <w:tabs>
          <w:tab w:val="left" w:pos="720"/>
        </w:tabs>
        <w:suppressAutoHyphens w:val="0"/>
        <w:ind w:left="618"/>
        <w:rPr>
          <w:b/>
          <w:sz w:val="8"/>
          <w:szCs w:val="8"/>
          <w:lang w:val="it-IT" w:eastAsia="it-IT"/>
        </w:rPr>
      </w:pPr>
    </w:p>
    <w:p w14:paraId="78AF4412" w14:textId="77777777" w:rsidR="00A6194F" w:rsidRDefault="00A6194F" w:rsidP="00A6194F">
      <w:pPr>
        <w:tabs>
          <w:tab w:val="left" w:pos="720"/>
        </w:tabs>
        <w:suppressAutoHyphens w:val="0"/>
        <w:ind w:left="618"/>
        <w:rPr>
          <w:b/>
          <w:sz w:val="8"/>
          <w:szCs w:val="8"/>
          <w:lang w:val="it-IT" w:eastAsia="it-IT"/>
        </w:rPr>
      </w:pPr>
    </w:p>
    <w:p w14:paraId="76D36683" w14:textId="77777777" w:rsidR="00A6194F" w:rsidRDefault="00A6194F" w:rsidP="00A6194F">
      <w:pPr>
        <w:tabs>
          <w:tab w:val="left" w:pos="720"/>
        </w:tabs>
        <w:suppressAutoHyphens w:val="0"/>
        <w:ind w:left="618"/>
        <w:rPr>
          <w:b/>
          <w:sz w:val="8"/>
          <w:szCs w:val="8"/>
          <w:lang w:val="it-IT" w:eastAsia="it-IT"/>
        </w:rPr>
      </w:pPr>
    </w:p>
    <w:p w14:paraId="2710B916" w14:textId="77777777" w:rsidR="00A6194F" w:rsidRDefault="00A6194F" w:rsidP="00A6194F">
      <w:pPr>
        <w:tabs>
          <w:tab w:val="left" w:pos="720"/>
        </w:tabs>
        <w:suppressAutoHyphens w:val="0"/>
        <w:ind w:left="618"/>
        <w:rPr>
          <w:b/>
          <w:sz w:val="8"/>
          <w:szCs w:val="8"/>
          <w:lang w:val="it-IT" w:eastAsia="it-IT"/>
        </w:rPr>
      </w:pPr>
    </w:p>
    <w:tbl>
      <w:tblPr>
        <w:tblStyle w:val="Grigliatabella"/>
        <w:tblW w:w="0" w:type="auto"/>
        <w:tblLook w:val="04A0" w:firstRow="1" w:lastRow="0" w:firstColumn="1" w:lastColumn="0" w:noHBand="0" w:noVBand="1"/>
      </w:tblPr>
      <w:tblGrid>
        <w:gridCol w:w="4813"/>
        <w:gridCol w:w="4814"/>
      </w:tblGrid>
      <w:tr w:rsidR="00A6194F" w14:paraId="1265859A" w14:textId="77777777" w:rsidTr="00A6194F">
        <w:tc>
          <w:tcPr>
            <w:tcW w:w="4813" w:type="dxa"/>
          </w:tcPr>
          <w:p w14:paraId="47994075"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t xml:space="preserve">Nome e </w:t>
            </w:r>
            <w:r w:rsidRPr="00CD42AF">
              <w:rPr>
                <w:i/>
                <w:sz w:val="16"/>
                <w:szCs w:val="16"/>
                <w:lang w:val="it-IT" w:eastAsia="it-IT"/>
              </w:rPr>
              <w:t>cognome del professionista esecutore</w:t>
            </w:r>
            <w:r w:rsidRPr="004325D6">
              <w:rPr>
                <w:i/>
                <w:sz w:val="16"/>
                <w:szCs w:val="16"/>
                <w:lang w:val="it-IT" w:eastAsia="it-IT"/>
              </w:rPr>
              <w:t>:</w:t>
            </w:r>
          </w:p>
        </w:tc>
        <w:tc>
          <w:tcPr>
            <w:tcW w:w="4814" w:type="dxa"/>
          </w:tcPr>
          <w:p w14:paraId="5D4A9C92"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A6194F" w14:paraId="0A337922" w14:textId="77777777" w:rsidTr="00A6194F">
        <w:tc>
          <w:tcPr>
            <w:tcW w:w="4813" w:type="dxa"/>
          </w:tcPr>
          <w:p w14:paraId="5BC32263"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t>qualifica professionale:</w:t>
            </w:r>
          </w:p>
        </w:tc>
        <w:tc>
          <w:tcPr>
            <w:tcW w:w="4814" w:type="dxa"/>
          </w:tcPr>
          <w:p w14:paraId="680B07B4"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A6194F" w14:paraId="3971A38C" w14:textId="77777777" w:rsidTr="00A6194F">
        <w:tc>
          <w:tcPr>
            <w:tcW w:w="4813" w:type="dxa"/>
          </w:tcPr>
          <w:p w14:paraId="73BAC0AD"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5E7E96F2"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A6194F" w14:paraId="7A27A374" w14:textId="77777777" w:rsidTr="00A6194F">
        <w:tc>
          <w:tcPr>
            <w:tcW w:w="4813" w:type="dxa"/>
          </w:tcPr>
          <w:p w14:paraId="579BFF56"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t>numero ed anno di iscrizione all’Albo professionale:</w:t>
            </w:r>
          </w:p>
        </w:tc>
        <w:tc>
          <w:tcPr>
            <w:tcW w:w="4814" w:type="dxa"/>
          </w:tcPr>
          <w:p w14:paraId="169F590A"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A6194F" w:rsidRPr="003A517D" w14:paraId="4E2DFE07" w14:textId="77777777" w:rsidTr="00A6194F">
        <w:tc>
          <w:tcPr>
            <w:tcW w:w="4813" w:type="dxa"/>
          </w:tcPr>
          <w:p w14:paraId="5DB69CA3" w14:textId="77777777" w:rsidR="00A6194F" w:rsidRPr="004325D6" w:rsidRDefault="00A6194F" w:rsidP="00A6194F">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41A41107" w14:textId="77777777" w:rsidR="00A6194F" w:rsidRPr="004325D6" w:rsidRDefault="00A6194F" w:rsidP="00A6194F">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A6194F" w14:paraId="4208E2BA" w14:textId="77777777" w:rsidTr="00A6194F">
        <w:tc>
          <w:tcPr>
            <w:tcW w:w="4813" w:type="dxa"/>
          </w:tcPr>
          <w:p w14:paraId="55772D21"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580B3BFB"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A6194F" w14:paraId="61E2A0CB" w14:textId="77777777" w:rsidTr="00A6194F">
        <w:tc>
          <w:tcPr>
            <w:tcW w:w="4813" w:type="dxa"/>
          </w:tcPr>
          <w:p w14:paraId="69EECB8A" w14:textId="77777777" w:rsidR="00A6194F" w:rsidRPr="004325D6" w:rsidRDefault="00A6194F" w:rsidP="00A6194F">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libero professionista singolo</w:t>
            </w:r>
          </w:p>
        </w:tc>
        <w:tc>
          <w:tcPr>
            <w:tcW w:w="4814" w:type="dxa"/>
          </w:tcPr>
          <w:p w14:paraId="09036266" w14:textId="77777777" w:rsidR="00A6194F" w:rsidRPr="004325D6" w:rsidRDefault="00A6194F" w:rsidP="00A6194F">
            <w:pPr>
              <w:suppressAutoHyphens w:val="0"/>
              <w:spacing w:before="60" w:after="120"/>
              <w:ind w:right="-6"/>
              <w:rPr>
                <w:i/>
                <w:sz w:val="16"/>
                <w:szCs w:val="16"/>
                <w:lang w:val="it-IT" w:eastAsia="it-IT"/>
              </w:rPr>
            </w:pPr>
          </w:p>
        </w:tc>
      </w:tr>
      <w:tr w:rsidR="00A6194F" w:rsidRPr="00401960" w14:paraId="7B235808" w14:textId="77777777" w:rsidTr="00A6194F">
        <w:tc>
          <w:tcPr>
            <w:tcW w:w="4813" w:type="dxa"/>
          </w:tcPr>
          <w:p w14:paraId="4E3F7F5C" w14:textId="77777777" w:rsidR="00A6194F" w:rsidRPr="008A07C5" w:rsidRDefault="00A6194F" w:rsidP="00A6194F">
            <w:pPr>
              <w:suppressAutoHyphens w:val="0"/>
              <w:spacing w:before="60" w:after="120"/>
              <w:ind w:right="-6"/>
              <w:rPr>
                <w:iCs/>
                <w:sz w:val="16"/>
                <w:szCs w:val="16"/>
                <w:lang w:val="it-IT" w:eastAsia="it-IT"/>
              </w:rPr>
            </w:pPr>
            <w:r w:rsidRPr="008A07C5">
              <w:rPr>
                <w:iCs/>
                <w:sz w:val="16"/>
                <w:szCs w:val="16"/>
                <w:lang w:val="it-IT" w:eastAsia="it-IT"/>
              </w:rPr>
              <w:t>Natura del rapporto professionale intercorrente con il soggetto partecipante alla gara</w:t>
            </w:r>
            <w:r>
              <w:rPr>
                <w:iCs/>
                <w:sz w:val="16"/>
                <w:szCs w:val="16"/>
                <w:lang w:val="it-IT" w:eastAsia="it-IT"/>
              </w:rPr>
              <w:t xml:space="preserve"> </w:t>
            </w:r>
            <w:r w:rsidRPr="008A07C5">
              <w:rPr>
                <w:i/>
                <w:sz w:val="16"/>
                <w:szCs w:val="16"/>
                <w:lang w:val="it-IT" w:eastAsia="it-IT"/>
              </w:rPr>
              <w:t>(barrare la casella pertinente)</w:t>
            </w:r>
          </w:p>
        </w:tc>
        <w:tc>
          <w:tcPr>
            <w:tcW w:w="4814" w:type="dxa"/>
          </w:tcPr>
          <w:p w14:paraId="7505D0AC" w14:textId="77777777" w:rsidR="00A6194F" w:rsidRPr="004325D6" w:rsidRDefault="00A6194F" w:rsidP="00A6194F">
            <w:pPr>
              <w:suppressAutoHyphens w:val="0"/>
              <w:spacing w:before="60" w:after="120"/>
              <w:ind w:right="-6"/>
              <w:rPr>
                <w:i/>
                <w:sz w:val="16"/>
                <w:szCs w:val="16"/>
                <w:lang w:val="it-IT" w:eastAsia="it-IT"/>
              </w:rPr>
            </w:pPr>
          </w:p>
        </w:tc>
      </w:tr>
      <w:tr w:rsidR="00A6194F" w:rsidRPr="008A07C5" w14:paraId="364E5A73" w14:textId="77777777" w:rsidTr="00A6194F">
        <w:tc>
          <w:tcPr>
            <w:tcW w:w="4813" w:type="dxa"/>
          </w:tcPr>
          <w:p w14:paraId="15F52D5C" w14:textId="77777777" w:rsidR="00A6194F" w:rsidRPr="004325D6"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componente dello studio associato</w:t>
            </w:r>
            <w:r>
              <w:rPr>
                <w:i/>
                <w:sz w:val="16"/>
                <w:szCs w:val="16"/>
                <w:lang w:val="it-IT" w:eastAsia="it-IT"/>
              </w:rPr>
              <w:t>:</w:t>
            </w:r>
          </w:p>
        </w:tc>
        <w:tc>
          <w:tcPr>
            <w:tcW w:w="4814" w:type="dxa"/>
          </w:tcPr>
          <w:p w14:paraId="79D9DF09" w14:textId="77777777" w:rsidR="00A6194F" w:rsidRPr="004325D6" w:rsidRDefault="00A6194F" w:rsidP="00A6194F">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(denominazione dello studio</w:t>
            </w:r>
            <w:r>
              <w:rPr>
                <w:i/>
                <w:sz w:val="16"/>
                <w:szCs w:val="16"/>
                <w:lang w:val="it-IT" w:eastAsia="it-IT"/>
              </w:rPr>
              <w:t>)</w:t>
            </w:r>
          </w:p>
        </w:tc>
      </w:tr>
      <w:tr w:rsidR="00A6194F" w:rsidRPr="00401960" w14:paraId="28A21CA4" w14:textId="77777777" w:rsidTr="00A6194F">
        <w:tc>
          <w:tcPr>
            <w:tcW w:w="4813" w:type="dxa"/>
          </w:tcPr>
          <w:p w14:paraId="76F0C31E" w14:textId="77777777" w:rsidR="00A6194F" w:rsidRPr="004325D6" w:rsidRDefault="00A6194F" w:rsidP="00A6194F">
            <w:pPr>
              <w:suppressAutoHyphens w:val="0"/>
              <w:spacing w:before="60" w:after="120"/>
              <w:ind w:right="-6"/>
              <w:rPr>
                <w:i/>
                <w:sz w:val="16"/>
                <w:szCs w:val="16"/>
                <w:lang w:val="it-IT" w:eastAsia="it-IT"/>
              </w:rPr>
            </w:pPr>
            <w:r w:rsidRPr="008A07C5">
              <w:rPr>
                <w:iCs/>
                <w:sz w:val="16"/>
                <w:szCs w:val="16"/>
                <w:lang w:val="it-IT" w:eastAsia="it-IT"/>
              </w:rPr>
              <w:t>professionista in organico alla struttura del concorrente con STATUS di:</w:t>
            </w:r>
          </w:p>
        </w:tc>
        <w:tc>
          <w:tcPr>
            <w:tcW w:w="4814" w:type="dxa"/>
          </w:tcPr>
          <w:p w14:paraId="0D7A51D5" w14:textId="77777777" w:rsidR="00A6194F" w:rsidRPr="004325D6" w:rsidRDefault="00A6194F" w:rsidP="00A6194F">
            <w:pPr>
              <w:suppressAutoHyphens w:val="0"/>
              <w:spacing w:before="60" w:after="120"/>
              <w:ind w:right="-6"/>
              <w:rPr>
                <w:i/>
                <w:sz w:val="16"/>
                <w:szCs w:val="16"/>
                <w:lang w:val="it-IT" w:eastAsia="it-IT"/>
              </w:rPr>
            </w:pPr>
          </w:p>
        </w:tc>
      </w:tr>
      <w:tr w:rsidR="00A6194F" w:rsidRPr="00401960" w14:paraId="26E1BC60" w14:textId="77777777" w:rsidTr="00A6194F">
        <w:tc>
          <w:tcPr>
            <w:tcW w:w="4813" w:type="dxa"/>
          </w:tcPr>
          <w:p w14:paraId="6E318542" w14:textId="77777777" w:rsidR="00A6194F" w:rsidRPr="004325D6"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dipendente di</w:t>
            </w:r>
          </w:p>
        </w:tc>
        <w:tc>
          <w:tcPr>
            <w:tcW w:w="4814" w:type="dxa"/>
          </w:tcPr>
          <w:p w14:paraId="7CD23254" w14:textId="77777777" w:rsidR="00A6194F" w:rsidRPr="004325D6"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indicare l’operatore economico con il quale esiste il rapporto di dipendenza)</w:t>
            </w:r>
          </w:p>
        </w:tc>
      </w:tr>
      <w:tr w:rsidR="00A6194F" w:rsidRPr="00401960" w14:paraId="1DC9FD54" w14:textId="77777777" w:rsidTr="00A6194F">
        <w:tc>
          <w:tcPr>
            <w:tcW w:w="4813" w:type="dxa"/>
          </w:tcPr>
          <w:p w14:paraId="3D046C18" w14:textId="77777777" w:rsidR="00A6194F" w:rsidRPr="004325D6"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collaboratore su base annua di:</w:t>
            </w:r>
          </w:p>
        </w:tc>
        <w:tc>
          <w:tcPr>
            <w:tcW w:w="4814" w:type="dxa"/>
          </w:tcPr>
          <w:p w14:paraId="6DB3978D" w14:textId="77777777" w:rsidR="00A6194F" w:rsidRPr="004325D6"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w:t>
            </w:r>
            <w:r>
              <w:rPr>
                <w:i/>
                <w:sz w:val="16"/>
                <w:szCs w:val="16"/>
                <w:lang w:val="it-IT" w:eastAsia="it-IT"/>
              </w:rPr>
              <w:t>collaborazione</w:t>
            </w:r>
            <w:r w:rsidRPr="008A07C5">
              <w:rPr>
                <w:i/>
                <w:sz w:val="16"/>
                <w:szCs w:val="16"/>
                <w:lang w:val="it-IT" w:eastAsia="it-IT"/>
              </w:rPr>
              <w:t>)</w:t>
            </w:r>
          </w:p>
        </w:tc>
      </w:tr>
      <w:tr w:rsidR="00A6194F" w:rsidRPr="00401960" w14:paraId="78057E0D" w14:textId="77777777" w:rsidTr="00A6194F">
        <w:tc>
          <w:tcPr>
            <w:tcW w:w="4813" w:type="dxa"/>
          </w:tcPr>
          <w:p w14:paraId="690831CA"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consulente di:</w:t>
            </w:r>
          </w:p>
        </w:tc>
        <w:tc>
          <w:tcPr>
            <w:tcW w:w="4814" w:type="dxa"/>
          </w:tcPr>
          <w:p w14:paraId="7A6B0E03"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co</w:t>
            </w:r>
            <w:r>
              <w:rPr>
                <w:i/>
                <w:sz w:val="16"/>
                <w:szCs w:val="16"/>
                <w:lang w:val="it-IT" w:eastAsia="it-IT"/>
              </w:rPr>
              <w:t>nsulenza</w:t>
            </w:r>
            <w:r w:rsidRPr="008A07C5">
              <w:rPr>
                <w:i/>
                <w:sz w:val="16"/>
                <w:szCs w:val="16"/>
                <w:lang w:val="it-IT" w:eastAsia="it-IT"/>
              </w:rPr>
              <w:t>)</w:t>
            </w:r>
          </w:p>
        </w:tc>
      </w:tr>
      <w:tr w:rsidR="00A6194F" w:rsidRPr="00401960" w14:paraId="2DEECD6A" w14:textId="77777777" w:rsidTr="00A6194F">
        <w:tc>
          <w:tcPr>
            <w:tcW w:w="4813" w:type="dxa"/>
          </w:tcPr>
          <w:p w14:paraId="05C1A765"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socio attivo di</w:t>
            </w:r>
          </w:p>
        </w:tc>
        <w:tc>
          <w:tcPr>
            <w:tcW w:w="4814" w:type="dxa"/>
          </w:tcPr>
          <w:p w14:paraId="713F8C1B"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A6194F" w:rsidRPr="00401960" w14:paraId="2CBFE3AE" w14:textId="77777777" w:rsidTr="00A6194F">
        <w:tc>
          <w:tcPr>
            <w:tcW w:w="4813" w:type="dxa"/>
          </w:tcPr>
          <w:p w14:paraId="3D4B1AAC"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amministratore</w:t>
            </w:r>
            <w:r w:rsidRPr="008A07C5">
              <w:rPr>
                <w:i/>
                <w:sz w:val="16"/>
                <w:szCs w:val="16"/>
                <w:lang w:val="it-IT" w:eastAsia="it-IT"/>
              </w:rPr>
              <w:t xml:space="preserve"> di</w:t>
            </w:r>
          </w:p>
        </w:tc>
        <w:tc>
          <w:tcPr>
            <w:tcW w:w="4814" w:type="dxa"/>
          </w:tcPr>
          <w:p w14:paraId="054B170C"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A6194F" w:rsidRPr="00401960" w14:paraId="0472A9B6" w14:textId="77777777" w:rsidTr="00A6194F">
        <w:tc>
          <w:tcPr>
            <w:tcW w:w="4813" w:type="dxa"/>
          </w:tcPr>
          <w:p w14:paraId="588E4627"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direttore tecnico</w:t>
            </w:r>
            <w:r w:rsidRPr="008A07C5">
              <w:rPr>
                <w:i/>
                <w:sz w:val="16"/>
                <w:szCs w:val="16"/>
                <w:lang w:val="it-IT" w:eastAsia="it-IT"/>
              </w:rPr>
              <w:t xml:space="preserve"> di</w:t>
            </w:r>
          </w:p>
        </w:tc>
        <w:tc>
          <w:tcPr>
            <w:tcW w:w="4814" w:type="dxa"/>
          </w:tcPr>
          <w:p w14:paraId="65262BFE"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bl>
    <w:p w14:paraId="3DE556F3" w14:textId="77777777" w:rsidR="00A6194F" w:rsidRDefault="00A6194F" w:rsidP="00A6194F">
      <w:pPr>
        <w:tabs>
          <w:tab w:val="left" w:pos="540"/>
        </w:tabs>
        <w:suppressAutoHyphens w:val="0"/>
        <w:jc w:val="both"/>
        <w:rPr>
          <w:b/>
          <w:lang w:val="it-IT" w:eastAsia="it-IT"/>
        </w:rPr>
      </w:pPr>
    </w:p>
    <w:p w14:paraId="22458C15" w14:textId="77777777" w:rsidR="00A6194F" w:rsidRDefault="00A6194F" w:rsidP="00A6194F">
      <w:pPr>
        <w:tabs>
          <w:tab w:val="left" w:pos="540"/>
        </w:tabs>
        <w:suppressAutoHyphens w:val="0"/>
        <w:jc w:val="both"/>
        <w:rPr>
          <w:b/>
          <w:lang w:val="it-IT" w:eastAsia="it-IT"/>
        </w:rPr>
      </w:pPr>
    </w:p>
    <w:tbl>
      <w:tblPr>
        <w:tblStyle w:val="Grigliatabella"/>
        <w:tblW w:w="0" w:type="auto"/>
        <w:tblLook w:val="04A0" w:firstRow="1" w:lastRow="0" w:firstColumn="1" w:lastColumn="0" w:noHBand="0" w:noVBand="1"/>
      </w:tblPr>
      <w:tblGrid>
        <w:gridCol w:w="4813"/>
        <w:gridCol w:w="4814"/>
      </w:tblGrid>
      <w:tr w:rsidR="00A6194F" w14:paraId="2C8FE128" w14:textId="77777777" w:rsidTr="00A6194F">
        <w:tc>
          <w:tcPr>
            <w:tcW w:w="4813" w:type="dxa"/>
          </w:tcPr>
          <w:p w14:paraId="611BD95E" w14:textId="77777777" w:rsidR="00A6194F" w:rsidRPr="004325D6" w:rsidRDefault="00A6194F" w:rsidP="00A6194F">
            <w:pPr>
              <w:suppressAutoHyphens w:val="0"/>
              <w:spacing w:before="60" w:after="120"/>
              <w:ind w:right="-6"/>
              <w:rPr>
                <w:i/>
                <w:sz w:val="16"/>
                <w:szCs w:val="16"/>
                <w:lang w:val="it-IT" w:eastAsia="it-IT"/>
              </w:rPr>
            </w:pPr>
            <w:bookmarkStart w:id="19" w:name="_Hlk42252792"/>
            <w:r w:rsidRPr="004325D6">
              <w:rPr>
                <w:i/>
                <w:sz w:val="16"/>
                <w:szCs w:val="16"/>
                <w:lang w:val="it-IT" w:eastAsia="it-IT"/>
              </w:rPr>
              <w:t xml:space="preserve">Nome e </w:t>
            </w:r>
            <w:r w:rsidRPr="00CD42AF">
              <w:rPr>
                <w:i/>
                <w:sz w:val="16"/>
                <w:szCs w:val="16"/>
                <w:lang w:val="it-IT" w:eastAsia="it-IT"/>
              </w:rPr>
              <w:t>cognome del professionista esecutore:</w:t>
            </w:r>
          </w:p>
        </w:tc>
        <w:tc>
          <w:tcPr>
            <w:tcW w:w="4814" w:type="dxa"/>
          </w:tcPr>
          <w:p w14:paraId="046EDFE4"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A6194F" w14:paraId="71B2F1B7" w14:textId="77777777" w:rsidTr="00A6194F">
        <w:tc>
          <w:tcPr>
            <w:tcW w:w="4813" w:type="dxa"/>
          </w:tcPr>
          <w:p w14:paraId="26BD7F45"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t>qualifica professionale:</w:t>
            </w:r>
          </w:p>
        </w:tc>
        <w:tc>
          <w:tcPr>
            <w:tcW w:w="4814" w:type="dxa"/>
          </w:tcPr>
          <w:p w14:paraId="4EC83556"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A6194F" w14:paraId="2C4EC880" w14:textId="77777777" w:rsidTr="00A6194F">
        <w:tc>
          <w:tcPr>
            <w:tcW w:w="4813" w:type="dxa"/>
          </w:tcPr>
          <w:p w14:paraId="78EFF2A3"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283C4C7B"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A6194F" w14:paraId="27353662" w14:textId="77777777" w:rsidTr="00A6194F">
        <w:tc>
          <w:tcPr>
            <w:tcW w:w="4813" w:type="dxa"/>
          </w:tcPr>
          <w:p w14:paraId="656EAAB8"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t>numero ed anno di iscrizione all’Albo professionale:</w:t>
            </w:r>
          </w:p>
        </w:tc>
        <w:tc>
          <w:tcPr>
            <w:tcW w:w="4814" w:type="dxa"/>
          </w:tcPr>
          <w:p w14:paraId="619834FA"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A6194F" w:rsidRPr="003A517D" w14:paraId="4A817F90" w14:textId="77777777" w:rsidTr="00A6194F">
        <w:tc>
          <w:tcPr>
            <w:tcW w:w="4813" w:type="dxa"/>
          </w:tcPr>
          <w:p w14:paraId="3F742618" w14:textId="77777777" w:rsidR="00A6194F" w:rsidRPr="004325D6" w:rsidRDefault="00A6194F" w:rsidP="00A6194F">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65E62E0C" w14:textId="77777777" w:rsidR="00A6194F" w:rsidRPr="004325D6" w:rsidRDefault="00A6194F" w:rsidP="00A6194F">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A6194F" w14:paraId="5178C04D" w14:textId="77777777" w:rsidTr="00A6194F">
        <w:tc>
          <w:tcPr>
            <w:tcW w:w="4813" w:type="dxa"/>
          </w:tcPr>
          <w:p w14:paraId="6507A528"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7157D44F"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A6194F" w14:paraId="061FC222" w14:textId="77777777" w:rsidTr="00A6194F">
        <w:tc>
          <w:tcPr>
            <w:tcW w:w="4813" w:type="dxa"/>
          </w:tcPr>
          <w:p w14:paraId="20762F81" w14:textId="77777777" w:rsidR="00A6194F" w:rsidRPr="004325D6" w:rsidRDefault="00A6194F" w:rsidP="00A6194F">
            <w:pPr>
              <w:suppressAutoHyphens w:val="0"/>
              <w:spacing w:before="60" w:after="120"/>
              <w:ind w:right="-6"/>
              <w:rPr>
                <w:i/>
                <w:sz w:val="16"/>
                <w:szCs w:val="16"/>
                <w:lang w:val="it-IT" w:eastAsia="it-IT"/>
              </w:rPr>
            </w:pPr>
            <w:r w:rsidRPr="00205D18">
              <w:rPr>
                <w:i/>
                <w:sz w:val="16"/>
                <w:szCs w:val="16"/>
                <w:lang w:val="it-IT" w:eastAsia="it-IT"/>
              </w:rPr>
              <w:lastRenderedPageBreak/>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libero professionista singolo</w:t>
            </w:r>
          </w:p>
        </w:tc>
        <w:tc>
          <w:tcPr>
            <w:tcW w:w="4814" w:type="dxa"/>
          </w:tcPr>
          <w:p w14:paraId="7109200F" w14:textId="77777777" w:rsidR="00A6194F" w:rsidRPr="004325D6" w:rsidRDefault="00A6194F" w:rsidP="00A6194F">
            <w:pPr>
              <w:suppressAutoHyphens w:val="0"/>
              <w:spacing w:before="60" w:after="120"/>
              <w:ind w:right="-6"/>
              <w:rPr>
                <w:i/>
                <w:sz w:val="16"/>
                <w:szCs w:val="16"/>
                <w:lang w:val="it-IT" w:eastAsia="it-IT"/>
              </w:rPr>
            </w:pPr>
          </w:p>
        </w:tc>
      </w:tr>
      <w:tr w:rsidR="00A6194F" w:rsidRPr="00401960" w14:paraId="60FF0BDC" w14:textId="77777777" w:rsidTr="00A6194F">
        <w:tc>
          <w:tcPr>
            <w:tcW w:w="4813" w:type="dxa"/>
          </w:tcPr>
          <w:p w14:paraId="0B674E5F" w14:textId="77777777" w:rsidR="00A6194F" w:rsidRPr="008A07C5" w:rsidRDefault="00A6194F" w:rsidP="00A6194F">
            <w:pPr>
              <w:suppressAutoHyphens w:val="0"/>
              <w:spacing w:before="60" w:after="120"/>
              <w:ind w:right="-6"/>
              <w:rPr>
                <w:iCs/>
                <w:sz w:val="16"/>
                <w:szCs w:val="16"/>
                <w:lang w:val="it-IT" w:eastAsia="it-IT"/>
              </w:rPr>
            </w:pPr>
            <w:r w:rsidRPr="008A07C5">
              <w:rPr>
                <w:iCs/>
                <w:sz w:val="16"/>
                <w:szCs w:val="16"/>
                <w:lang w:val="it-IT" w:eastAsia="it-IT"/>
              </w:rPr>
              <w:t>Natura del rapporto professionale intercorrente con il soggetto partecipante alla gara</w:t>
            </w:r>
            <w:r>
              <w:rPr>
                <w:iCs/>
                <w:sz w:val="16"/>
                <w:szCs w:val="16"/>
                <w:lang w:val="it-IT" w:eastAsia="it-IT"/>
              </w:rPr>
              <w:t xml:space="preserve"> </w:t>
            </w:r>
            <w:r w:rsidRPr="008A07C5">
              <w:rPr>
                <w:i/>
                <w:sz w:val="16"/>
                <w:szCs w:val="16"/>
                <w:lang w:val="it-IT" w:eastAsia="it-IT"/>
              </w:rPr>
              <w:t>(barrare la casella pertinente)</w:t>
            </w:r>
          </w:p>
        </w:tc>
        <w:tc>
          <w:tcPr>
            <w:tcW w:w="4814" w:type="dxa"/>
          </w:tcPr>
          <w:p w14:paraId="153658F2" w14:textId="77777777" w:rsidR="00A6194F" w:rsidRPr="004325D6" w:rsidRDefault="00A6194F" w:rsidP="00A6194F">
            <w:pPr>
              <w:suppressAutoHyphens w:val="0"/>
              <w:spacing w:before="60" w:after="120"/>
              <w:ind w:right="-6"/>
              <w:rPr>
                <w:i/>
                <w:sz w:val="16"/>
                <w:szCs w:val="16"/>
                <w:lang w:val="it-IT" w:eastAsia="it-IT"/>
              </w:rPr>
            </w:pPr>
          </w:p>
        </w:tc>
      </w:tr>
      <w:tr w:rsidR="00A6194F" w:rsidRPr="008A07C5" w14:paraId="4AE1159B" w14:textId="77777777" w:rsidTr="00A6194F">
        <w:tc>
          <w:tcPr>
            <w:tcW w:w="4813" w:type="dxa"/>
          </w:tcPr>
          <w:p w14:paraId="3376EFDB" w14:textId="77777777" w:rsidR="00A6194F" w:rsidRPr="004325D6"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componente dello studio associato</w:t>
            </w:r>
            <w:r>
              <w:rPr>
                <w:i/>
                <w:sz w:val="16"/>
                <w:szCs w:val="16"/>
                <w:lang w:val="it-IT" w:eastAsia="it-IT"/>
              </w:rPr>
              <w:t>:</w:t>
            </w:r>
          </w:p>
        </w:tc>
        <w:tc>
          <w:tcPr>
            <w:tcW w:w="4814" w:type="dxa"/>
          </w:tcPr>
          <w:p w14:paraId="74DC84D7" w14:textId="77777777" w:rsidR="00A6194F" w:rsidRPr="004325D6" w:rsidRDefault="00A6194F" w:rsidP="00A6194F">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(denominazione dello studio</w:t>
            </w:r>
            <w:r>
              <w:rPr>
                <w:i/>
                <w:sz w:val="16"/>
                <w:szCs w:val="16"/>
                <w:lang w:val="it-IT" w:eastAsia="it-IT"/>
              </w:rPr>
              <w:t>)</w:t>
            </w:r>
          </w:p>
        </w:tc>
      </w:tr>
      <w:tr w:rsidR="00A6194F" w:rsidRPr="00401960" w14:paraId="08FAE3B5" w14:textId="77777777" w:rsidTr="00A6194F">
        <w:tc>
          <w:tcPr>
            <w:tcW w:w="4813" w:type="dxa"/>
          </w:tcPr>
          <w:p w14:paraId="3806AB8F" w14:textId="77777777" w:rsidR="00A6194F" w:rsidRPr="004325D6" w:rsidRDefault="00A6194F" w:rsidP="00A6194F">
            <w:pPr>
              <w:suppressAutoHyphens w:val="0"/>
              <w:spacing w:before="60" w:after="120"/>
              <w:ind w:right="-6"/>
              <w:rPr>
                <w:i/>
                <w:sz w:val="16"/>
                <w:szCs w:val="16"/>
                <w:lang w:val="it-IT" w:eastAsia="it-IT"/>
              </w:rPr>
            </w:pPr>
            <w:r w:rsidRPr="008A07C5">
              <w:rPr>
                <w:iCs/>
                <w:sz w:val="16"/>
                <w:szCs w:val="16"/>
                <w:lang w:val="it-IT" w:eastAsia="it-IT"/>
              </w:rPr>
              <w:t>professionista in organico alla struttura del concorrente con STATUS di:</w:t>
            </w:r>
          </w:p>
        </w:tc>
        <w:tc>
          <w:tcPr>
            <w:tcW w:w="4814" w:type="dxa"/>
          </w:tcPr>
          <w:p w14:paraId="72F05507" w14:textId="77777777" w:rsidR="00A6194F" w:rsidRPr="004325D6" w:rsidRDefault="00A6194F" w:rsidP="00A6194F">
            <w:pPr>
              <w:suppressAutoHyphens w:val="0"/>
              <w:spacing w:before="60" w:after="120"/>
              <w:ind w:right="-6"/>
              <w:rPr>
                <w:i/>
                <w:sz w:val="16"/>
                <w:szCs w:val="16"/>
                <w:lang w:val="it-IT" w:eastAsia="it-IT"/>
              </w:rPr>
            </w:pPr>
          </w:p>
        </w:tc>
      </w:tr>
      <w:tr w:rsidR="00A6194F" w:rsidRPr="00401960" w14:paraId="2992870D" w14:textId="77777777" w:rsidTr="00A6194F">
        <w:tc>
          <w:tcPr>
            <w:tcW w:w="4813" w:type="dxa"/>
          </w:tcPr>
          <w:p w14:paraId="1BFE5B77" w14:textId="77777777" w:rsidR="00A6194F" w:rsidRPr="004325D6"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dipendente di</w:t>
            </w:r>
          </w:p>
        </w:tc>
        <w:tc>
          <w:tcPr>
            <w:tcW w:w="4814" w:type="dxa"/>
          </w:tcPr>
          <w:p w14:paraId="0807AD5D" w14:textId="77777777" w:rsidR="00A6194F" w:rsidRPr="004325D6"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indicare l’operatore economico con il quale esiste il rapporto di dipendenza)</w:t>
            </w:r>
          </w:p>
        </w:tc>
      </w:tr>
      <w:tr w:rsidR="00A6194F" w:rsidRPr="00401960" w14:paraId="01441E30" w14:textId="77777777" w:rsidTr="00A6194F">
        <w:tc>
          <w:tcPr>
            <w:tcW w:w="4813" w:type="dxa"/>
          </w:tcPr>
          <w:p w14:paraId="7553D563" w14:textId="77777777" w:rsidR="00A6194F" w:rsidRPr="004325D6"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collaboratore su base annua di:</w:t>
            </w:r>
          </w:p>
        </w:tc>
        <w:tc>
          <w:tcPr>
            <w:tcW w:w="4814" w:type="dxa"/>
          </w:tcPr>
          <w:p w14:paraId="2C2E24BD" w14:textId="77777777" w:rsidR="00A6194F" w:rsidRPr="004325D6"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w:t>
            </w:r>
            <w:r>
              <w:rPr>
                <w:i/>
                <w:sz w:val="16"/>
                <w:szCs w:val="16"/>
                <w:lang w:val="it-IT" w:eastAsia="it-IT"/>
              </w:rPr>
              <w:t>collaborazione</w:t>
            </w:r>
            <w:r w:rsidRPr="008A07C5">
              <w:rPr>
                <w:i/>
                <w:sz w:val="16"/>
                <w:szCs w:val="16"/>
                <w:lang w:val="it-IT" w:eastAsia="it-IT"/>
              </w:rPr>
              <w:t>)</w:t>
            </w:r>
          </w:p>
        </w:tc>
      </w:tr>
      <w:tr w:rsidR="00A6194F" w:rsidRPr="00401960" w14:paraId="71DF0CBB" w14:textId="77777777" w:rsidTr="00A6194F">
        <w:tc>
          <w:tcPr>
            <w:tcW w:w="4813" w:type="dxa"/>
          </w:tcPr>
          <w:p w14:paraId="2D46BB68"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consulente di:</w:t>
            </w:r>
          </w:p>
        </w:tc>
        <w:tc>
          <w:tcPr>
            <w:tcW w:w="4814" w:type="dxa"/>
          </w:tcPr>
          <w:p w14:paraId="0D903F74"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co</w:t>
            </w:r>
            <w:r>
              <w:rPr>
                <w:i/>
                <w:sz w:val="16"/>
                <w:szCs w:val="16"/>
                <w:lang w:val="it-IT" w:eastAsia="it-IT"/>
              </w:rPr>
              <w:t>nsulenza</w:t>
            </w:r>
            <w:r w:rsidRPr="008A07C5">
              <w:rPr>
                <w:i/>
                <w:sz w:val="16"/>
                <w:szCs w:val="16"/>
                <w:lang w:val="it-IT" w:eastAsia="it-IT"/>
              </w:rPr>
              <w:t>)</w:t>
            </w:r>
          </w:p>
        </w:tc>
      </w:tr>
      <w:tr w:rsidR="00A6194F" w:rsidRPr="00401960" w14:paraId="498BF4EF" w14:textId="77777777" w:rsidTr="00A6194F">
        <w:tc>
          <w:tcPr>
            <w:tcW w:w="4813" w:type="dxa"/>
          </w:tcPr>
          <w:p w14:paraId="14F86459"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socio attivo di</w:t>
            </w:r>
          </w:p>
        </w:tc>
        <w:tc>
          <w:tcPr>
            <w:tcW w:w="4814" w:type="dxa"/>
          </w:tcPr>
          <w:p w14:paraId="182E76B0"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A6194F" w:rsidRPr="00401960" w14:paraId="27E47C34" w14:textId="77777777" w:rsidTr="00A6194F">
        <w:tc>
          <w:tcPr>
            <w:tcW w:w="4813" w:type="dxa"/>
          </w:tcPr>
          <w:p w14:paraId="19405B1B"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amministratore</w:t>
            </w:r>
            <w:r w:rsidRPr="008A07C5">
              <w:rPr>
                <w:i/>
                <w:sz w:val="16"/>
                <w:szCs w:val="16"/>
                <w:lang w:val="it-IT" w:eastAsia="it-IT"/>
              </w:rPr>
              <w:t xml:space="preserve"> di</w:t>
            </w:r>
          </w:p>
        </w:tc>
        <w:tc>
          <w:tcPr>
            <w:tcW w:w="4814" w:type="dxa"/>
          </w:tcPr>
          <w:p w14:paraId="54F3CBF6"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A6194F" w:rsidRPr="00401960" w14:paraId="0B8502DC" w14:textId="77777777" w:rsidTr="00A6194F">
        <w:tc>
          <w:tcPr>
            <w:tcW w:w="4813" w:type="dxa"/>
          </w:tcPr>
          <w:p w14:paraId="037D9695"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direttore tecnico</w:t>
            </w:r>
            <w:r w:rsidRPr="008A07C5">
              <w:rPr>
                <w:i/>
                <w:sz w:val="16"/>
                <w:szCs w:val="16"/>
                <w:lang w:val="it-IT" w:eastAsia="it-IT"/>
              </w:rPr>
              <w:t xml:space="preserve"> di</w:t>
            </w:r>
          </w:p>
        </w:tc>
        <w:tc>
          <w:tcPr>
            <w:tcW w:w="4814" w:type="dxa"/>
          </w:tcPr>
          <w:p w14:paraId="040694BF" w14:textId="77777777" w:rsidR="00A6194F" w:rsidRPr="008A07C5" w:rsidRDefault="00A6194F" w:rsidP="00A6194F">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bookmarkEnd w:id="17"/>
      <w:bookmarkEnd w:id="19"/>
    </w:tbl>
    <w:p w14:paraId="27F08980" w14:textId="65C4D2AD" w:rsidR="00205D18" w:rsidRDefault="00205D18" w:rsidP="00012AFB">
      <w:pPr>
        <w:tabs>
          <w:tab w:val="left" w:pos="540"/>
        </w:tabs>
        <w:suppressAutoHyphens w:val="0"/>
        <w:jc w:val="both"/>
        <w:rPr>
          <w:b/>
          <w:lang w:val="it-IT" w:eastAsia="it-IT"/>
        </w:rPr>
      </w:pPr>
    </w:p>
    <w:p w14:paraId="4AD315DB" w14:textId="15F7AD08" w:rsidR="00205D18" w:rsidRDefault="00205D18" w:rsidP="00012AFB">
      <w:pPr>
        <w:tabs>
          <w:tab w:val="left" w:pos="540"/>
        </w:tabs>
        <w:suppressAutoHyphens w:val="0"/>
        <w:jc w:val="both"/>
        <w:rPr>
          <w:b/>
          <w:lang w:val="it-IT"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7B354D" w:rsidRPr="00401960" w14:paraId="2618FDB3" w14:textId="77777777" w:rsidTr="004C17A8">
        <w:tc>
          <w:tcPr>
            <w:tcW w:w="9627" w:type="dxa"/>
            <w:tcBorders>
              <w:top w:val="single" w:sz="4" w:space="0" w:color="auto"/>
              <w:left w:val="single" w:sz="4" w:space="0" w:color="auto"/>
              <w:bottom w:val="single" w:sz="4" w:space="0" w:color="auto"/>
              <w:right w:val="single" w:sz="4" w:space="0" w:color="auto"/>
            </w:tcBorders>
            <w:shd w:val="clear" w:color="auto" w:fill="F3F3F3"/>
            <w:hideMark/>
          </w:tcPr>
          <w:p w14:paraId="4F9BC673" w14:textId="1CB5A85D" w:rsidR="007B354D" w:rsidRPr="001D012F" w:rsidRDefault="007B354D" w:rsidP="004C17A8">
            <w:pPr>
              <w:pStyle w:val="Paragrafoelenco"/>
              <w:tabs>
                <w:tab w:val="left" w:pos="540"/>
              </w:tabs>
              <w:suppressAutoHyphens w:val="0"/>
              <w:autoSpaceDE w:val="0"/>
              <w:autoSpaceDN w:val="0"/>
              <w:adjustRightInd w:val="0"/>
              <w:spacing w:line="480" w:lineRule="auto"/>
              <w:ind w:left="720"/>
              <w:jc w:val="both"/>
              <w:rPr>
                <w:b/>
                <w:noProof/>
                <w:sz w:val="18"/>
                <w:szCs w:val="18"/>
                <w:highlight w:val="yellow"/>
                <w:lang w:val="it-IT" w:eastAsia="en-US"/>
              </w:rPr>
            </w:pPr>
            <w:bookmarkStart w:id="20" w:name="_Hlk44945182"/>
            <w:r w:rsidRPr="001D012F">
              <w:rPr>
                <w:b/>
                <w:lang w:val="it-IT" w:eastAsia="it-IT"/>
              </w:rPr>
              <w:t>B</w:t>
            </w:r>
            <w:r>
              <w:rPr>
                <w:b/>
                <w:lang w:val="it-IT" w:eastAsia="it-IT"/>
              </w:rPr>
              <w:t>2</w:t>
            </w:r>
            <w:r w:rsidRPr="001D012F">
              <w:rPr>
                <w:b/>
                <w:lang w:val="it-IT" w:eastAsia="it-IT"/>
              </w:rPr>
              <w:t xml:space="preserve">) Esecuzione prestazione secondaria (codice-ID </w:t>
            </w:r>
            <w:r>
              <w:rPr>
                <w:b/>
                <w:lang w:val="it-IT" w:eastAsia="it-IT"/>
              </w:rPr>
              <w:t>V</w:t>
            </w:r>
            <w:r w:rsidRPr="001D012F">
              <w:rPr>
                <w:b/>
                <w:lang w:val="it-IT" w:eastAsia="it-IT"/>
              </w:rPr>
              <w:t>0</w:t>
            </w:r>
            <w:r>
              <w:rPr>
                <w:b/>
                <w:lang w:val="it-IT" w:eastAsia="it-IT"/>
              </w:rPr>
              <w:t>2</w:t>
            </w:r>
            <w:r w:rsidRPr="001D012F">
              <w:rPr>
                <w:b/>
                <w:lang w:val="it-IT" w:eastAsia="it-IT"/>
              </w:rPr>
              <w:t xml:space="preserve"> Progettazione)</w:t>
            </w:r>
          </w:p>
        </w:tc>
      </w:tr>
    </w:tbl>
    <w:p w14:paraId="27C9804A" w14:textId="77777777" w:rsidR="007B354D" w:rsidRPr="00012AFB" w:rsidRDefault="007B354D" w:rsidP="007B354D">
      <w:pPr>
        <w:suppressAutoHyphens w:val="0"/>
        <w:jc w:val="both"/>
        <w:rPr>
          <w:b/>
          <w:sz w:val="18"/>
          <w:szCs w:val="18"/>
          <w:lang w:val="it-IT" w:eastAsia="it-IT"/>
        </w:rPr>
      </w:pPr>
    </w:p>
    <w:p w14:paraId="784B5C90" w14:textId="77777777" w:rsidR="007B354D" w:rsidRDefault="007B354D" w:rsidP="007B354D">
      <w:pPr>
        <w:tabs>
          <w:tab w:val="left" w:pos="720"/>
        </w:tabs>
        <w:suppressAutoHyphens w:val="0"/>
        <w:ind w:left="618"/>
        <w:rPr>
          <w:b/>
          <w:sz w:val="8"/>
          <w:szCs w:val="8"/>
          <w:lang w:val="it-IT" w:eastAsia="it-IT"/>
        </w:rPr>
      </w:pPr>
    </w:p>
    <w:p w14:paraId="7E2AFDAA" w14:textId="77777777" w:rsidR="007B354D" w:rsidRDefault="007B354D" w:rsidP="007B354D">
      <w:pPr>
        <w:tabs>
          <w:tab w:val="left" w:pos="720"/>
        </w:tabs>
        <w:suppressAutoHyphens w:val="0"/>
        <w:ind w:left="618"/>
        <w:rPr>
          <w:b/>
          <w:sz w:val="8"/>
          <w:szCs w:val="8"/>
          <w:lang w:val="it-IT" w:eastAsia="it-IT"/>
        </w:rPr>
      </w:pPr>
    </w:p>
    <w:tbl>
      <w:tblPr>
        <w:tblStyle w:val="Grigliatabella"/>
        <w:tblW w:w="0" w:type="auto"/>
        <w:tblLook w:val="04A0" w:firstRow="1" w:lastRow="0" w:firstColumn="1" w:lastColumn="0" w:noHBand="0" w:noVBand="1"/>
      </w:tblPr>
      <w:tblGrid>
        <w:gridCol w:w="4813"/>
        <w:gridCol w:w="4814"/>
      </w:tblGrid>
      <w:tr w:rsidR="007B354D" w14:paraId="732CC03B" w14:textId="77777777" w:rsidTr="004C17A8">
        <w:tc>
          <w:tcPr>
            <w:tcW w:w="4813" w:type="dxa"/>
          </w:tcPr>
          <w:p w14:paraId="52525E9D"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Nome e cognome</w:t>
            </w:r>
            <w:r>
              <w:rPr>
                <w:i/>
                <w:sz w:val="16"/>
                <w:szCs w:val="16"/>
                <w:lang w:val="it-IT" w:eastAsia="it-IT"/>
              </w:rPr>
              <w:t xml:space="preserve"> </w:t>
            </w:r>
            <w:r w:rsidRPr="00CD42AF">
              <w:rPr>
                <w:i/>
                <w:sz w:val="16"/>
                <w:szCs w:val="16"/>
                <w:lang w:val="it-IT" w:eastAsia="it-IT"/>
              </w:rPr>
              <w:t>del professionista esecutore:</w:t>
            </w:r>
          </w:p>
        </w:tc>
        <w:tc>
          <w:tcPr>
            <w:tcW w:w="4814" w:type="dxa"/>
          </w:tcPr>
          <w:p w14:paraId="3D04909E"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6CFAC969" w14:textId="77777777" w:rsidTr="004C17A8">
        <w:tc>
          <w:tcPr>
            <w:tcW w:w="4813" w:type="dxa"/>
          </w:tcPr>
          <w:p w14:paraId="16D7988A"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qualifica professionale:</w:t>
            </w:r>
          </w:p>
        </w:tc>
        <w:tc>
          <w:tcPr>
            <w:tcW w:w="4814" w:type="dxa"/>
          </w:tcPr>
          <w:p w14:paraId="68039868"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3587E51A" w14:textId="77777777" w:rsidTr="004C17A8">
        <w:tc>
          <w:tcPr>
            <w:tcW w:w="4813" w:type="dxa"/>
          </w:tcPr>
          <w:p w14:paraId="6C0DB61B"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6510187A"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21954402" w14:textId="77777777" w:rsidTr="004C17A8">
        <w:tc>
          <w:tcPr>
            <w:tcW w:w="4813" w:type="dxa"/>
          </w:tcPr>
          <w:p w14:paraId="396CD5AF"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numero ed anno di iscrizione all’Albo professionale:</w:t>
            </w:r>
          </w:p>
        </w:tc>
        <w:tc>
          <w:tcPr>
            <w:tcW w:w="4814" w:type="dxa"/>
          </w:tcPr>
          <w:p w14:paraId="1F4E801B"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rsidRPr="003A517D" w14:paraId="7C7B3CCC" w14:textId="77777777" w:rsidTr="004C17A8">
        <w:tc>
          <w:tcPr>
            <w:tcW w:w="4813" w:type="dxa"/>
          </w:tcPr>
          <w:p w14:paraId="765EBD0A"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2B87314E"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7B354D" w14:paraId="0DDF8FDA" w14:textId="77777777" w:rsidTr="004C17A8">
        <w:tc>
          <w:tcPr>
            <w:tcW w:w="4813" w:type="dxa"/>
          </w:tcPr>
          <w:p w14:paraId="1ED8588B"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6CC99ED7"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5E5A67CA" w14:textId="77777777" w:rsidTr="004C17A8">
        <w:tc>
          <w:tcPr>
            <w:tcW w:w="4813" w:type="dxa"/>
          </w:tcPr>
          <w:p w14:paraId="549E477B" w14:textId="77777777" w:rsidR="007B354D" w:rsidRPr="004325D6" w:rsidRDefault="007B354D" w:rsidP="004C17A8">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libero professionista singolo</w:t>
            </w:r>
          </w:p>
        </w:tc>
        <w:tc>
          <w:tcPr>
            <w:tcW w:w="4814" w:type="dxa"/>
          </w:tcPr>
          <w:p w14:paraId="572916BE"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307C55F7" w14:textId="77777777" w:rsidTr="004C17A8">
        <w:tc>
          <w:tcPr>
            <w:tcW w:w="4813" w:type="dxa"/>
          </w:tcPr>
          <w:p w14:paraId="4D4C9862" w14:textId="77777777" w:rsidR="007B354D" w:rsidRPr="008A07C5" w:rsidRDefault="007B354D" w:rsidP="004C17A8">
            <w:pPr>
              <w:suppressAutoHyphens w:val="0"/>
              <w:spacing w:before="60" w:after="120"/>
              <w:ind w:right="-6"/>
              <w:rPr>
                <w:iCs/>
                <w:sz w:val="16"/>
                <w:szCs w:val="16"/>
                <w:lang w:val="it-IT" w:eastAsia="it-IT"/>
              </w:rPr>
            </w:pPr>
            <w:r w:rsidRPr="008A07C5">
              <w:rPr>
                <w:iCs/>
                <w:sz w:val="16"/>
                <w:szCs w:val="16"/>
                <w:lang w:val="it-IT" w:eastAsia="it-IT"/>
              </w:rPr>
              <w:t>Natura del rapporto professionale intercorrente con il soggetto partecipante alla gara</w:t>
            </w:r>
            <w:r>
              <w:rPr>
                <w:iCs/>
                <w:sz w:val="16"/>
                <w:szCs w:val="16"/>
                <w:lang w:val="it-IT" w:eastAsia="it-IT"/>
              </w:rPr>
              <w:t xml:space="preserve"> </w:t>
            </w:r>
            <w:r w:rsidRPr="008A07C5">
              <w:rPr>
                <w:i/>
                <w:sz w:val="16"/>
                <w:szCs w:val="16"/>
                <w:lang w:val="it-IT" w:eastAsia="it-IT"/>
              </w:rPr>
              <w:t>(barrare la casella pertinente)</w:t>
            </w:r>
          </w:p>
        </w:tc>
        <w:tc>
          <w:tcPr>
            <w:tcW w:w="4814" w:type="dxa"/>
          </w:tcPr>
          <w:p w14:paraId="0E7EC5F1" w14:textId="77777777" w:rsidR="007B354D" w:rsidRPr="004325D6" w:rsidRDefault="007B354D" w:rsidP="004C17A8">
            <w:pPr>
              <w:suppressAutoHyphens w:val="0"/>
              <w:spacing w:before="60" w:after="120"/>
              <w:ind w:right="-6"/>
              <w:rPr>
                <w:i/>
                <w:sz w:val="16"/>
                <w:szCs w:val="16"/>
                <w:lang w:val="it-IT" w:eastAsia="it-IT"/>
              </w:rPr>
            </w:pPr>
          </w:p>
        </w:tc>
      </w:tr>
      <w:tr w:rsidR="007B354D" w:rsidRPr="008A07C5" w14:paraId="01F72D18" w14:textId="77777777" w:rsidTr="004C17A8">
        <w:tc>
          <w:tcPr>
            <w:tcW w:w="4813" w:type="dxa"/>
          </w:tcPr>
          <w:p w14:paraId="2CFAAD0A"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componente dello studio associato</w:t>
            </w:r>
            <w:r>
              <w:rPr>
                <w:i/>
                <w:sz w:val="16"/>
                <w:szCs w:val="16"/>
                <w:lang w:val="it-IT" w:eastAsia="it-IT"/>
              </w:rPr>
              <w:t>:</w:t>
            </w:r>
          </w:p>
        </w:tc>
        <w:tc>
          <w:tcPr>
            <w:tcW w:w="4814" w:type="dxa"/>
          </w:tcPr>
          <w:p w14:paraId="27CD16FA" w14:textId="77777777" w:rsidR="007B354D" w:rsidRPr="004325D6" w:rsidRDefault="007B354D" w:rsidP="004C17A8">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(denominazione dello studio</w:t>
            </w:r>
            <w:r>
              <w:rPr>
                <w:i/>
                <w:sz w:val="16"/>
                <w:szCs w:val="16"/>
                <w:lang w:val="it-IT" w:eastAsia="it-IT"/>
              </w:rPr>
              <w:t>)</w:t>
            </w:r>
          </w:p>
        </w:tc>
      </w:tr>
      <w:tr w:rsidR="007B354D" w:rsidRPr="00401960" w14:paraId="11348910" w14:textId="77777777" w:rsidTr="004C17A8">
        <w:tc>
          <w:tcPr>
            <w:tcW w:w="4813" w:type="dxa"/>
          </w:tcPr>
          <w:p w14:paraId="0289B502" w14:textId="77777777" w:rsidR="007B354D" w:rsidRPr="004325D6" w:rsidRDefault="007B354D" w:rsidP="004C17A8">
            <w:pPr>
              <w:suppressAutoHyphens w:val="0"/>
              <w:spacing w:before="60" w:after="120"/>
              <w:ind w:right="-6"/>
              <w:rPr>
                <w:i/>
                <w:sz w:val="16"/>
                <w:szCs w:val="16"/>
                <w:lang w:val="it-IT" w:eastAsia="it-IT"/>
              </w:rPr>
            </w:pPr>
            <w:r w:rsidRPr="008A07C5">
              <w:rPr>
                <w:iCs/>
                <w:sz w:val="16"/>
                <w:szCs w:val="16"/>
                <w:lang w:val="it-IT" w:eastAsia="it-IT"/>
              </w:rPr>
              <w:t>professionista in organico alla struttura del concorrente con STATUS di:</w:t>
            </w:r>
          </w:p>
        </w:tc>
        <w:tc>
          <w:tcPr>
            <w:tcW w:w="4814" w:type="dxa"/>
          </w:tcPr>
          <w:p w14:paraId="77F1C58C"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584860D3" w14:textId="77777777" w:rsidTr="004C17A8">
        <w:tc>
          <w:tcPr>
            <w:tcW w:w="4813" w:type="dxa"/>
          </w:tcPr>
          <w:p w14:paraId="277AEABA"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dipendente di</w:t>
            </w:r>
          </w:p>
        </w:tc>
        <w:tc>
          <w:tcPr>
            <w:tcW w:w="4814" w:type="dxa"/>
          </w:tcPr>
          <w:p w14:paraId="318BB916"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indicare l’operatore economico con il quale esiste il rapporto di dipendenza)</w:t>
            </w:r>
          </w:p>
        </w:tc>
      </w:tr>
      <w:tr w:rsidR="007B354D" w:rsidRPr="00401960" w14:paraId="77F57A0E" w14:textId="77777777" w:rsidTr="004C17A8">
        <w:tc>
          <w:tcPr>
            <w:tcW w:w="4813" w:type="dxa"/>
          </w:tcPr>
          <w:p w14:paraId="6BB764B4"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collaboratore su base annua di:</w:t>
            </w:r>
          </w:p>
        </w:tc>
        <w:tc>
          <w:tcPr>
            <w:tcW w:w="4814" w:type="dxa"/>
          </w:tcPr>
          <w:p w14:paraId="759F365D"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w:t>
            </w:r>
            <w:r>
              <w:rPr>
                <w:i/>
                <w:sz w:val="16"/>
                <w:szCs w:val="16"/>
                <w:lang w:val="it-IT" w:eastAsia="it-IT"/>
              </w:rPr>
              <w:t>collaborazione</w:t>
            </w:r>
            <w:r w:rsidRPr="008A07C5">
              <w:rPr>
                <w:i/>
                <w:sz w:val="16"/>
                <w:szCs w:val="16"/>
                <w:lang w:val="it-IT" w:eastAsia="it-IT"/>
              </w:rPr>
              <w:t>)</w:t>
            </w:r>
          </w:p>
        </w:tc>
      </w:tr>
      <w:tr w:rsidR="007B354D" w:rsidRPr="00401960" w14:paraId="696B9D5D" w14:textId="77777777" w:rsidTr="004C17A8">
        <w:tc>
          <w:tcPr>
            <w:tcW w:w="4813" w:type="dxa"/>
          </w:tcPr>
          <w:p w14:paraId="1F58570F"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consulente di:</w:t>
            </w:r>
          </w:p>
        </w:tc>
        <w:tc>
          <w:tcPr>
            <w:tcW w:w="4814" w:type="dxa"/>
          </w:tcPr>
          <w:p w14:paraId="1B10AA8D"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co</w:t>
            </w:r>
            <w:r>
              <w:rPr>
                <w:i/>
                <w:sz w:val="16"/>
                <w:szCs w:val="16"/>
                <w:lang w:val="it-IT" w:eastAsia="it-IT"/>
              </w:rPr>
              <w:t>nsulenza</w:t>
            </w:r>
            <w:r w:rsidRPr="008A07C5">
              <w:rPr>
                <w:i/>
                <w:sz w:val="16"/>
                <w:szCs w:val="16"/>
                <w:lang w:val="it-IT" w:eastAsia="it-IT"/>
              </w:rPr>
              <w:t>)</w:t>
            </w:r>
          </w:p>
        </w:tc>
      </w:tr>
      <w:tr w:rsidR="007B354D" w:rsidRPr="00401960" w14:paraId="3213E725" w14:textId="77777777" w:rsidTr="004C17A8">
        <w:tc>
          <w:tcPr>
            <w:tcW w:w="4813" w:type="dxa"/>
          </w:tcPr>
          <w:p w14:paraId="6080F730"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socio attivo di</w:t>
            </w:r>
          </w:p>
        </w:tc>
        <w:tc>
          <w:tcPr>
            <w:tcW w:w="4814" w:type="dxa"/>
          </w:tcPr>
          <w:p w14:paraId="4E97D6AF"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1AFBFD7A" w14:textId="77777777" w:rsidTr="004C17A8">
        <w:tc>
          <w:tcPr>
            <w:tcW w:w="4813" w:type="dxa"/>
          </w:tcPr>
          <w:p w14:paraId="40973BAD"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amministratore</w:t>
            </w:r>
            <w:r w:rsidRPr="008A07C5">
              <w:rPr>
                <w:i/>
                <w:sz w:val="16"/>
                <w:szCs w:val="16"/>
                <w:lang w:val="it-IT" w:eastAsia="it-IT"/>
              </w:rPr>
              <w:t xml:space="preserve"> di</w:t>
            </w:r>
          </w:p>
        </w:tc>
        <w:tc>
          <w:tcPr>
            <w:tcW w:w="4814" w:type="dxa"/>
          </w:tcPr>
          <w:p w14:paraId="04D92F66"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5B7C4863" w14:textId="77777777" w:rsidTr="004C17A8">
        <w:tc>
          <w:tcPr>
            <w:tcW w:w="4813" w:type="dxa"/>
          </w:tcPr>
          <w:p w14:paraId="5037E53F"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direttore tecnico</w:t>
            </w:r>
            <w:r w:rsidRPr="008A07C5">
              <w:rPr>
                <w:i/>
                <w:sz w:val="16"/>
                <w:szCs w:val="16"/>
                <w:lang w:val="it-IT" w:eastAsia="it-IT"/>
              </w:rPr>
              <w:t xml:space="preserve"> di</w:t>
            </w:r>
          </w:p>
        </w:tc>
        <w:tc>
          <w:tcPr>
            <w:tcW w:w="4814" w:type="dxa"/>
          </w:tcPr>
          <w:p w14:paraId="0B627702"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bl>
    <w:p w14:paraId="49F1F4CD" w14:textId="77777777" w:rsidR="007B354D" w:rsidRDefault="007B354D" w:rsidP="007B354D">
      <w:pPr>
        <w:tabs>
          <w:tab w:val="left" w:pos="720"/>
        </w:tabs>
        <w:suppressAutoHyphens w:val="0"/>
        <w:ind w:left="618"/>
        <w:rPr>
          <w:b/>
          <w:sz w:val="8"/>
          <w:szCs w:val="8"/>
          <w:lang w:val="it-IT" w:eastAsia="it-IT"/>
        </w:rPr>
      </w:pPr>
    </w:p>
    <w:p w14:paraId="62493975" w14:textId="77777777" w:rsidR="007B354D" w:rsidRDefault="007B354D" w:rsidP="007B354D">
      <w:pPr>
        <w:tabs>
          <w:tab w:val="left" w:pos="720"/>
        </w:tabs>
        <w:suppressAutoHyphens w:val="0"/>
        <w:ind w:left="618"/>
        <w:rPr>
          <w:b/>
          <w:sz w:val="8"/>
          <w:szCs w:val="8"/>
          <w:lang w:val="it-IT" w:eastAsia="it-IT"/>
        </w:rPr>
      </w:pPr>
    </w:p>
    <w:p w14:paraId="2E2E274E" w14:textId="77777777" w:rsidR="007B354D" w:rsidRDefault="007B354D" w:rsidP="007B354D">
      <w:pPr>
        <w:tabs>
          <w:tab w:val="left" w:pos="720"/>
        </w:tabs>
        <w:suppressAutoHyphens w:val="0"/>
        <w:ind w:left="618"/>
        <w:rPr>
          <w:b/>
          <w:sz w:val="8"/>
          <w:szCs w:val="8"/>
          <w:lang w:val="it-IT" w:eastAsia="it-IT"/>
        </w:rPr>
      </w:pPr>
    </w:p>
    <w:p w14:paraId="3BA6A118" w14:textId="77777777" w:rsidR="007B354D" w:rsidRDefault="007B354D" w:rsidP="007B354D">
      <w:pPr>
        <w:tabs>
          <w:tab w:val="left" w:pos="720"/>
        </w:tabs>
        <w:suppressAutoHyphens w:val="0"/>
        <w:ind w:left="618"/>
        <w:rPr>
          <w:b/>
          <w:sz w:val="8"/>
          <w:szCs w:val="8"/>
          <w:lang w:val="it-IT" w:eastAsia="it-IT"/>
        </w:rPr>
      </w:pPr>
    </w:p>
    <w:tbl>
      <w:tblPr>
        <w:tblStyle w:val="Grigliatabella"/>
        <w:tblW w:w="0" w:type="auto"/>
        <w:tblLook w:val="04A0" w:firstRow="1" w:lastRow="0" w:firstColumn="1" w:lastColumn="0" w:noHBand="0" w:noVBand="1"/>
      </w:tblPr>
      <w:tblGrid>
        <w:gridCol w:w="4813"/>
        <w:gridCol w:w="4814"/>
      </w:tblGrid>
      <w:tr w:rsidR="007B354D" w14:paraId="3A2CF724" w14:textId="77777777" w:rsidTr="004C17A8">
        <w:tc>
          <w:tcPr>
            <w:tcW w:w="4813" w:type="dxa"/>
          </w:tcPr>
          <w:p w14:paraId="027EF3AF"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lastRenderedPageBreak/>
              <w:t xml:space="preserve">Nome e </w:t>
            </w:r>
            <w:r w:rsidRPr="00CD42AF">
              <w:rPr>
                <w:i/>
                <w:sz w:val="16"/>
                <w:szCs w:val="16"/>
                <w:lang w:val="it-IT" w:eastAsia="it-IT"/>
              </w:rPr>
              <w:t>cognome del professionista esecutore</w:t>
            </w:r>
            <w:r w:rsidRPr="004325D6">
              <w:rPr>
                <w:i/>
                <w:sz w:val="16"/>
                <w:szCs w:val="16"/>
                <w:lang w:val="it-IT" w:eastAsia="it-IT"/>
              </w:rPr>
              <w:t>:</w:t>
            </w:r>
          </w:p>
        </w:tc>
        <w:tc>
          <w:tcPr>
            <w:tcW w:w="4814" w:type="dxa"/>
          </w:tcPr>
          <w:p w14:paraId="5B572B82"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53681CAE" w14:textId="77777777" w:rsidTr="004C17A8">
        <w:tc>
          <w:tcPr>
            <w:tcW w:w="4813" w:type="dxa"/>
          </w:tcPr>
          <w:p w14:paraId="6A11F38C"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qualifica professionale:</w:t>
            </w:r>
          </w:p>
        </w:tc>
        <w:tc>
          <w:tcPr>
            <w:tcW w:w="4814" w:type="dxa"/>
          </w:tcPr>
          <w:p w14:paraId="4DB92909"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424EB084" w14:textId="77777777" w:rsidTr="004C17A8">
        <w:tc>
          <w:tcPr>
            <w:tcW w:w="4813" w:type="dxa"/>
          </w:tcPr>
          <w:p w14:paraId="5C2113F4"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7C07622F"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7D58564A" w14:textId="77777777" w:rsidTr="004C17A8">
        <w:tc>
          <w:tcPr>
            <w:tcW w:w="4813" w:type="dxa"/>
          </w:tcPr>
          <w:p w14:paraId="5FD69324"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numero ed anno di iscrizione all’Albo professionale:</w:t>
            </w:r>
          </w:p>
        </w:tc>
        <w:tc>
          <w:tcPr>
            <w:tcW w:w="4814" w:type="dxa"/>
          </w:tcPr>
          <w:p w14:paraId="45D7A817"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rsidRPr="003A517D" w14:paraId="644275FE" w14:textId="77777777" w:rsidTr="004C17A8">
        <w:tc>
          <w:tcPr>
            <w:tcW w:w="4813" w:type="dxa"/>
          </w:tcPr>
          <w:p w14:paraId="40F35037"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51592738"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7B354D" w14:paraId="475C9431" w14:textId="77777777" w:rsidTr="004C17A8">
        <w:tc>
          <w:tcPr>
            <w:tcW w:w="4813" w:type="dxa"/>
          </w:tcPr>
          <w:p w14:paraId="64B58BA1"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23BA9115"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3C0CD840" w14:textId="77777777" w:rsidTr="004C17A8">
        <w:tc>
          <w:tcPr>
            <w:tcW w:w="4813" w:type="dxa"/>
          </w:tcPr>
          <w:p w14:paraId="45ADF32B" w14:textId="77777777" w:rsidR="007B354D" w:rsidRPr="004325D6" w:rsidRDefault="007B354D" w:rsidP="004C17A8">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libero professionista singolo</w:t>
            </w:r>
          </w:p>
        </w:tc>
        <w:tc>
          <w:tcPr>
            <w:tcW w:w="4814" w:type="dxa"/>
          </w:tcPr>
          <w:p w14:paraId="3D568A85"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64162DEB" w14:textId="77777777" w:rsidTr="004C17A8">
        <w:tc>
          <w:tcPr>
            <w:tcW w:w="4813" w:type="dxa"/>
          </w:tcPr>
          <w:p w14:paraId="53D0D11C" w14:textId="77777777" w:rsidR="007B354D" w:rsidRPr="008A07C5" w:rsidRDefault="007B354D" w:rsidP="004C17A8">
            <w:pPr>
              <w:suppressAutoHyphens w:val="0"/>
              <w:spacing w:before="60" w:after="120"/>
              <w:ind w:right="-6"/>
              <w:rPr>
                <w:iCs/>
                <w:sz w:val="16"/>
                <w:szCs w:val="16"/>
                <w:lang w:val="it-IT" w:eastAsia="it-IT"/>
              </w:rPr>
            </w:pPr>
            <w:r w:rsidRPr="008A07C5">
              <w:rPr>
                <w:iCs/>
                <w:sz w:val="16"/>
                <w:szCs w:val="16"/>
                <w:lang w:val="it-IT" w:eastAsia="it-IT"/>
              </w:rPr>
              <w:t>Natura del rapporto professionale intercorrente con il soggetto partecipante alla gara</w:t>
            </w:r>
            <w:r>
              <w:rPr>
                <w:iCs/>
                <w:sz w:val="16"/>
                <w:szCs w:val="16"/>
                <w:lang w:val="it-IT" w:eastAsia="it-IT"/>
              </w:rPr>
              <w:t xml:space="preserve"> </w:t>
            </w:r>
            <w:r w:rsidRPr="008A07C5">
              <w:rPr>
                <w:i/>
                <w:sz w:val="16"/>
                <w:szCs w:val="16"/>
                <w:lang w:val="it-IT" w:eastAsia="it-IT"/>
              </w:rPr>
              <w:t>(barrare la casella pertinente)</w:t>
            </w:r>
          </w:p>
        </w:tc>
        <w:tc>
          <w:tcPr>
            <w:tcW w:w="4814" w:type="dxa"/>
          </w:tcPr>
          <w:p w14:paraId="0CF3126A" w14:textId="77777777" w:rsidR="007B354D" w:rsidRPr="004325D6" w:rsidRDefault="007B354D" w:rsidP="004C17A8">
            <w:pPr>
              <w:suppressAutoHyphens w:val="0"/>
              <w:spacing w:before="60" w:after="120"/>
              <w:ind w:right="-6"/>
              <w:rPr>
                <w:i/>
                <w:sz w:val="16"/>
                <w:szCs w:val="16"/>
                <w:lang w:val="it-IT" w:eastAsia="it-IT"/>
              </w:rPr>
            </w:pPr>
          </w:p>
        </w:tc>
      </w:tr>
      <w:tr w:rsidR="007B354D" w:rsidRPr="008A07C5" w14:paraId="25BF013D" w14:textId="77777777" w:rsidTr="004C17A8">
        <w:tc>
          <w:tcPr>
            <w:tcW w:w="4813" w:type="dxa"/>
          </w:tcPr>
          <w:p w14:paraId="41EC802A"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componente dello studio associato</w:t>
            </w:r>
            <w:r>
              <w:rPr>
                <w:i/>
                <w:sz w:val="16"/>
                <w:szCs w:val="16"/>
                <w:lang w:val="it-IT" w:eastAsia="it-IT"/>
              </w:rPr>
              <w:t>:</w:t>
            </w:r>
          </w:p>
        </w:tc>
        <w:tc>
          <w:tcPr>
            <w:tcW w:w="4814" w:type="dxa"/>
          </w:tcPr>
          <w:p w14:paraId="28FDA566" w14:textId="77777777" w:rsidR="007B354D" w:rsidRPr="004325D6" w:rsidRDefault="007B354D" w:rsidP="004C17A8">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(denominazione dello studio</w:t>
            </w:r>
            <w:r>
              <w:rPr>
                <w:i/>
                <w:sz w:val="16"/>
                <w:szCs w:val="16"/>
                <w:lang w:val="it-IT" w:eastAsia="it-IT"/>
              </w:rPr>
              <w:t>)</w:t>
            </w:r>
          </w:p>
        </w:tc>
      </w:tr>
      <w:tr w:rsidR="007B354D" w:rsidRPr="00401960" w14:paraId="46F88495" w14:textId="77777777" w:rsidTr="004C17A8">
        <w:tc>
          <w:tcPr>
            <w:tcW w:w="4813" w:type="dxa"/>
          </w:tcPr>
          <w:p w14:paraId="2B9F4A11" w14:textId="77777777" w:rsidR="007B354D" w:rsidRPr="004325D6" w:rsidRDefault="007B354D" w:rsidP="004C17A8">
            <w:pPr>
              <w:suppressAutoHyphens w:val="0"/>
              <w:spacing w:before="60" w:after="120"/>
              <w:ind w:right="-6"/>
              <w:rPr>
                <w:i/>
                <w:sz w:val="16"/>
                <w:szCs w:val="16"/>
                <w:lang w:val="it-IT" w:eastAsia="it-IT"/>
              </w:rPr>
            </w:pPr>
            <w:r w:rsidRPr="008A07C5">
              <w:rPr>
                <w:iCs/>
                <w:sz w:val="16"/>
                <w:szCs w:val="16"/>
                <w:lang w:val="it-IT" w:eastAsia="it-IT"/>
              </w:rPr>
              <w:t>professionista in organico alla struttura del concorrente con STATUS di:</w:t>
            </w:r>
          </w:p>
        </w:tc>
        <w:tc>
          <w:tcPr>
            <w:tcW w:w="4814" w:type="dxa"/>
          </w:tcPr>
          <w:p w14:paraId="18E93DE7"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36702326" w14:textId="77777777" w:rsidTr="004C17A8">
        <w:tc>
          <w:tcPr>
            <w:tcW w:w="4813" w:type="dxa"/>
          </w:tcPr>
          <w:p w14:paraId="470334C6"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dipendente di</w:t>
            </w:r>
          </w:p>
        </w:tc>
        <w:tc>
          <w:tcPr>
            <w:tcW w:w="4814" w:type="dxa"/>
          </w:tcPr>
          <w:p w14:paraId="610C784E"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indicare l’operatore economico con il quale esiste il rapporto di dipendenza)</w:t>
            </w:r>
          </w:p>
        </w:tc>
      </w:tr>
      <w:tr w:rsidR="007B354D" w:rsidRPr="00401960" w14:paraId="7308211D" w14:textId="77777777" w:rsidTr="004C17A8">
        <w:tc>
          <w:tcPr>
            <w:tcW w:w="4813" w:type="dxa"/>
          </w:tcPr>
          <w:p w14:paraId="07014858"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collaboratore su base annua di:</w:t>
            </w:r>
          </w:p>
        </w:tc>
        <w:tc>
          <w:tcPr>
            <w:tcW w:w="4814" w:type="dxa"/>
          </w:tcPr>
          <w:p w14:paraId="5740FBC9"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w:t>
            </w:r>
            <w:r>
              <w:rPr>
                <w:i/>
                <w:sz w:val="16"/>
                <w:szCs w:val="16"/>
                <w:lang w:val="it-IT" w:eastAsia="it-IT"/>
              </w:rPr>
              <w:t>collaborazione</w:t>
            </w:r>
            <w:r w:rsidRPr="008A07C5">
              <w:rPr>
                <w:i/>
                <w:sz w:val="16"/>
                <w:szCs w:val="16"/>
                <w:lang w:val="it-IT" w:eastAsia="it-IT"/>
              </w:rPr>
              <w:t>)</w:t>
            </w:r>
          </w:p>
        </w:tc>
      </w:tr>
      <w:tr w:rsidR="007B354D" w:rsidRPr="00401960" w14:paraId="75F9B0A5" w14:textId="77777777" w:rsidTr="004C17A8">
        <w:tc>
          <w:tcPr>
            <w:tcW w:w="4813" w:type="dxa"/>
          </w:tcPr>
          <w:p w14:paraId="19EB403C"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consulente di:</w:t>
            </w:r>
          </w:p>
        </w:tc>
        <w:tc>
          <w:tcPr>
            <w:tcW w:w="4814" w:type="dxa"/>
          </w:tcPr>
          <w:p w14:paraId="710C0A72"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co</w:t>
            </w:r>
            <w:r>
              <w:rPr>
                <w:i/>
                <w:sz w:val="16"/>
                <w:szCs w:val="16"/>
                <w:lang w:val="it-IT" w:eastAsia="it-IT"/>
              </w:rPr>
              <w:t>nsulenza</w:t>
            </w:r>
            <w:r w:rsidRPr="008A07C5">
              <w:rPr>
                <w:i/>
                <w:sz w:val="16"/>
                <w:szCs w:val="16"/>
                <w:lang w:val="it-IT" w:eastAsia="it-IT"/>
              </w:rPr>
              <w:t>)</w:t>
            </w:r>
          </w:p>
        </w:tc>
      </w:tr>
      <w:tr w:rsidR="007B354D" w:rsidRPr="00401960" w14:paraId="2491D27C" w14:textId="77777777" w:rsidTr="004C17A8">
        <w:tc>
          <w:tcPr>
            <w:tcW w:w="4813" w:type="dxa"/>
          </w:tcPr>
          <w:p w14:paraId="06FAA640"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socio attivo di</w:t>
            </w:r>
          </w:p>
        </w:tc>
        <w:tc>
          <w:tcPr>
            <w:tcW w:w="4814" w:type="dxa"/>
          </w:tcPr>
          <w:p w14:paraId="58C8A5E9"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445FE57E" w14:textId="77777777" w:rsidTr="004C17A8">
        <w:tc>
          <w:tcPr>
            <w:tcW w:w="4813" w:type="dxa"/>
          </w:tcPr>
          <w:p w14:paraId="094495AC"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amministratore</w:t>
            </w:r>
            <w:r w:rsidRPr="008A07C5">
              <w:rPr>
                <w:i/>
                <w:sz w:val="16"/>
                <w:szCs w:val="16"/>
                <w:lang w:val="it-IT" w:eastAsia="it-IT"/>
              </w:rPr>
              <w:t xml:space="preserve"> di</w:t>
            </w:r>
          </w:p>
        </w:tc>
        <w:tc>
          <w:tcPr>
            <w:tcW w:w="4814" w:type="dxa"/>
          </w:tcPr>
          <w:p w14:paraId="272EAAEC"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4B4CFD21" w14:textId="77777777" w:rsidTr="004C17A8">
        <w:tc>
          <w:tcPr>
            <w:tcW w:w="4813" w:type="dxa"/>
          </w:tcPr>
          <w:p w14:paraId="2DF3F0BC"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direttore tecnico</w:t>
            </w:r>
            <w:r w:rsidRPr="008A07C5">
              <w:rPr>
                <w:i/>
                <w:sz w:val="16"/>
                <w:szCs w:val="16"/>
                <w:lang w:val="it-IT" w:eastAsia="it-IT"/>
              </w:rPr>
              <w:t xml:space="preserve"> di</w:t>
            </w:r>
          </w:p>
        </w:tc>
        <w:tc>
          <w:tcPr>
            <w:tcW w:w="4814" w:type="dxa"/>
          </w:tcPr>
          <w:p w14:paraId="02672D99"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bl>
    <w:p w14:paraId="6397BDD2" w14:textId="77777777" w:rsidR="007B354D" w:rsidRDefault="007B354D" w:rsidP="007B354D">
      <w:pPr>
        <w:tabs>
          <w:tab w:val="left" w:pos="540"/>
        </w:tabs>
        <w:suppressAutoHyphens w:val="0"/>
        <w:jc w:val="both"/>
        <w:rPr>
          <w:b/>
          <w:lang w:val="it-IT" w:eastAsia="it-IT"/>
        </w:rPr>
      </w:pPr>
    </w:p>
    <w:p w14:paraId="4F5A022C" w14:textId="77777777" w:rsidR="007B354D" w:rsidRDefault="007B354D" w:rsidP="007B354D">
      <w:pPr>
        <w:tabs>
          <w:tab w:val="left" w:pos="540"/>
        </w:tabs>
        <w:suppressAutoHyphens w:val="0"/>
        <w:jc w:val="both"/>
        <w:rPr>
          <w:b/>
          <w:lang w:val="it-IT" w:eastAsia="it-IT"/>
        </w:rPr>
      </w:pPr>
    </w:p>
    <w:tbl>
      <w:tblPr>
        <w:tblStyle w:val="Grigliatabella"/>
        <w:tblW w:w="0" w:type="auto"/>
        <w:tblLook w:val="04A0" w:firstRow="1" w:lastRow="0" w:firstColumn="1" w:lastColumn="0" w:noHBand="0" w:noVBand="1"/>
      </w:tblPr>
      <w:tblGrid>
        <w:gridCol w:w="4813"/>
        <w:gridCol w:w="4814"/>
      </w:tblGrid>
      <w:tr w:rsidR="007B354D" w14:paraId="6D595E4D" w14:textId="77777777" w:rsidTr="004C17A8">
        <w:tc>
          <w:tcPr>
            <w:tcW w:w="4813" w:type="dxa"/>
          </w:tcPr>
          <w:p w14:paraId="4B122681"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Nome e </w:t>
            </w:r>
            <w:r w:rsidRPr="00CD42AF">
              <w:rPr>
                <w:i/>
                <w:sz w:val="16"/>
                <w:szCs w:val="16"/>
                <w:lang w:val="it-IT" w:eastAsia="it-IT"/>
              </w:rPr>
              <w:t>cognome del professionista esecutore:</w:t>
            </w:r>
          </w:p>
        </w:tc>
        <w:tc>
          <w:tcPr>
            <w:tcW w:w="4814" w:type="dxa"/>
          </w:tcPr>
          <w:p w14:paraId="125BF882"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7D6DCCDB" w14:textId="77777777" w:rsidTr="004C17A8">
        <w:tc>
          <w:tcPr>
            <w:tcW w:w="4813" w:type="dxa"/>
          </w:tcPr>
          <w:p w14:paraId="1883B054"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qualifica professionale:</w:t>
            </w:r>
          </w:p>
        </w:tc>
        <w:tc>
          <w:tcPr>
            <w:tcW w:w="4814" w:type="dxa"/>
          </w:tcPr>
          <w:p w14:paraId="0F103FD7"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07AD57CC" w14:textId="77777777" w:rsidTr="004C17A8">
        <w:tc>
          <w:tcPr>
            <w:tcW w:w="4813" w:type="dxa"/>
          </w:tcPr>
          <w:p w14:paraId="7858DEC6"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04673D75"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2DDE28D1" w14:textId="77777777" w:rsidTr="004C17A8">
        <w:tc>
          <w:tcPr>
            <w:tcW w:w="4813" w:type="dxa"/>
          </w:tcPr>
          <w:p w14:paraId="200DD99E"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numero ed anno di iscrizione all’Albo professionale:</w:t>
            </w:r>
          </w:p>
        </w:tc>
        <w:tc>
          <w:tcPr>
            <w:tcW w:w="4814" w:type="dxa"/>
          </w:tcPr>
          <w:p w14:paraId="4E625831"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rsidRPr="003A517D" w14:paraId="29F0B993" w14:textId="77777777" w:rsidTr="004C17A8">
        <w:tc>
          <w:tcPr>
            <w:tcW w:w="4813" w:type="dxa"/>
          </w:tcPr>
          <w:p w14:paraId="3ED0ABAC"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6656C5D7"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7B354D" w14:paraId="30AA1790" w14:textId="77777777" w:rsidTr="004C17A8">
        <w:tc>
          <w:tcPr>
            <w:tcW w:w="4813" w:type="dxa"/>
          </w:tcPr>
          <w:p w14:paraId="130C0888"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4FB011DC"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7AEC4085" w14:textId="77777777" w:rsidTr="004C17A8">
        <w:tc>
          <w:tcPr>
            <w:tcW w:w="4813" w:type="dxa"/>
          </w:tcPr>
          <w:p w14:paraId="0856C5B5" w14:textId="77777777" w:rsidR="007B354D" w:rsidRPr="004325D6" w:rsidRDefault="007B354D" w:rsidP="004C17A8">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libero professionista singolo</w:t>
            </w:r>
          </w:p>
        </w:tc>
        <w:tc>
          <w:tcPr>
            <w:tcW w:w="4814" w:type="dxa"/>
          </w:tcPr>
          <w:p w14:paraId="03EB74CB"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6E948C27" w14:textId="77777777" w:rsidTr="004C17A8">
        <w:tc>
          <w:tcPr>
            <w:tcW w:w="4813" w:type="dxa"/>
          </w:tcPr>
          <w:p w14:paraId="54743809" w14:textId="77777777" w:rsidR="007B354D" w:rsidRPr="008A07C5" w:rsidRDefault="007B354D" w:rsidP="004C17A8">
            <w:pPr>
              <w:suppressAutoHyphens w:val="0"/>
              <w:spacing w:before="60" w:after="120"/>
              <w:ind w:right="-6"/>
              <w:rPr>
                <w:iCs/>
                <w:sz w:val="16"/>
                <w:szCs w:val="16"/>
                <w:lang w:val="it-IT" w:eastAsia="it-IT"/>
              </w:rPr>
            </w:pPr>
            <w:r w:rsidRPr="008A07C5">
              <w:rPr>
                <w:iCs/>
                <w:sz w:val="16"/>
                <w:szCs w:val="16"/>
                <w:lang w:val="it-IT" w:eastAsia="it-IT"/>
              </w:rPr>
              <w:t>Natura del rapporto professionale intercorrente con il soggetto partecipante alla gara</w:t>
            </w:r>
            <w:r>
              <w:rPr>
                <w:iCs/>
                <w:sz w:val="16"/>
                <w:szCs w:val="16"/>
                <w:lang w:val="it-IT" w:eastAsia="it-IT"/>
              </w:rPr>
              <w:t xml:space="preserve"> </w:t>
            </w:r>
            <w:r w:rsidRPr="008A07C5">
              <w:rPr>
                <w:i/>
                <w:sz w:val="16"/>
                <w:szCs w:val="16"/>
                <w:lang w:val="it-IT" w:eastAsia="it-IT"/>
              </w:rPr>
              <w:t>(barrare la casella pertinente)</w:t>
            </w:r>
          </w:p>
        </w:tc>
        <w:tc>
          <w:tcPr>
            <w:tcW w:w="4814" w:type="dxa"/>
          </w:tcPr>
          <w:p w14:paraId="099685B8" w14:textId="77777777" w:rsidR="007B354D" w:rsidRPr="004325D6" w:rsidRDefault="007B354D" w:rsidP="004C17A8">
            <w:pPr>
              <w:suppressAutoHyphens w:val="0"/>
              <w:spacing w:before="60" w:after="120"/>
              <w:ind w:right="-6"/>
              <w:rPr>
                <w:i/>
                <w:sz w:val="16"/>
                <w:szCs w:val="16"/>
                <w:lang w:val="it-IT" w:eastAsia="it-IT"/>
              </w:rPr>
            </w:pPr>
          </w:p>
        </w:tc>
      </w:tr>
      <w:tr w:rsidR="007B354D" w:rsidRPr="008A07C5" w14:paraId="3A7A71DC" w14:textId="77777777" w:rsidTr="004C17A8">
        <w:tc>
          <w:tcPr>
            <w:tcW w:w="4813" w:type="dxa"/>
          </w:tcPr>
          <w:p w14:paraId="53D1A9BB"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componente dello studio associato</w:t>
            </w:r>
            <w:r>
              <w:rPr>
                <w:i/>
                <w:sz w:val="16"/>
                <w:szCs w:val="16"/>
                <w:lang w:val="it-IT" w:eastAsia="it-IT"/>
              </w:rPr>
              <w:t>:</w:t>
            </w:r>
          </w:p>
        </w:tc>
        <w:tc>
          <w:tcPr>
            <w:tcW w:w="4814" w:type="dxa"/>
          </w:tcPr>
          <w:p w14:paraId="2D6944A0" w14:textId="77777777" w:rsidR="007B354D" w:rsidRPr="004325D6" w:rsidRDefault="007B354D" w:rsidP="004C17A8">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(denominazione dello studio</w:t>
            </w:r>
            <w:r>
              <w:rPr>
                <w:i/>
                <w:sz w:val="16"/>
                <w:szCs w:val="16"/>
                <w:lang w:val="it-IT" w:eastAsia="it-IT"/>
              </w:rPr>
              <w:t>)</w:t>
            </w:r>
          </w:p>
        </w:tc>
      </w:tr>
      <w:tr w:rsidR="007B354D" w:rsidRPr="00401960" w14:paraId="0C6F6F9D" w14:textId="77777777" w:rsidTr="004C17A8">
        <w:tc>
          <w:tcPr>
            <w:tcW w:w="4813" w:type="dxa"/>
          </w:tcPr>
          <w:p w14:paraId="066EE68F" w14:textId="77777777" w:rsidR="007B354D" w:rsidRPr="004325D6" w:rsidRDefault="007B354D" w:rsidP="004C17A8">
            <w:pPr>
              <w:suppressAutoHyphens w:val="0"/>
              <w:spacing w:before="60" w:after="120"/>
              <w:ind w:right="-6"/>
              <w:rPr>
                <w:i/>
                <w:sz w:val="16"/>
                <w:szCs w:val="16"/>
                <w:lang w:val="it-IT" w:eastAsia="it-IT"/>
              </w:rPr>
            </w:pPr>
            <w:r w:rsidRPr="008A07C5">
              <w:rPr>
                <w:iCs/>
                <w:sz w:val="16"/>
                <w:szCs w:val="16"/>
                <w:lang w:val="it-IT" w:eastAsia="it-IT"/>
              </w:rPr>
              <w:t>professionista in organico alla struttura del concorrente con STATUS di:</w:t>
            </w:r>
          </w:p>
        </w:tc>
        <w:tc>
          <w:tcPr>
            <w:tcW w:w="4814" w:type="dxa"/>
          </w:tcPr>
          <w:p w14:paraId="678FA30F"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12AC91CE" w14:textId="77777777" w:rsidTr="004C17A8">
        <w:tc>
          <w:tcPr>
            <w:tcW w:w="4813" w:type="dxa"/>
          </w:tcPr>
          <w:p w14:paraId="2A198280"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dipendente di</w:t>
            </w:r>
          </w:p>
        </w:tc>
        <w:tc>
          <w:tcPr>
            <w:tcW w:w="4814" w:type="dxa"/>
          </w:tcPr>
          <w:p w14:paraId="2FB01F46"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indicare l’operatore economico con il quale esiste il rapporto di dipendenza)</w:t>
            </w:r>
          </w:p>
        </w:tc>
      </w:tr>
      <w:tr w:rsidR="007B354D" w:rsidRPr="00401960" w14:paraId="7A41C008" w14:textId="77777777" w:rsidTr="004C17A8">
        <w:tc>
          <w:tcPr>
            <w:tcW w:w="4813" w:type="dxa"/>
          </w:tcPr>
          <w:p w14:paraId="0162495B"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collaboratore su base annua di:</w:t>
            </w:r>
          </w:p>
        </w:tc>
        <w:tc>
          <w:tcPr>
            <w:tcW w:w="4814" w:type="dxa"/>
          </w:tcPr>
          <w:p w14:paraId="32A4E068"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w:t>
            </w:r>
            <w:r>
              <w:rPr>
                <w:i/>
                <w:sz w:val="16"/>
                <w:szCs w:val="16"/>
                <w:lang w:val="it-IT" w:eastAsia="it-IT"/>
              </w:rPr>
              <w:t>collaborazione</w:t>
            </w:r>
            <w:r w:rsidRPr="008A07C5">
              <w:rPr>
                <w:i/>
                <w:sz w:val="16"/>
                <w:szCs w:val="16"/>
                <w:lang w:val="it-IT" w:eastAsia="it-IT"/>
              </w:rPr>
              <w:t>)</w:t>
            </w:r>
          </w:p>
        </w:tc>
      </w:tr>
      <w:tr w:rsidR="007B354D" w:rsidRPr="00401960" w14:paraId="28F045AF" w14:textId="77777777" w:rsidTr="004C17A8">
        <w:tc>
          <w:tcPr>
            <w:tcW w:w="4813" w:type="dxa"/>
          </w:tcPr>
          <w:p w14:paraId="4770FED6"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lastRenderedPageBreak/>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consulente di:</w:t>
            </w:r>
          </w:p>
        </w:tc>
        <w:tc>
          <w:tcPr>
            <w:tcW w:w="4814" w:type="dxa"/>
          </w:tcPr>
          <w:p w14:paraId="54ED26A4"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co</w:t>
            </w:r>
            <w:r>
              <w:rPr>
                <w:i/>
                <w:sz w:val="16"/>
                <w:szCs w:val="16"/>
                <w:lang w:val="it-IT" w:eastAsia="it-IT"/>
              </w:rPr>
              <w:t>nsulenza</w:t>
            </w:r>
            <w:r w:rsidRPr="008A07C5">
              <w:rPr>
                <w:i/>
                <w:sz w:val="16"/>
                <w:szCs w:val="16"/>
                <w:lang w:val="it-IT" w:eastAsia="it-IT"/>
              </w:rPr>
              <w:t>)</w:t>
            </w:r>
          </w:p>
        </w:tc>
      </w:tr>
      <w:tr w:rsidR="007B354D" w:rsidRPr="00401960" w14:paraId="1251E879" w14:textId="77777777" w:rsidTr="004C17A8">
        <w:tc>
          <w:tcPr>
            <w:tcW w:w="4813" w:type="dxa"/>
          </w:tcPr>
          <w:p w14:paraId="24AE17D4"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socio attivo di</w:t>
            </w:r>
          </w:p>
        </w:tc>
        <w:tc>
          <w:tcPr>
            <w:tcW w:w="4814" w:type="dxa"/>
          </w:tcPr>
          <w:p w14:paraId="45D4DDE8"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5C419AEE" w14:textId="77777777" w:rsidTr="004C17A8">
        <w:tc>
          <w:tcPr>
            <w:tcW w:w="4813" w:type="dxa"/>
          </w:tcPr>
          <w:p w14:paraId="6B501F9A"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amministratore</w:t>
            </w:r>
            <w:r w:rsidRPr="008A07C5">
              <w:rPr>
                <w:i/>
                <w:sz w:val="16"/>
                <w:szCs w:val="16"/>
                <w:lang w:val="it-IT" w:eastAsia="it-IT"/>
              </w:rPr>
              <w:t xml:space="preserve"> di</w:t>
            </w:r>
          </w:p>
        </w:tc>
        <w:tc>
          <w:tcPr>
            <w:tcW w:w="4814" w:type="dxa"/>
          </w:tcPr>
          <w:p w14:paraId="7BD9593E"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61BF0725" w14:textId="77777777" w:rsidTr="004C17A8">
        <w:tc>
          <w:tcPr>
            <w:tcW w:w="4813" w:type="dxa"/>
          </w:tcPr>
          <w:p w14:paraId="5BE17C98"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direttore tecnico</w:t>
            </w:r>
            <w:r w:rsidRPr="008A07C5">
              <w:rPr>
                <w:i/>
                <w:sz w:val="16"/>
                <w:szCs w:val="16"/>
                <w:lang w:val="it-IT" w:eastAsia="it-IT"/>
              </w:rPr>
              <w:t xml:space="preserve"> di</w:t>
            </w:r>
          </w:p>
        </w:tc>
        <w:tc>
          <w:tcPr>
            <w:tcW w:w="4814" w:type="dxa"/>
          </w:tcPr>
          <w:p w14:paraId="7475AEC7"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bl>
    <w:p w14:paraId="78820435" w14:textId="77777777" w:rsidR="007B354D" w:rsidRDefault="007B354D" w:rsidP="007B354D">
      <w:pPr>
        <w:tabs>
          <w:tab w:val="left" w:pos="540"/>
        </w:tabs>
        <w:suppressAutoHyphens w:val="0"/>
        <w:jc w:val="both"/>
        <w:rPr>
          <w:b/>
          <w:lang w:val="it-IT" w:eastAsia="it-IT"/>
        </w:rPr>
      </w:pPr>
    </w:p>
    <w:bookmarkEnd w:id="20"/>
    <w:p w14:paraId="4D9F6003" w14:textId="66F0FC9D" w:rsidR="00A6194F" w:rsidRDefault="00A6194F" w:rsidP="00012AFB">
      <w:pPr>
        <w:tabs>
          <w:tab w:val="left" w:pos="540"/>
        </w:tabs>
        <w:suppressAutoHyphens w:val="0"/>
        <w:jc w:val="both"/>
        <w:rPr>
          <w:b/>
          <w:lang w:val="it-IT"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7B354D" w:rsidRPr="00401960" w14:paraId="187E6FF4" w14:textId="77777777" w:rsidTr="004C17A8">
        <w:tc>
          <w:tcPr>
            <w:tcW w:w="9627" w:type="dxa"/>
            <w:tcBorders>
              <w:top w:val="single" w:sz="4" w:space="0" w:color="auto"/>
              <w:left w:val="single" w:sz="4" w:space="0" w:color="auto"/>
              <w:bottom w:val="single" w:sz="4" w:space="0" w:color="auto"/>
              <w:right w:val="single" w:sz="4" w:space="0" w:color="auto"/>
            </w:tcBorders>
            <w:shd w:val="clear" w:color="auto" w:fill="F3F3F3"/>
            <w:hideMark/>
          </w:tcPr>
          <w:p w14:paraId="4FCD77EC" w14:textId="384D3437" w:rsidR="007B354D" w:rsidRPr="001D012F" w:rsidRDefault="007B354D" w:rsidP="004C17A8">
            <w:pPr>
              <w:pStyle w:val="Paragrafoelenco"/>
              <w:tabs>
                <w:tab w:val="left" w:pos="540"/>
              </w:tabs>
              <w:suppressAutoHyphens w:val="0"/>
              <w:autoSpaceDE w:val="0"/>
              <w:autoSpaceDN w:val="0"/>
              <w:adjustRightInd w:val="0"/>
              <w:spacing w:line="480" w:lineRule="auto"/>
              <w:ind w:left="720"/>
              <w:jc w:val="both"/>
              <w:rPr>
                <w:b/>
                <w:noProof/>
                <w:sz w:val="18"/>
                <w:szCs w:val="18"/>
                <w:highlight w:val="yellow"/>
                <w:lang w:val="it-IT" w:eastAsia="en-US"/>
              </w:rPr>
            </w:pPr>
            <w:bookmarkStart w:id="21" w:name="_Hlk44945269"/>
            <w:r w:rsidRPr="001D012F">
              <w:rPr>
                <w:b/>
                <w:lang w:val="it-IT" w:eastAsia="it-IT"/>
              </w:rPr>
              <w:t>B</w:t>
            </w:r>
            <w:r>
              <w:rPr>
                <w:b/>
                <w:lang w:val="it-IT" w:eastAsia="it-IT"/>
              </w:rPr>
              <w:t>3</w:t>
            </w:r>
            <w:r w:rsidRPr="001D012F">
              <w:rPr>
                <w:b/>
                <w:lang w:val="it-IT" w:eastAsia="it-IT"/>
              </w:rPr>
              <w:t xml:space="preserve">) Esecuzione prestazione secondaria (codice-ID </w:t>
            </w:r>
            <w:r>
              <w:rPr>
                <w:b/>
                <w:lang w:val="it-IT" w:eastAsia="it-IT"/>
              </w:rPr>
              <w:t>D04</w:t>
            </w:r>
            <w:r w:rsidRPr="001D012F">
              <w:rPr>
                <w:b/>
                <w:lang w:val="it-IT" w:eastAsia="it-IT"/>
              </w:rPr>
              <w:t xml:space="preserve"> Progettazione)</w:t>
            </w:r>
          </w:p>
        </w:tc>
      </w:tr>
    </w:tbl>
    <w:p w14:paraId="4599A79A" w14:textId="77777777" w:rsidR="007B354D" w:rsidRPr="00012AFB" w:rsidRDefault="007B354D" w:rsidP="007B354D">
      <w:pPr>
        <w:suppressAutoHyphens w:val="0"/>
        <w:jc w:val="both"/>
        <w:rPr>
          <w:b/>
          <w:sz w:val="18"/>
          <w:szCs w:val="18"/>
          <w:lang w:val="it-IT" w:eastAsia="it-IT"/>
        </w:rPr>
      </w:pPr>
    </w:p>
    <w:p w14:paraId="32BF8F1F" w14:textId="77777777" w:rsidR="007B354D" w:rsidRDefault="007B354D" w:rsidP="007B354D">
      <w:pPr>
        <w:tabs>
          <w:tab w:val="left" w:pos="720"/>
        </w:tabs>
        <w:suppressAutoHyphens w:val="0"/>
        <w:ind w:left="618"/>
        <w:rPr>
          <w:b/>
          <w:sz w:val="8"/>
          <w:szCs w:val="8"/>
          <w:lang w:val="it-IT" w:eastAsia="it-IT"/>
        </w:rPr>
      </w:pPr>
    </w:p>
    <w:p w14:paraId="79E2595F" w14:textId="77777777" w:rsidR="007B354D" w:rsidRDefault="007B354D" w:rsidP="007B354D">
      <w:pPr>
        <w:tabs>
          <w:tab w:val="left" w:pos="720"/>
        </w:tabs>
        <w:suppressAutoHyphens w:val="0"/>
        <w:ind w:left="618"/>
        <w:rPr>
          <w:b/>
          <w:sz w:val="8"/>
          <w:szCs w:val="8"/>
          <w:lang w:val="it-IT" w:eastAsia="it-IT"/>
        </w:rPr>
      </w:pPr>
    </w:p>
    <w:tbl>
      <w:tblPr>
        <w:tblStyle w:val="Grigliatabella"/>
        <w:tblW w:w="0" w:type="auto"/>
        <w:tblLook w:val="04A0" w:firstRow="1" w:lastRow="0" w:firstColumn="1" w:lastColumn="0" w:noHBand="0" w:noVBand="1"/>
      </w:tblPr>
      <w:tblGrid>
        <w:gridCol w:w="4813"/>
        <w:gridCol w:w="4814"/>
      </w:tblGrid>
      <w:tr w:rsidR="007B354D" w14:paraId="23CC6346" w14:textId="77777777" w:rsidTr="004C17A8">
        <w:tc>
          <w:tcPr>
            <w:tcW w:w="4813" w:type="dxa"/>
          </w:tcPr>
          <w:p w14:paraId="7B8B8BCB"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Nome e cognome</w:t>
            </w:r>
            <w:r>
              <w:rPr>
                <w:i/>
                <w:sz w:val="16"/>
                <w:szCs w:val="16"/>
                <w:lang w:val="it-IT" w:eastAsia="it-IT"/>
              </w:rPr>
              <w:t xml:space="preserve"> </w:t>
            </w:r>
            <w:r w:rsidRPr="00CD42AF">
              <w:rPr>
                <w:i/>
                <w:sz w:val="16"/>
                <w:szCs w:val="16"/>
                <w:lang w:val="it-IT" w:eastAsia="it-IT"/>
              </w:rPr>
              <w:t>del professionista esecutore:</w:t>
            </w:r>
          </w:p>
        </w:tc>
        <w:tc>
          <w:tcPr>
            <w:tcW w:w="4814" w:type="dxa"/>
          </w:tcPr>
          <w:p w14:paraId="337ED55F"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69B3EA17" w14:textId="77777777" w:rsidTr="004C17A8">
        <w:tc>
          <w:tcPr>
            <w:tcW w:w="4813" w:type="dxa"/>
          </w:tcPr>
          <w:p w14:paraId="73092C06"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qualifica professionale:</w:t>
            </w:r>
          </w:p>
        </w:tc>
        <w:tc>
          <w:tcPr>
            <w:tcW w:w="4814" w:type="dxa"/>
          </w:tcPr>
          <w:p w14:paraId="41EAD9D7"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2F18F6D8" w14:textId="77777777" w:rsidTr="004C17A8">
        <w:tc>
          <w:tcPr>
            <w:tcW w:w="4813" w:type="dxa"/>
          </w:tcPr>
          <w:p w14:paraId="36285E28"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45B0EA4A"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2F2ABC5E" w14:textId="77777777" w:rsidTr="004C17A8">
        <w:tc>
          <w:tcPr>
            <w:tcW w:w="4813" w:type="dxa"/>
          </w:tcPr>
          <w:p w14:paraId="6BC28DC3"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numero ed anno di iscrizione all’Albo professionale:</w:t>
            </w:r>
          </w:p>
        </w:tc>
        <w:tc>
          <w:tcPr>
            <w:tcW w:w="4814" w:type="dxa"/>
          </w:tcPr>
          <w:p w14:paraId="21C5751E"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rsidRPr="003A517D" w14:paraId="020B54D0" w14:textId="77777777" w:rsidTr="004C17A8">
        <w:tc>
          <w:tcPr>
            <w:tcW w:w="4813" w:type="dxa"/>
          </w:tcPr>
          <w:p w14:paraId="15892C08"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4A6AE621"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7B354D" w14:paraId="5B56B626" w14:textId="77777777" w:rsidTr="004C17A8">
        <w:tc>
          <w:tcPr>
            <w:tcW w:w="4813" w:type="dxa"/>
          </w:tcPr>
          <w:p w14:paraId="07C1545B"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1ECDE1A8"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2E82C520" w14:textId="77777777" w:rsidTr="004C17A8">
        <w:tc>
          <w:tcPr>
            <w:tcW w:w="4813" w:type="dxa"/>
          </w:tcPr>
          <w:p w14:paraId="2896AF61" w14:textId="77777777" w:rsidR="007B354D" w:rsidRPr="004325D6" w:rsidRDefault="007B354D" w:rsidP="004C17A8">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libero professionista singolo</w:t>
            </w:r>
          </w:p>
        </w:tc>
        <w:tc>
          <w:tcPr>
            <w:tcW w:w="4814" w:type="dxa"/>
          </w:tcPr>
          <w:p w14:paraId="37D2D6AF"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67D0C16A" w14:textId="77777777" w:rsidTr="004C17A8">
        <w:tc>
          <w:tcPr>
            <w:tcW w:w="4813" w:type="dxa"/>
          </w:tcPr>
          <w:p w14:paraId="69D13663" w14:textId="77777777" w:rsidR="007B354D" w:rsidRPr="008A07C5" w:rsidRDefault="007B354D" w:rsidP="004C17A8">
            <w:pPr>
              <w:suppressAutoHyphens w:val="0"/>
              <w:spacing w:before="60" w:after="120"/>
              <w:ind w:right="-6"/>
              <w:rPr>
                <w:iCs/>
                <w:sz w:val="16"/>
                <w:szCs w:val="16"/>
                <w:lang w:val="it-IT" w:eastAsia="it-IT"/>
              </w:rPr>
            </w:pPr>
            <w:r w:rsidRPr="008A07C5">
              <w:rPr>
                <w:iCs/>
                <w:sz w:val="16"/>
                <w:szCs w:val="16"/>
                <w:lang w:val="it-IT" w:eastAsia="it-IT"/>
              </w:rPr>
              <w:t>Natura del rapporto professionale intercorrente con il soggetto partecipante alla gara</w:t>
            </w:r>
            <w:r>
              <w:rPr>
                <w:iCs/>
                <w:sz w:val="16"/>
                <w:szCs w:val="16"/>
                <w:lang w:val="it-IT" w:eastAsia="it-IT"/>
              </w:rPr>
              <w:t xml:space="preserve"> </w:t>
            </w:r>
            <w:r w:rsidRPr="008A07C5">
              <w:rPr>
                <w:i/>
                <w:sz w:val="16"/>
                <w:szCs w:val="16"/>
                <w:lang w:val="it-IT" w:eastAsia="it-IT"/>
              </w:rPr>
              <w:t>(barrare la casella pertinente)</w:t>
            </w:r>
          </w:p>
        </w:tc>
        <w:tc>
          <w:tcPr>
            <w:tcW w:w="4814" w:type="dxa"/>
          </w:tcPr>
          <w:p w14:paraId="1A206509" w14:textId="77777777" w:rsidR="007B354D" w:rsidRPr="004325D6" w:rsidRDefault="007B354D" w:rsidP="004C17A8">
            <w:pPr>
              <w:suppressAutoHyphens w:val="0"/>
              <w:spacing w:before="60" w:after="120"/>
              <w:ind w:right="-6"/>
              <w:rPr>
                <w:i/>
                <w:sz w:val="16"/>
                <w:szCs w:val="16"/>
                <w:lang w:val="it-IT" w:eastAsia="it-IT"/>
              </w:rPr>
            </w:pPr>
          </w:p>
        </w:tc>
      </w:tr>
      <w:tr w:rsidR="007B354D" w:rsidRPr="008A07C5" w14:paraId="6B868244" w14:textId="77777777" w:rsidTr="004C17A8">
        <w:tc>
          <w:tcPr>
            <w:tcW w:w="4813" w:type="dxa"/>
          </w:tcPr>
          <w:p w14:paraId="4E98F3B9"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componente dello studio associato</w:t>
            </w:r>
            <w:r>
              <w:rPr>
                <w:i/>
                <w:sz w:val="16"/>
                <w:szCs w:val="16"/>
                <w:lang w:val="it-IT" w:eastAsia="it-IT"/>
              </w:rPr>
              <w:t>:</w:t>
            </w:r>
          </w:p>
        </w:tc>
        <w:tc>
          <w:tcPr>
            <w:tcW w:w="4814" w:type="dxa"/>
          </w:tcPr>
          <w:p w14:paraId="5CCACF7B" w14:textId="77777777" w:rsidR="007B354D" w:rsidRPr="004325D6" w:rsidRDefault="007B354D" w:rsidP="004C17A8">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(denominazione dello studio</w:t>
            </w:r>
            <w:r>
              <w:rPr>
                <w:i/>
                <w:sz w:val="16"/>
                <w:szCs w:val="16"/>
                <w:lang w:val="it-IT" w:eastAsia="it-IT"/>
              </w:rPr>
              <w:t>)</w:t>
            </w:r>
          </w:p>
        </w:tc>
      </w:tr>
      <w:tr w:rsidR="007B354D" w:rsidRPr="00401960" w14:paraId="40948777" w14:textId="77777777" w:rsidTr="004C17A8">
        <w:tc>
          <w:tcPr>
            <w:tcW w:w="4813" w:type="dxa"/>
          </w:tcPr>
          <w:p w14:paraId="224049B7" w14:textId="77777777" w:rsidR="007B354D" w:rsidRPr="004325D6" w:rsidRDefault="007B354D" w:rsidP="004C17A8">
            <w:pPr>
              <w:suppressAutoHyphens w:val="0"/>
              <w:spacing w:before="60" w:after="120"/>
              <w:ind w:right="-6"/>
              <w:rPr>
                <w:i/>
                <w:sz w:val="16"/>
                <w:szCs w:val="16"/>
                <w:lang w:val="it-IT" w:eastAsia="it-IT"/>
              </w:rPr>
            </w:pPr>
            <w:r w:rsidRPr="008A07C5">
              <w:rPr>
                <w:iCs/>
                <w:sz w:val="16"/>
                <w:szCs w:val="16"/>
                <w:lang w:val="it-IT" w:eastAsia="it-IT"/>
              </w:rPr>
              <w:t>professionista in organico alla struttura del concorrente con STATUS di:</w:t>
            </w:r>
          </w:p>
        </w:tc>
        <w:tc>
          <w:tcPr>
            <w:tcW w:w="4814" w:type="dxa"/>
          </w:tcPr>
          <w:p w14:paraId="1758B13F"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2A3B863C" w14:textId="77777777" w:rsidTr="004C17A8">
        <w:tc>
          <w:tcPr>
            <w:tcW w:w="4813" w:type="dxa"/>
          </w:tcPr>
          <w:p w14:paraId="1D1DC84F"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dipendente di</w:t>
            </w:r>
          </w:p>
        </w:tc>
        <w:tc>
          <w:tcPr>
            <w:tcW w:w="4814" w:type="dxa"/>
          </w:tcPr>
          <w:p w14:paraId="1A9A3DA4"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indicare l’operatore economico con il quale esiste il rapporto di dipendenza)</w:t>
            </w:r>
          </w:p>
        </w:tc>
      </w:tr>
      <w:tr w:rsidR="007B354D" w:rsidRPr="00401960" w14:paraId="6CA817E4" w14:textId="77777777" w:rsidTr="004C17A8">
        <w:tc>
          <w:tcPr>
            <w:tcW w:w="4813" w:type="dxa"/>
          </w:tcPr>
          <w:p w14:paraId="4899747A"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collaboratore su base annua di:</w:t>
            </w:r>
          </w:p>
        </w:tc>
        <w:tc>
          <w:tcPr>
            <w:tcW w:w="4814" w:type="dxa"/>
          </w:tcPr>
          <w:p w14:paraId="42164D81"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w:t>
            </w:r>
            <w:r>
              <w:rPr>
                <w:i/>
                <w:sz w:val="16"/>
                <w:szCs w:val="16"/>
                <w:lang w:val="it-IT" w:eastAsia="it-IT"/>
              </w:rPr>
              <w:t>collaborazione</w:t>
            </w:r>
            <w:r w:rsidRPr="008A07C5">
              <w:rPr>
                <w:i/>
                <w:sz w:val="16"/>
                <w:szCs w:val="16"/>
                <w:lang w:val="it-IT" w:eastAsia="it-IT"/>
              </w:rPr>
              <w:t>)</w:t>
            </w:r>
          </w:p>
        </w:tc>
      </w:tr>
      <w:tr w:rsidR="007B354D" w:rsidRPr="00401960" w14:paraId="45F36734" w14:textId="77777777" w:rsidTr="004C17A8">
        <w:tc>
          <w:tcPr>
            <w:tcW w:w="4813" w:type="dxa"/>
          </w:tcPr>
          <w:p w14:paraId="07A9715B"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consulente di:</w:t>
            </w:r>
          </w:p>
        </w:tc>
        <w:tc>
          <w:tcPr>
            <w:tcW w:w="4814" w:type="dxa"/>
          </w:tcPr>
          <w:p w14:paraId="0A6E565A"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co</w:t>
            </w:r>
            <w:r>
              <w:rPr>
                <w:i/>
                <w:sz w:val="16"/>
                <w:szCs w:val="16"/>
                <w:lang w:val="it-IT" w:eastAsia="it-IT"/>
              </w:rPr>
              <w:t>nsulenza</w:t>
            </w:r>
            <w:r w:rsidRPr="008A07C5">
              <w:rPr>
                <w:i/>
                <w:sz w:val="16"/>
                <w:szCs w:val="16"/>
                <w:lang w:val="it-IT" w:eastAsia="it-IT"/>
              </w:rPr>
              <w:t>)</w:t>
            </w:r>
          </w:p>
        </w:tc>
      </w:tr>
      <w:tr w:rsidR="007B354D" w:rsidRPr="00401960" w14:paraId="0D8B9F9B" w14:textId="77777777" w:rsidTr="004C17A8">
        <w:tc>
          <w:tcPr>
            <w:tcW w:w="4813" w:type="dxa"/>
          </w:tcPr>
          <w:p w14:paraId="25CB0BAF"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socio attivo di</w:t>
            </w:r>
          </w:p>
        </w:tc>
        <w:tc>
          <w:tcPr>
            <w:tcW w:w="4814" w:type="dxa"/>
          </w:tcPr>
          <w:p w14:paraId="798C1196"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4EB52611" w14:textId="77777777" w:rsidTr="004C17A8">
        <w:tc>
          <w:tcPr>
            <w:tcW w:w="4813" w:type="dxa"/>
          </w:tcPr>
          <w:p w14:paraId="4076B761"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amministratore</w:t>
            </w:r>
            <w:r w:rsidRPr="008A07C5">
              <w:rPr>
                <w:i/>
                <w:sz w:val="16"/>
                <w:szCs w:val="16"/>
                <w:lang w:val="it-IT" w:eastAsia="it-IT"/>
              </w:rPr>
              <w:t xml:space="preserve"> di</w:t>
            </w:r>
          </w:p>
        </w:tc>
        <w:tc>
          <w:tcPr>
            <w:tcW w:w="4814" w:type="dxa"/>
          </w:tcPr>
          <w:p w14:paraId="2565D550"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49D63ADA" w14:textId="77777777" w:rsidTr="004C17A8">
        <w:tc>
          <w:tcPr>
            <w:tcW w:w="4813" w:type="dxa"/>
          </w:tcPr>
          <w:p w14:paraId="1682495F"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direttore tecnico</w:t>
            </w:r>
            <w:r w:rsidRPr="008A07C5">
              <w:rPr>
                <w:i/>
                <w:sz w:val="16"/>
                <w:szCs w:val="16"/>
                <w:lang w:val="it-IT" w:eastAsia="it-IT"/>
              </w:rPr>
              <w:t xml:space="preserve"> di</w:t>
            </w:r>
          </w:p>
        </w:tc>
        <w:tc>
          <w:tcPr>
            <w:tcW w:w="4814" w:type="dxa"/>
          </w:tcPr>
          <w:p w14:paraId="1F458A45"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bl>
    <w:p w14:paraId="3A9CA978" w14:textId="77777777" w:rsidR="007B354D" w:rsidRDefault="007B354D" w:rsidP="007B354D">
      <w:pPr>
        <w:tabs>
          <w:tab w:val="left" w:pos="720"/>
        </w:tabs>
        <w:suppressAutoHyphens w:val="0"/>
        <w:ind w:left="618"/>
        <w:rPr>
          <w:b/>
          <w:sz w:val="8"/>
          <w:szCs w:val="8"/>
          <w:lang w:val="it-IT" w:eastAsia="it-IT"/>
        </w:rPr>
      </w:pPr>
    </w:p>
    <w:p w14:paraId="271E2621" w14:textId="77777777" w:rsidR="007B354D" w:rsidRDefault="007B354D" w:rsidP="007B354D">
      <w:pPr>
        <w:tabs>
          <w:tab w:val="left" w:pos="720"/>
        </w:tabs>
        <w:suppressAutoHyphens w:val="0"/>
        <w:ind w:left="618"/>
        <w:rPr>
          <w:b/>
          <w:sz w:val="8"/>
          <w:szCs w:val="8"/>
          <w:lang w:val="it-IT" w:eastAsia="it-IT"/>
        </w:rPr>
      </w:pPr>
    </w:p>
    <w:p w14:paraId="4AA9890B" w14:textId="77777777" w:rsidR="007B354D" w:rsidRDefault="007B354D" w:rsidP="007B354D">
      <w:pPr>
        <w:tabs>
          <w:tab w:val="left" w:pos="720"/>
        </w:tabs>
        <w:suppressAutoHyphens w:val="0"/>
        <w:ind w:left="618"/>
        <w:rPr>
          <w:b/>
          <w:sz w:val="8"/>
          <w:szCs w:val="8"/>
          <w:lang w:val="it-IT" w:eastAsia="it-IT"/>
        </w:rPr>
      </w:pPr>
    </w:p>
    <w:p w14:paraId="64FB48A8" w14:textId="77777777" w:rsidR="007B354D" w:rsidRDefault="007B354D" w:rsidP="007B354D">
      <w:pPr>
        <w:tabs>
          <w:tab w:val="left" w:pos="720"/>
        </w:tabs>
        <w:suppressAutoHyphens w:val="0"/>
        <w:ind w:left="618"/>
        <w:rPr>
          <w:b/>
          <w:sz w:val="8"/>
          <w:szCs w:val="8"/>
          <w:lang w:val="it-IT" w:eastAsia="it-IT"/>
        </w:rPr>
      </w:pPr>
    </w:p>
    <w:tbl>
      <w:tblPr>
        <w:tblStyle w:val="Grigliatabella"/>
        <w:tblW w:w="0" w:type="auto"/>
        <w:tblLook w:val="04A0" w:firstRow="1" w:lastRow="0" w:firstColumn="1" w:lastColumn="0" w:noHBand="0" w:noVBand="1"/>
      </w:tblPr>
      <w:tblGrid>
        <w:gridCol w:w="4813"/>
        <w:gridCol w:w="4814"/>
      </w:tblGrid>
      <w:tr w:rsidR="007B354D" w14:paraId="0972BE20" w14:textId="77777777" w:rsidTr="004C17A8">
        <w:tc>
          <w:tcPr>
            <w:tcW w:w="4813" w:type="dxa"/>
          </w:tcPr>
          <w:p w14:paraId="171F30D2"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Nome e </w:t>
            </w:r>
            <w:r w:rsidRPr="00CD42AF">
              <w:rPr>
                <w:i/>
                <w:sz w:val="16"/>
                <w:szCs w:val="16"/>
                <w:lang w:val="it-IT" w:eastAsia="it-IT"/>
              </w:rPr>
              <w:t>cognome del professionista esecutore</w:t>
            </w:r>
            <w:r w:rsidRPr="004325D6">
              <w:rPr>
                <w:i/>
                <w:sz w:val="16"/>
                <w:szCs w:val="16"/>
                <w:lang w:val="it-IT" w:eastAsia="it-IT"/>
              </w:rPr>
              <w:t>:</w:t>
            </w:r>
          </w:p>
        </w:tc>
        <w:tc>
          <w:tcPr>
            <w:tcW w:w="4814" w:type="dxa"/>
          </w:tcPr>
          <w:p w14:paraId="22A0AF53"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009AE907" w14:textId="77777777" w:rsidTr="004C17A8">
        <w:tc>
          <w:tcPr>
            <w:tcW w:w="4813" w:type="dxa"/>
          </w:tcPr>
          <w:p w14:paraId="11F4833B"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qualifica professionale:</w:t>
            </w:r>
          </w:p>
        </w:tc>
        <w:tc>
          <w:tcPr>
            <w:tcW w:w="4814" w:type="dxa"/>
          </w:tcPr>
          <w:p w14:paraId="6C5B2B59"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0E29C8E2" w14:textId="77777777" w:rsidTr="004C17A8">
        <w:tc>
          <w:tcPr>
            <w:tcW w:w="4813" w:type="dxa"/>
          </w:tcPr>
          <w:p w14:paraId="51EA500A"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250D66B4"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0CB3E7DB" w14:textId="77777777" w:rsidTr="004C17A8">
        <w:tc>
          <w:tcPr>
            <w:tcW w:w="4813" w:type="dxa"/>
          </w:tcPr>
          <w:p w14:paraId="740C3022"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numero ed anno di iscrizione all’Albo professionale:</w:t>
            </w:r>
          </w:p>
        </w:tc>
        <w:tc>
          <w:tcPr>
            <w:tcW w:w="4814" w:type="dxa"/>
          </w:tcPr>
          <w:p w14:paraId="129F84BC"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rsidRPr="003A517D" w14:paraId="5B3904E2" w14:textId="77777777" w:rsidTr="004C17A8">
        <w:tc>
          <w:tcPr>
            <w:tcW w:w="4813" w:type="dxa"/>
          </w:tcPr>
          <w:p w14:paraId="6CD281F1"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62CFDC08"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7B354D" w14:paraId="3057102E" w14:textId="77777777" w:rsidTr="004C17A8">
        <w:tc>
          <w:tcPr>
            <w:tcW w:w="4813" w:type="dxa"/>
          </w:tcPr>
          <w:p w14:paraId="357D341C"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1F44E021"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30DB1BEC" w14:textId="77777777" w:rsidTr="004C17A8">
        <w:tc>
          <w:tcPr>
            <w:tcW w:w="4813" w:type="dxa"/>
          </w:tcPr>
          <w:p w14:paraId="17148569" w14:textId="77777777" w:rsidR="007B354D" w:rsidRPr="004325D6" w:rsidRDefault="007B354D" w:rsidP="004C17A8">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libero professionista singolo</w:t>
            </w:r>
          </w:p>
        </w:tc>
        <w:tc>
          <w:tcPr>
            <w:tcW w:w="4814" w:type="dxa"/>
          </w:tcPr>
          <w:p w14:paraId="094ED8AD"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042D96F5" w14:textId="77777777" w:rsidTr="004C17A8">
        <w:tc>
          <w:tcPr>
            <w:tcW w:w="4813" w:type="dxa"/>
          </w:tcPr>
          <w:p w14:paraId="60CAF39D" w14:textId="77777777" w:rsidR="007B354D" w:rsidRPr="008A07C5" w:rsidRDefault="007B354D" w:rsidP="004C17A8">
            <w:pPr>
              <w:suppressAutoHyphens w:val="0"/>
              <w:spacing w:before="60" w:after="120"/>
              <w:ind w:right="-6"/>
              <w:rPr>
                <w:iCs/>
                <w:sz w:val="16"/>
                <w:szCs w:val="16"/>
                <w:lang w:val="it-IT" w:eastAsia="it-IT"/>
              </w:rPr>
            </w:pPr>
            <w:r w:rsidRPr="008A07C5">
              <w:rPr>
                <w:iCs/>
                <w:sz w:val="16"/>
                <w:szCs w:val="16"/>
                <w:lang w:val="it-IT" w:eastAsia="it-IT"/>
              </w:rPr>
              <w:lastRenderedPageBreak/>
              <w:t>Natura del rapporto professionale intercorrente con il soggetto partecipante alla gara</w:t>
            </w:r>
            <w:r>
              <w:rPr>
                <w:iCs/>
                <w:sz w:val="16"/>
                <w:szCs w:val="16"/>
                <w:lang w:val="it-IT" w:eastAsia="it-IT"/>
              </w:rPr>
              <w:t xml:space="preserve"> </w:t>
            </w:r>
            <w:r w:rsidRPr="008A07C5">
              <w:rPr>
                <w:i/>
                <w:sz w:val="16"/>
                <w:szCs w:val="16"/>
                <w:lang w:val="it-IT" w:eastAsia="it-IT"/>
              </w:rPr>
              <w:t>(barrare la casella pertinente)</w:t>
            </w:r>
          </w:p>
        </w:tc>
        <w:tc>
          <w:tcPr>
            <w:tcW w:w="4814" w:type="dxa"/>
          </w:tcPr>
          <w:p w14:paraId="64F0C7CB" w14:textId="77777777" w:rsidR="007B354D" w:rsidRPr="004325D6" w:rsidRDefault="007B354D" w:rsidP="004C17A8">
            <w:pPr>
              <w:suppressAutoHyphens w:val="0"/>
              <w:spacing w:before="60" w:after="120"/>
              <w:ind w:right="-6"/>
              <w:rPr>
                <w:i/>
                <w:sz w:val="16"/>
                <w:szCs w:val="16"/>
                <w:lang w:val="it-IT" w:eastAsia="it-IT"/>
              </w:rPr>
            </w:pPr>
          </w:p>
        </w:tc>
      </w:tr>
      <w:tr w:rsidR="007B354D" w:rsidRPr="008A07C5" w14:paraId="4FFEDFC4" w14:textId="77777777" w:rsidTr="004C17A8">
        <w:tc>
          <w:tcPr>
            <w:tcW w:w="4813" w:type="dxa"/>
          </w:tcPr>
          <w:p w14:paraId="6404F12B"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componente dello studio associato</w:t>
            </w:r>
            <w:r>
              <w:rPr>
                <w:i/>
                <w:sz w:val="16"/>
                <w:szCs w:val="16"/>
                <w:lang w:val="it-IT" w:eastAsia="it-IT"/>
              </w:rPr>
              <w:t>:</w:t>
            </w:r>
          </w:p>
        </w:tc>
        <w:tc>
          <w:tcPr>
            <w:tcW w:w="4814" w:type="dxa"/>
          </w:tcPr>
          <w:p w14:paraId="2CA4F95B" w14:textId="77777777" w:rsidR="007B354D" w:rsidRPr="004325D6" w:rsidRDefault="007B354D" w:rsidP="004C17A8">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(denominazione dello studio</w:t>
            </w:r>
            <w:r>
              <w:rPr>
                <w:i/>
                <w:sz w:val="16"/>
                <w:szCs w:val="16"/>
                <w:lang w:val="it-IT" w:eastAsia="it-IT"/>
              </w:rPr>
              <w:t>)</w:t>
            </w:r>
          </w:p>
        </w:tc>
      </w:tr>
      <w:tr w:rsidR="007B354D" w:rsidRPr="00401960" w14:paraId="1D91D41A" w14:textId="77777777" w:rsidTr="004C17A8">
        <w:tc>
          <w:tcPr>
            <w:tcW w:w="4813" w:type="dxa"/>
          </w:tcPr>
          <w:p w14:paraId="7FDB3585" w14:textId="77777777" w:rsidR="007B354D" w:rsidRPr="004325D6" w:rsidRDefault="007B354D" w:rsidP="004C17A8">
            <w:pPr>
              <w:suppressAutoHyphens w:val="0"/>
              <w:spacing w:before="60" w:after="120"/>
              <w:ind w:right="-6"/>
              <w:rPr>
                <w:i/>
                <w:sz w:val="16"/>
                <w:szCs w:val="16"/>
                <w:lang w:val="it-IT" w:eastAsia="it-IT"/>
              </w:rPr>
            </w:pPr>
            <w:r w:rsidRPr="008A07C5">
              <w:rPr>
                <w:iCs/>
                <w:sz w:val="16"/>
                <w:szCs w:val="16"/>
                <w:lang w:val="it-IT" w:eastAsia="it-IT"/>
              </w:rPr>
              <w:t>professionista in organico alla struttura del concorrente con STATUS di:</w:t>
            </w:r>
          </w:p>
        </w:tc>
        <w:tc>
          <w:tcPr>
            <w:tcW w:w="4814" w:type="dxa"/>
          </w:tcPr>
          <w:p w14:paraId="17A12EEC"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3E70329B" w14:textId="77777777" w:rsidTr="004C17A8">
        <w:tc>
          <w:tcPr>
            <w:tcW w:w="4813" w:type="dxa"/>
          </w:tcPr>
          <w:p w14:paraId="7E829E0B"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dipendente di</w:t>
            </w:r>
          </w:p>
        </w:tc>
        <w:tc>
          <w:tcPr>
            <w:tcW w:w="4814" w:type="dxa"/>
          </w:tcPr>
          <w:p w14:paraId="73F5F977"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indicare l’operatore economico con il quale esiste il rapporto di dipendenza)</w:t>
            </w:r>
          </w:p>
        </w:tc>
      </w:tr>
      <w:tr w:rsidR="007B354D" w:rsidRPr="00401960" w14:paraId="2B7D312E" w14:textId="77777777" w:rsidTr="004C17A8">
        <w:tc>
          <w:tcPr>
            <w:tcW w:w="4813" w:type="dxa"/>
          </w:tcPr>
          <w:p w14:paraId="71523F32"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collaboratore su base annua di:</w:t>
            </w:r>
          </w:p>
        </w:tc>
        <w:tc>
          <w:tcPr>
            <w:tcW w:w="4814" w:type="dxa"/>
          </w:tcPr>
          <w:p w14:paraId="7B4F47AA"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w:t>
            </w:r>
            <w:r>
              <w:rPr>
                <w:i/>
                <w:sz w:val="16"/>
                <w:szCs w:val="16"/>
                <w:lang w:val="it-IT" w:eastAsia="it-IT"/>
              </w:rPr>
              <w:t>collaborazione</w:t>
            </w:r>
            <w:r w:rsidRPr="008A07C5">
              <w:rPr>
                <w:i/>
                <w:sz w:val="16"/>
                <w:szCs w:val="16"/>
                <w:lang w:val="it-IT" w:eastAsia="it-IT"/>
              </w:rPr>
              <w:t>)</w:t>
            </w:r>
          </w:p>
        </w:tc>
      </w:tr>
      <w:tr w:rsidR="007B354D" w:rsidRPr="00401960" w14:paraId="73D578EA" w14:textId="77777777" w:rsidTr="004C17A8">
        <w:tc>
          <w:tcPr>
            <w:tcW w:w="4813" w:type="dxa"/>
          </w:tcPr>
          <w:p w14:paraId="7CD48541"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consulente di:</w:t>
            </w:r>
          </w:p>
        </w:tc>
        <w:tc>
          <w:tcPr>
            <w:tcW w:w="4814" w:type="dxa"/>
          </w:tcPr>
          <w:p w14:paraId="0008FCC3"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co</w:t>
            </w:r>
            <w:r>
              <w:rPr>
                <w:i/>
                <w:sz w:val="16"/>
                <w:szCs w:val="16"/>
                <w:lang w:val="it-IT" w:eastAsia="it-IT"/>
              </w:rPr>
              <w:t>nsulenza</w:t>
            </w:r>
            <w:r w:rsidRPr="008A07C5">
              <w:rPr>
                <w:i/>
                <w:sz w:val="16"/>
                <w:szCs w:val="16"/>
                <w:lang w:val="it-IT" w:eastAsia="it-IT"/>
              </w:rPr>
              <w:t>)</w:t>
            </w:r>
          </w:p>
        </w:tc>
      </w:tr>
      <w:tr w:rsidR="007B354D" w:rsidRPr="00401960" w14:paraId="728E4701" w14:textId="77777777" w:rsidTr="004C17A8">
        <w:tc>
          <w:tcPr>
            <w:tcW w:w="4813" w:type="dxa"/>
          </w:tcPr>
          <w:p w14:paraId="5F8C8C10"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socio attivo di</w:t>
            </w:r>
          </w:p>
        </w:tc>
        <w:tc>
          <w:tcPr>
            <w:tcW w:w="4814" w:type="dxa"/>
          </w:tcPr>
          <w:p w14:paraId="2DE62E63"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17C64529" w14:textId="77777777" w:rsidTr="004C17A8">
        <w:tc>
          <w:tcPr>
            <w:tcW w:w="4813" w:type="dxa"/>
          </w:tcPr>
          <w:p w14:paraId="5746F6A9"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amministratore</w:t>
            </w:r>
            <w:r w:rsidRPr="008A07C5">
              <w:rPr>
                <w:i/>
                <w:sz w:val="16"/>
                <w:szCs w:val="16"/>
                <w:lang w:val="it-IT" w:eastAsia="it-IT"/>
              </w:rPr>
              <w:t xml:space="preserve"> di</w:t>
            </w:r>
          </w:p>
        </w:tc>
        <w:tc>
          <w:tcPr>
            <w:tcW w:w="4814" w:type="dxa"/>
          </w:tcPr>
          <w:p w14:paraId="587190A1"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06C8B141" w14:textId="77777777" w:rsidTr="004C17A8">
        <w:tc>
          <w:tcPr>
            <w:tcW w:w="4813" w:type="dxa"/>
          </w:tcPr>
          <w:p w14:paraId="2C57F31D"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direttore tecnico</w:t>
            </w:r>
            <w:r w:rsidRPr="008A07C5">
              <w:rPr>
                <w:i/>
                <w:sz w:val="16"/>
                <w:szCs w:val="16"/>
                <w:lang w:val="it-IT" w:eastAsia="it-IT"/>
              </w:rPr>
              <w:t xml:space="preserve"> di</w:t>
            </w:r>
          </w:p>
        </w:tc>
        <w:tc>
          <w:tcPr>
            <w:tcW w:w="4814" w:type="dxa"/>
          </w:tcPr>
          <w:p w14:paraId="4516625F"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bl>
    <w:p w14:paraId="5C44BCD0" w14:textId="77777777" w:rsidR="007B354D" w:rsidRDefault="007B354D" w:rsidP="007B354D">
      <w:pPr>
        <w:tabs>
          <w:tab w:val="left" w:pos="540"/>
        </w:tabs>
        <w:suppressAutoHyphens w:val="0"/>
        <w:jc w:val="both"/>
        <w:rPr>
          <w:b/>
          <w:lang w:val="it-IT" w:eastAsia="it-IT"/>
        </w:rPr>
      </w:pPr>
    </w:p>
    <w:p w14:paraId="540C6C3A" w14:textId="77777777" w:rsidR="007B354D" w:rsidRDefault="007B354D" w:rsidP="007B354D">
      <w:pPr>
        <w:tabs>
          <w:tab w:val="left" w:pos="540"/>
        </w:tabs>
        <w:suppressAutoHyphens w:val="0"/>
        <w:jc w:val="both"/>
        <w:rPr>
          <w:b/>
          <w:lang w:val="it-IT" w:eastAsia="it-IT"/>
        </w:rPr>
      </w:pPr>
    </w:p>
    <w:tbl>
      <w:tblPr>
        <w:tblStyle w:val="Grigliatabella"/>
        <w:tblW w:w="0" w:type="auto"/>
        <w:tblLook w:val="04A0" w:firstRow="1" w:lastRow="0" w:firstColumn="1" w:lastColumn="0" w:noHBand="0" w:noVBand="1"/>
      </w:tblPr>
      <w:tblGrid>
        <w:gridCol w:w="4813"/>
        <w:gridCol w:w="4814"/>
      </w:tblGrid>
      <w:tr w:rsidR="007B354D" w14:paraId="22A07347" w14:textId="77777777" w:rsidTr="004C17A8">
        <w:tc>
          <w:tcPr>
            <w:tcW w:w="4813" w:type="dxa"/>
          </w:tcPr>
          <w:p w14:paraId="7BA0BFCA"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Nome e </w:t>
            </w:r>
            <w:r w:rsidRPr="00CD42AF">
              <w:rPr>
                <w:i/>
                <w:sz w:val="16"/>
                <w:szCs w:val="16"/>
                <w:lang w:val="it-IT" w:eastAsia="it-IT"/>
              </w:rPr>
              <w:t>cognome del professionista esecutore:</w:t>
            </w:r>
          </w:p>
        </w:tc>
        <w:tc>
          <w:tcPr>
            <w:tcW w:w="4814" w:type="dxa"/>
          </w:tcPr>
          <w:p w14:paraId="60EA969A"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63FEB2CD" w14:textId="77777777" w:rsidTr="004C17A8">
        <w:tc>
          <w:tcPr>
            <w:tcW w:w="4813" w:type="dxa"/>
          </w:tcPr>
          <w:p w14:paraId="007342C3"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qualifica professionale:</w:t>
            </w:r>
          </w:p>
        </w:tc>
        <w:tc>
          <w:tcPr>
            <w:tcW w:w="4814" w:type="dxa"/>
          </w:tcPr>
          <w:p w14:paraId="60D4EFC1"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0CAE3798" w14:textId="77777777" w:rsidTr="004C17A8">
        <w:tc>
          <w:tcPr>
            <w:tcW w:w="4813" w:type="dxa"/>
          </w:tcPr>
          <w:p w14:paraId="3D1E5929"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504F48F1"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56CF2A0C" w14:textId="77777777" w:rsidTr="004C17A8">
        <w:tc>
          <w:tcPr>
            <w:tcW w:w="4813" w:type="dxa"/>
          </w:tcPr>
          <w:p w14:paraId="1297873B"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numero ed anno di iscrizione all’Albo professionale:</w:t>
            </w:r>
          </w:p>
        </w:tc>
        <w:tc>
          <w:tcPr>
            <w:tcW w:w="4814" w:type="dxa"/>
          </w:tcPr>
          <w:p w14:paraId="5A2BA113"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rsidRPr="003A517D" w14:paraId="2C77CAE7" w14:textId="77777777" w:rsidTr="004C17A8">
        <w:tc>
          <w:tcPr>
            <w:tcW w:w="4813" w:type="dxa"/>
          </w:tcPr>
          <w:p w14:paraId="648CE786"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0C9ADF5E"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7B354D" w14:paraId="28660610" w14:textId="77777777" w:rsidTr="004C17A8">
        <w:tc>
          <w:tcPr>
            <w:tcW w:w="4813" w:type="dxa"/>
          </w:tcPr>
          <w:p w14:paraId="0AAFCAC6"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1502D304"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1A0AC065" w14:textId="77777777" w:rsidTr="004C17A8">
        <w:tc>
          <w:tcPr>
            <w:tcW w:w="4813" w:type="dxa"/>
          </w:tcPr>
          <w:p w14:paraId="6D0363D5" w14:textId="77777777" w:rsidR="007B354D" w:rsidRPr="004325D6" w:rsidRDefault="007B354D" w:rsidP="004C17A8">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libero professionista singolo</w:t>
            </w:r>
          </w:p>
        </w:tc>
        <w:tc>
          <w:tcPr>
            <w:tcW w:w="4814" w:type="dxa"/>
          </w:tcPr>
          <w:p w14:paraId="3619E248"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33893012" w14:textId="77777777" w:rsidTr="004C17A8">
        <w:tc>
          <w:tcPr>
            <w:tcW w:w="4813" w:type="dxa"/>
          </w:tcPr>
          <w:p w14:paraId="2983AD2C" w14:textId="77777777" w:rsidR="007B354D" w:rsidRPr="008A07C5" w:rsidRDefault="007B354D" w:rsidP="004C17A8">
            <w:pPr>
              <w:suppressAutoHyphens w:val="0"/>
              <w:spacing w:before="60" w:after="120"/>
              <w:ind w:right="-6"/>
              <w:rPr>
                <w:iCs/>
                <w:sz w:val="16"/>
                <w:szCs w:val="16"/>
                <w:lang w:val="it-IT" w:eastAsia="it-IT"/>
              </w:rPr>
            </w:pPr>
            <w:r w:rsidRPr="008A07C5">
              <w:rPr>
                <w:iCs/>
                <w:sz w:val="16"/>
                <w:szCs w:val="16"/>
                <w:lang w:val="it-IT" w:eastAsia="it-IT"/>
              </w:rPr>
              <w:t>Natura del rapporto professionale intercorrente con il soggetto partecipante alla gara</w:t>
            </w:r>
            <w:r>
              <w:rPr>
                <w:iCs/>
                <w:sz w:val="16"/>
                <w:szCs w:val="16"/>
                <w:lang w:val="it-IT" w:eastAsia="it-IT"/>
              </w:rPr>
              <w:t xml:space="preserve"> </w:t>
            </w:r>
            <w:r w:rsidRPr="008A07C5">
              <w:rPr>
                <w:i/>
                <w:sz w:val="16"/>
                <w:szCs w:val="16"/>
                <w:lang w:val="it-IT" w:eastAsia="it-IT"/>
              </w:rPr>
              <w:t>(barrare la casella pertinente)</w:t>
            </w:r>
          </w:p>
        </w:tc>
        <w:tc>
          <w:tcPr>
            <w:tcW w:w="4814" w:type="dxa"/>
          </w:tcPr>
          <w:p w14:paraId="3B973997" w14:textId="77777777" w:rsidR="007B354D" w:rsidRPr="004325D6" w:rsidRDefault="007B354D" w:rsidP="004C17A8">
            <w:pPr>
              <w:suppressAutoHyphens w:val="0"/>
              <w:spacing w:before="60" w:after="120"/>
              <w:ind w:right="-6"/>
              <w:rPr>
                <w:i/>
                <w:sz w:val="16"/>
                <w:szCs w:val="16"/>
                <w:lang w:val="it-IT" w:eastAsia="it-IT"/>
              </w:rPr>
            </w:pPr>
          </w:p>
        </w:tc>
      </w:tr>
      <w:tr w:rsidR="007B354D" w:rsidRPr="008A07C5" w14:paraId="3D51CB17" w14:textId="77777777" w:rsidTr="004C17A8">
        <w:tc>
          <w:tcPr>
            <w:tcW w:w="4813" w:type="dxa"/>
          </w:tcPr>
          <w:p w14:paraId="3105F0B1"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componente dello studio associato</w:t>
            </w:r>
            <w:r>
              <w:rPr>
                <w:i/>
                <w:sz w:val="16"/>
                <w:szCs w:val="16"/>
                <w:lang w:val="it-IT" w:eastAsia="it-IT"/>
              </w:rPr>
              <w:t>:</w:t>
            </w:r>
          </w:p>
        </w:tc>
        <w:tc>
          <w:tcPr>
            <w:tcW w:w="4814" w:type="dxa"/>
          </w:tcPr>
          <w:p w14:paraId="4BEF7B16" w14:textId="77777777" w:rsidR="007B354D" w:rsidRPr="004325D6" w:rsidRDefault="007B354D" w:rsidP="004C17A8">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(denominazione dello studio</w:t>
            </w:r>
            <w:r>
              <w:rPr>
                <w:i/>
                <w:sz w:val="16"/>
                <w:szCs w:val="16"/>
                <w:lang w:val="it-IT" w:eastAsia="it-IT"/>
              </w:rPr>
              <w:t>)</w:t>
            </w:r>
          </w:p>
        </w:tc>
      </w:tr>
      <w:tr w:rsidR="007B354D" w:rsidRPr="00401960" w14:paraId="31DB1167" w14:textId="77777777" w:rsidTr="004C17A8">
        <w:tc>
          <w:tcPr>
            <w:tcW w:w="4813" w:type="dxa"/>
          </w:tcPr>
          <w:p w14:paraId="05E911DE" w14:textId="77777777" w:rsidR="007B354D" w:rsidRPr="004325D6" w:rsidRDefault="007B354D" w:rsidP="004C17A8">
            <w:pPr>
              <w:suppressAutoHyphens w:val="0"/>
              <w:spacing w:before="60" w:after="120"/>
              <w:ind w:right="-6"/>
              <w:rPr>
                <w:i/>
                <w:sz w:val="16"/>
                <w:szCs w:val="16"/>
                <w:lang w:val="it-IT" w:eastAsia="it-IT"/>
              </w:rPr>
            </w:pPr>
            <w:r w:rsidRPr="008A07C5">
              <w:rPr>
                <w:iCs/>
                <w:sz w:val="16"/>
                <w:szCs w:val="16"/>
                <w:lang w:val="it-IT" w:eastAsia="it-IT"/>
              </w:rPr>
              <w:t>professionista in organico alla struttura del concorrente con STATUS di:</w:t>
            </w:r>
          </w:p>
        </w:tc>
        <w:tc>
          <w:tcPr>
            <w:tcW w:w="4814" w:type="dxa"/>
          </w:tcPr>
          <w:p w14:paraId="595F2353"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73DD4CF7" w14:textId="77777777" w:rsidTr="004C17A8">
        <w:tc>
          <w:tcPr>
            <w:tcW w:w="4813" w:type="dxa"/>
          </w:tcPr>
          <w:p w14:paraId="3C3765A0"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dipendente di</w:t>
            </w:r>
          </w:p>
        </w:tc>
        <w:tc>
          <w:tcPr>
            <w:tcW w:w="4814" w:type="dxa"/>
          </w:tcPr>
          <w:p w14:paraId="3442705C"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indicare l’operatore economico con il quale esiste il rapporto di dipendenza)</w:t>
            </w:r>
          </w:p>
        </w:tc>
      </w:tr>
      <w:tr w:rsidR="007B354D" w:rsidRPr="00401960" w14:paraId="31C0A29E" w14:textId="77777777" w:rsidTr="004C17A8">
        <w:tc>
          <w:tcPr>
            <w:tcW w:w="4813" w:type="dxa"/>
          </w:tcPr>
          <w:p w14:paraId="0BDE8DE1"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collaboratore su base annua di:</w:t>
            </w:r>
          </w:p>
        </w:tc>
        <w:tc>
          <w:tcPr>
            <w:tcW w:w="4814" w:type="dxa"/>
          </w:tcPr>
          <w:p w14:paraId="73F5A4D0"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w:t>
            </w:r>
            <w:r>
              <w:rPr>
                <w:i/>
                <w:sz w:val="16"/>
                <w:szCs w:val="16"/>
                <w:lang w:val="it-IT" w:eastAsia="it-IT"/>
              </w:rPr>
              <w:t>collaborazione</w:t>
            </w:r>
            <w:r w:rsidRPr="008A07C5">
              <w:rPr>
                <w:i/>
                <w:sz w:val="16"/>
                <w:szCs w:val="16"/>
                <w:lang w:val="it-IT" w:eastAsia="it-IT"/>
              </w:rPr>
              <w:t>)</w:t>
            </w:r>
          </w:p>
        </w:tc>
      </w:tr>
      <w:tr w:rsidR="007B354D" w:rsidRPr="00401960" w14:paraId="7CE50F54" w14:textId="77777777" w:rsidTr="004C17A8">
        <w:tc>
          <w:tcPr>
            <w:tcW w:w="4813" w:type="dxa"/>
          </w:tcPr>
          <w:p w14:paraId="462B6655"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consulente di:</w:t>
            </w:r>
          </w:p>
        </w:tc>
        <w:tc>
          <w:tcPr>
            <w:tcW w:w="4814" w:type="dxa"/>
          </w:tcPr>
          <w:p w14:paraId="0A01AA0B"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co</w:t>
            </w:r>
            <w:r>
              <w:rPr>
                <w:i/>
                <w:sz w:val="16"/>
                <w:szCs w:val="16"/>
                <w:lang w:val="it-IT" w:eastAsia="it-IT"/>
              </w:rPr>
              <w:t>nsulenza</w:t>
            </w:r>
            <w:r w:rsidRPr="008A07C5">
              <w:rPr>
                <w:i/>
                <w:sz w:val="16"/>
                <w:szCs w:val="16"/>
                <w:lang w:val="it-IT" w:eastAsia="it-IT"/>
              </w:rPr>
              <w:t>)</w:t>
            </w:r>
          </w:p>
        </w:tc>
      </w:tr>
      <w:tr w:rsidR="007B354D" w:rsidRPr="00401960" w14:paraId="7E8D8C30" w14:textId="77777777" w:rsidTr="004C17A8">
        <w:tc>
          <w:tcPr>
            <w:tcW w:w="4813" w:type="dxa"/>
          </w:tcPr>
          <w:p w14:paraId="7A8A1794"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socio attivo di</w:t>
            </w:r>
          </w:p>
        </w:tc>
        <w:tc>
          <w:tcPr>
            <w:tcW w:w="4814" w:type="dxa"/>
          </w:tcPr>
          <w:p w14:paraId="1EB77198"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56927DFC" w14:textId="77777777" w:rsidTr="004C17A8">
        <w:tc>
          <w:tcPr>
            <w:tcW w:w="4813" w:type="dxa"/>
          </w:tcPr>
          <w:p w14:paraId="17480194"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amministratore</w:t>
            </w:r>
            <w:r w:rsidRPr="008A07C5">
              <w:rPr>
                <w:i/>
                <w:sz w:val="16"/>
                <w:szCs w:val="16"/>
                <w:lang w:val="it-IT" w:eastAsia="it-IT"/>
              </w:rPr>
              <w:t xml:space="preserve"> di</w:t>
            </w:r>
          </w:p>
        </w:tc>
        <w:tc>
          <w:tcPr>
            <w:tcW w:w="4814" w:type="dxa"/>
          </w:tcPr>
          <w:p w14:paraId="40715339"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437EA0A2" w14:textId="77777777" w:rsidTr="004C17A8">
        <w:tc>
          <w:tcPr>
            <w:tcW w:w="4813" w:type="dxa"/>
          </w:tcPr>
          <w:p w14:paraId="4CF802F0"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direttore tecnico</w:t>
            </w:r>
            <w:r w:rsidRPr="008A07C5">
              <w:rPr>
                <w:i/>
                <w:sz w:val="16"/>
                <w:szCs w:val="16"/>
                <w:lang w:val="it-IT" w:eastAsia="it-IT"/>
              </w:rPr>
              <w:t xml:space="preserve"> di</w:t>
            </w:r>
          </w:p>
        </w:tc>
        <w:tc>
          <w:tcPr>
            <w:tcW w:w="4814" w:type="dxa"/>
          </w:tcPr>
          <w:p w14:paraId="61959B95"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bookmarkEnd w:id="21"/>
    </w:tbl>
    <w:p w14:paraId="6BE54A34" w14:textId="77777777" w:rsidR="007B354D" w:rsidRDefault="007B354D" w:rsidP="007B354D">
      <w:pPr>
        <w:tabs>
          <w:tab w:val="left" w:pos="540"/>
        </w:tabs>
        <w:suppressAutoHyphens w:val="0"/>
        <w:jc w:val="both"/>
        <w:rPr>
          <w:b/>
          <w:lang w:val="it-IT"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7B354D" w:rsidRPr="00401960" w14:paraId="225AC0C4" w14:textId="77777777" w:rsidTr="004C17A8">
        <w:tc>
          <w:tcPr>
            <w:tcW w:w="9627" w:type="dxa"/>
            <w:tcBorders>
              <w:top w:val="single" w:sz="4" w:space="0" w:color="auto"/>
              <w:left w:val="single" w:sz="4" w:space="0" w:color="auto"/>
              <w:bottom w:val="single" w:sz="4" w:space="0" w:color="auto"/>
              <w:right w:val="single" w:sz="4" w:space="0" w:color="auto"/>
            </w:tcBorders>
            <w:shd w:val="clear" w:color="auto" w:fill="F3F3F3"/>
            <w:hideMark/>
          </w:tcPr>
          <w:p w14:paraId="7D32D678" w14:textId="58C3E0DC" w:rsidR="007B354D" w:rsidRPr="001D012F" w:rsidRDefault="007B354D" w:rsidP="004C17A8">
            <w:pPr>
              <w:pStyle w:val="Paragrafoelenco"/>
              <w:tabs>
                <w:tab w:val="left" w:pos="540"/>
              </w:tabs>
              <w:suppressAutoHyphens w:val="0"/>
              <w:autoSpaceDE w:val="0"/>
              <w:autoSpaceDN w:val="0"/>
              <w:adjustRightInd w:val="0"/>
              <w:spacing w:line="480" w:lineRule="auto"/>
              <w:ind w:left="720"/>
              <w:jc w:val="both"/>
              <w:rPr>
                <w:b/>
                <w:noProof/>
                <w:sz w:val="18"/>
                <w:szCs w:val="18"/>
                <w:highlight w:val="yellow"/>
                <w:lang w:val="it-IT" w:eastAsia="en-US"/>
              </w:rPr>
            </w:pPr>
            <w:r w:rsidRPr="001D012F">
              <w:rPr>
                <w:b/>
                <w:lang w:val="it-IT" w:eastAsia="it-IT"/>
              </w:rPr>
              <w:t>B</w:t>
            </w:r>
            <w:r>
              <w:rPr>
                <w:b/>
                <w:lang w:val="it-IT" w:eastAsia="it-IT"/>
              </w:rPr>
              <w:t>4</w:t>
            </w:r>
            <w:r w:rsidRPr="001D012F">
              <w:rPr>
                <w:b/>
                <w:lang w:val="it-IT" w:eastAsia="it-IT"/>
              </w:rPr>
              <w:t xml:space="preserve">) Esecuzione prestazione secondaria (codice-ID </w:t>
            </w:r>
            <w:r w:rsidR="00263F38">
              <w:rPr>
                <w:b/>
                <w:lang w:val="it-IT" w:eastAsia="it-IT"/>
              </w:rPr>
              <w:t>IA0</w:t>
            </w:r>
            <w:r w:rsidR="00F90196">
              <w:rPr>
                <w:b/>
                <w:lang w:val="it-IT" w:eastAsia="it-IT"/>
              </w:rPr>
              <w:t>4</w:t>
            </w:r>
            <w:r w:rsidRPr="001D012F">
              <w:rPr>
                <w:b/>
                <w:lang w:val="it-IT" w:eastAsia="it-IT"/>
              </w:rPr>
              <w:t xml:space="preserve"> Progettazione)</w:t>
            </w:r>
          </w:p>
        </w:tc>
      </w:tr>
    </w:tbl>
    <w:p w14:paraId="0EA1ECC2" w14:textId="77777777" w:rsidR="007B354D" w:rsidRPr="00012AFB" w:rsidRDefault="007B354D" w:rsidP="007B354D">
      <w:pPr>
        <w:suppressAutoHyphens w:val="0"/>
        <w:jc w:val="both"/>
        <w:rPr>
          <w:b/>
          <w:sz w:val="18"/>
          <w:szCs w:val="18"/>
          <w:lang w:val="it-IT" w:eastAsia="it-IT"/>
        </w:rPr>
      </w:pPr>
    </w:p>
    <w:p w14:paraId="750481E0" w14:textId="77777777" w:rsidR="007B354D" w:rsidRDefault="007B354D" w:rsidP="007B354D">
      <w:pPr>
        <w:tabs>
          <w:tab w:val="left" w:pos="720"/>
        </w:tabs>
        <w:suppressAutoHyphens w:val="0"/>
        <w:ind w:left="618"/>
        <w:rPr>
          <w:b/>
          <w:sz w:val="8"/>
          <w:szCs w:val="8"/>
          <w:lang w:val="it-IT" w:eastAsia="it-IT"/>
        </w:rPr>
      </w:pPr>
    </w:p>
    <w:p w14:paraId="48F75F71" w14:textId="77777777" w:rsidR="007B354D" w:rsidRDefault="007B354D" w:rsidP="007B354D">
      <w:pPr>
        <w:tabs>
          <w:tab w:val="left" w:pos="720"/>
        </w:tabs>
        <w:suppressAutoHyphens w:val="0"/>
        <w:ind w:left="618"/>
        <w:rPr>
          <w:b/>
          <w:sz w:val="8"/>
          <w:szCs w:val="8"/>
          <w:lang w:val="it-IT" w:eastAsia="it-IT"/>
        </w:rPr>
      </w:pPr>
    </w:p>
    <w:tbl>
      <w:tblPr>
        <w:tblStyle w:val="Grigliatabella"/>
        <w:tblW w:w="0" w:type="auto"/>
        <w:tblLook w:val="04A0" w:firstRow="1" w:lastRow="0" w:firstColumn="1" w:lastColumn="0" w:noHBand="0" w:noVBand="1"/>
      </w:tblPr>
      <w:tblGrid>
        <w:gridCol w:w="4813"/>
        <w:gridCol w:w="4814"/>
      </w:tblGrid>
      <w:tr w:rsidR="007B354D" w14:paraId="7971256B" w14:textId="77777777" w:rsidTr="004C17A8">
        <w:tc>
          <w:tcPr>
            <w:tcW w:w="4813" w:type="dxa"/>
          </w:tcPr>
          <w:p w14:paraId="55154FA3"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Nome e cognome</w:t>
            </w:r>
            <w:r>
              <w:rPr>
                <w:i/>
                <w:sz w:val="16"/>
                <w:szCs w:val="16"/>
                <w:lang w:val="it-IT" w:eastAsia="it-IT"/>
              </w:rPr>
              <w:t xml:space="preserve"> </w:t>
            </w:r>
            <w:r w:rsidRPr="00CD42AF">
              <w:rPr>
                <w:i/>
                <w:sz w:val="16"/>
                <w:szCs w:val="16"/>
                <w:lang w:val="it-IT" w:eastAsia="it-IT"/>
              </w:rPr>
              <w:t>del professionista esecutore:</w:t>
            </w:r>
          </w:p>
        </w:tc>
        <w:tc>
          <w:tcPr>
            <w:tcW w:w="4814" w:type="dxa"/>
          </w:tcPr>
          <w:p w14:paraId="2D9CF509"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62C57825" w14:textId="77777777" w:rsidTr="004C17A8">
        <w:tc>
          <w:tcPr>
            <w:tcW w:w="4813" w:type="dxa"/>
          </w:tcPr>
          <w:p w14:paraId="04B58132"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lastRenderedPageBreak/>
              <w:t>qualifica professionale:</w:t>
            </w:r>
          </w:p>
        </w:tc>
        <w:tc>
          <w:tcPr>
            <w:tcW w:w="4814" w:type="dxa"/>
          </w:tcPr>
          <w:p w14:paraId="422A1070"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36226F72" w14:textId="77777777" w:rsidTr="004C17A8">
        <w:tc>
          <w:tcPr>
            <w:tcW w:w="4813" w:type="dxa"/>
          </w:tcPr>
          <w:p w14:paraId="4C9F0D04"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0CC329AC"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61603303" w14:textId="77777777" w:rsidTr="004C17A8">
        <w:tc>
          <w:tcPr>
            <w:tcW w:w="4813" w:type="dxa"/>
          </w:tcPr>
          <w:p w14:paraId="621A3896"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numero ed anno di iscrizione all’Albo professionale:</w:t>
            </w:r>
          </w:p>
        </w:tc>
        <w:tc>
          <w:tcPr>
            <w:tcW w:w="4814" w:type="dxa"/>
          </w:tcPr>
          <w:p w14:paraId="22F9B9F8"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rsidRPr="003A517D" w14:paraId="05F95041" w14:textId="77777777" w:rsidTr="004C17A8">
        <w:tc>
          <w:tcPr>
            <w:tcW w:w="4813" w:type="dxa"/>
          </w:tcPr>
          <w:p w14:paraId="4291E4B7"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72000629"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7B354D" w14:paraId="5784E546" w14:textId="77777777" w:rsidTr="004C17A8">
        <w:tc>
          <w:tcPr>
            <w:tcW w:w="4813" w:type="dxa"/>
          </w:tcPr>
          <w:p w14:paraId="48887CBE"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37266887"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6FFF32B9" w14:textId="77777777" w:rsidTr="004C17A8">
        <w:tc>
          <w:tcPr>
            <w:tcW w:w="4813" w:type="dxa"/>
          </w:tcPr>
          <w:p w14:paraId="205C8D4B" w14:textId="77777777" w:rsidR="007B354D" w:rsidRPr="004325D6" w:rsidRDefault="007B354D" w:rsidP="004C17A8">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libero professionista singolo</w:t>
            </w:r>
          </w:p>
        </w:tc>
        <w:tc>
          <w:tcPr>
            <w:tcW w:w="4814" w:type="dxa"/>
          </w:tcPr>
          <w:p w14:paraId="19A52813"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5DC52B7C" w14:textId="77777777" w:rsidTr="004C17A8">
        <w:tc>
          <w:tcPr>
            <w:tcW w:w="4813" w:type="dxa"/>
          </w:tcPr>
          <w:p w14:paraId="2C49CA89" w14:textId="77777777" w:rsidR="007B354D" w:rsidRPr="008A07C5" w:rsidRDefault="007B354D" w:rsidP="004C17A8">
            <w:pPr>
              <w:suppressAutoHyphens w:val="0"/>
              <w:spacing w:before="60" w:after="120"/>
              <w:ind w:right="-6"/>
              <w:rPr>
                <w:iCs/>
                <w:sz w:val="16"/>
                <w:szCs w:val="16"/>
                <w:lang w:val="it-IT" w:eastAsia="it-IT"/>
              </w:rPr>
            </w:pPr>
            <w:r w:rsidRPr="008A07C5">
              <w:rPr>
                <w:iCs/>
                <w:sz w:val="16"/>
                <w:szCs w:val="16"/>
                <w:lang w:val="it-IT" w:eastAsia="it-IT"/>
              </w:rPr>
              <w:t>Natura del rapporto professionale intercorrente con il soggetto partecipante alla gara</w:t>
            </w:r>
            <w:r>
              <w:rPr>
                <w:iCs/>
                <w:sz w:val="16"/>
                <w:szCs w:val="16"/>
                <w:lang w:val="it-IT" w:eastAsia="it-IT"/>
              </w:rPr>
              <w:t xml:space="preserve"> </w:t>
            </w:r>
            <w:r w:rsidRPr="008A07C5">
              <w:rPr>
                <w:i/>
                <w:sz w:val="16"/>
                <w:szCs w:val="16"/>
                <w:lang w:val="it-IT" w:eastAsia="it-IT"/>
              </w:rPr>
              <w:t>(barrare la casella pertinente)</w:t>
            </w:r>
          </w:p>
        </w:tc>
        <w:tc>
          <w:tcPr>
            <w:tcW w:w="4814" w:type="dxa"/>
          </w:tcPr>
          <w:p w14:paraId="25EBAFD4" w14:textId="77777777" w:rsidR="007B354D" w:rsidRPr="004325D6" w:rsidRDefault="007B354D" w:rsidP="004C17A8">
            <w:pPr>
              <w:suppressAutoHyphens w:val="0"/>
              <w:spacing w:before="60" w:after="120"/>
              <w:ind w:right="-6"/>
              <w:rPr>
                <w:i/>
                <w:sz w:val="16"/>
                <w:szCs w:val="16"/>
                <w:lang w:val="it-IT" w:eastAsia="it-IT"/>
              </w:rPr>
            </w:pPr>
          </w:p>
        </w:tc>
      </w:tr>
      <w:tr w:rsidR="007B354D" w:rsidRPr="008A07C5" w14:paraId="7D24ABA4" w14:textId="77777777" w:rsidTr="004C17A8">
        <w:tc>
          <w:tcPr>
            <w:tcW w:w="4813" w:type="dxa"/>
          </w:tcPr>
          <w:p w14:paraId="70221B38"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componente dello studio associato</w:t>
            </w:r>
            <w:r>
              <w:rPr>
                <w:i/>
                <w:sz w:val="16"/>
                <w:szCs w:val="16"/>
                <w:lang w:val="it-IT" w:eastAsia="it-IT"/>
              </w:rPr>
              <w:t>:</w:t>
            </w:r>
          </w:p>
        </w:tc>
        <w:tc>
          <w:tcPr>
            <w:tcW w:w="4814" w:type="dxa"/>
          </w:tcPr>
          <w:p w14:paraId="677B381D" w14:textId="77777777" w:rsidR="007B354D" w:rsidRPr="004325D6" w:rsidRDefault="007B354D" w:rsidP="004C17A8">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(denominazione dello studio</w:t>
            </w:r>
            <w:r>
              <w:rPr>
                <w:i/>
                <w:sz w:val="16"/>
                <w:szCs w:val="16"/>
                <w:lang w:val="it-IT" w:eastAsia="it-IT"/>
              </w:rPr>
              <w:t>)</w:t>
            </w:r>
          </w:p>
        </w:tc>
      </w:tr>
      <w:tr w:rsidR="007B354D" w:rsidRPr="00401960" w14:paraId="197FC940" w14:textId="77777777" w:rsidTr="004C17A8">
        <w:tc>
          <w:tcPr>
            <w:tcW w:w="4813" w:type="dxa"/>
          </w:tcPr>
          <w:p w14:paraId="02D99D21" w14:textId="77777777" w:rsidR="007B354D" w:rsidRPr="004325D6" w:rsidRDefault="007B354D" w:rsidP="004C17A8">
            <w:pPr>
              <w:suppressAutoHyphens w:val="0"/>
              <w:spacing w:before="60" w:after="120"/>
              <w:ind w:right="-6"/>
              <w:rPr>
                <w:i/>
                <w:sz w:val="16"/>
                <w:szCs w:val="16"/>
                <w:lang w:val="it-IT" w:eastAsia="it-IT"/>
              </w:rPr>
            </w:pPr>
            <w:r w:rsidRPr="008A07C5">
              <w:rPr>
                <w:iCs/>
                <w:sz w:val="16"/>
                <w:szCs w:val="16"/>
                <w:lang w:val="it-IT" w:eastAsia="it-IT"/>
              </w:rPr>
              <w:t>professionista in organico alla struttura del concorrente con STATUS di:</w:t>
            </w:r>
          </w:p>
        </w:tc>
        <w:tc>
          <w:tcPr>
            <w:tcW w:w="4814" w:type="dxa"/>
          </w:tcPr>
          <w:p w14:paraId="716DB9DA"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2AA8E543" w14:textId="77777777" w:rsidTr="004C17A8">
        <w:tc>
          <w:tcPr>
            <w:tcW w:w="4813" w:type="dxa"/>
          </w:tcPr>
          <w:p w14:paraId="565859C4"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dipendente di</w:t>
            </w:r>
          </w:p>
        </w:tc>
        <w:tc>
          <w:tcPr>
            <w:tcW w:w="4814" w:type="dxa"/>
          </w:tcPr>
          <w:p w14:paraId="167892EA"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indicare l’operatore economico con il quale esiste il rapporto di dipendenza)</w:t>
            </w:r>
          </w:p>
        </w:tc>
      </w:tr>
      <w:tr w:rsidR="007B354D" w:rsidRPr="00401960" w14:paraId="779D61A9" w14:textId="77777777" w:rsidTr="004C17A8">
        <w:tc>
          <w:tcPr>
            <w:tcW w:w="4813" w:type="dxa"/>
          </w:tcPr>
          <w:p w14:paraId="2C701568"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collaboratore su base annua di:</w:t>
            </w:r>
          </w:p>
        </w:tc>
        <w:tc>
          <w:tcPr>
            <w:tcW w:w="4814" w:type="dxa"/>
          </w:tcPr>
          <w:p w14:paraId="62F1F6FE"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w:t>
            </w:r>
            <w:r>
              <w:rPr>
                <w:i/>
                <w:sz w:val="16"/>
                <w:szCs w:val="16"/>
                <w:lang w:val="it-IT" w:eastAsia="it-IT"/>
              </w:rPr>
              <w:t>collaborazione</w:t>
            </w:r>
            <w:r w:rsidRPr="008A07C5">
              <w:rPr>
                <w:i/>
                <w:sz w:val="16"/>
                <w:szCs w:val="16"/>
                <w:lang w:val="it-IT" w:eastAsia="it-IT"/>
              </w:rPr>
              <w:t>)</w:t>
            </w:r>
          </w:p>
        </w:tc>
      </w:tr>
      <w:tr w:rsidR="007B354D" w:rsidRPr="00401960" w14:paraId="3D270142" w14:textId="77777777" w:rsidTr="004C17A8">
        <w:tc>
          <w:tcPr>
            <w:tcW w:w="4813" w:type="dxa"/>
          </w:tcPr>
          <w:p w14:paraId="6BB8861B"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consulente di:</w:t>
            </w:r>
          </w:p>
        </w:tc>
        <w:tc>
          <w:tcPr>
            <w:tcW w:w="4814" w:type="dxa"/>
          </w:tcPr>
          <w:p w14:paraId="20FDA170"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co</w:t>
            </w:r>
            <w:r>
              <w:rPr>
                <w:i/>
                <w:sz w:val="16"/>
                <w:szCs w:val="16"/>
                <w:lang w:val="it-IT" w:eastAsia="it-IT"/>
              </w:rPr>
              <w:t>nsulenza</w:t>
            </w:r>
            <w:r w:rsidRPr="008A07C5">
              <w:rPr>
                <w:i/>
                <w:sz w:val="16"/>
                <w:szCs w:val="16"/>
                <w:lang w:val="it-IT" w:eastAsia="it-IT"/>
              </w:rPr>
              <w:t>)</w:t>
            </w:r>
          </w:p>
        </w:tc>
      </w:tr>
      <w:tr w:rsidR="007B354D" w:rsidRPr="00401960" w14:paraId="3468BF52" w14:textId="77777777" w:rsidTr="004C17A8">
        <w:tc>
          <w:tcPr>
            <w:tcW w:w="4813" w:type="dxa"/>
          </w:tcPr>
          <w:p w14:paraId="1C6803F7"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socio attivo di</w:t>
            </w:r>
          </w:p>
        </w:tc>
        <w:tc>
          <w:tcPr>
            <w:tcW w:w="4814" w:type="dxa"/>
          </w:tcPr>
          <w:p w14:paraId="5D6CDD0A"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26A68E08" w14:textId="77777777" w:rsidTr="004C17A8">
        <w:tc>
          <w:tcPr>
            <w:tcW w:w="4813" w:type="dxa"/>
          </w:tcPr>
          <w:p w14:paraId="31807BD7"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amministratore</w:t>
            </w:r>
            <w:r w:rsidRPr="008A07C5">
              <w:rPr>
                <w:i/>
                <w:sz w:val="16"/>
                <w:szCs w:val="16"/>
                <w:lang w:val="it-IT" w:eastAsia="it-IT"/>
              </w:rPr>
              <w:t xml:space="preserve"> di</w:t>
            </w:r>
          </w:p>
        </w:tc>
        <w:tc>
          <w:tcPr>
            <w:tcW w:w="4814" w:type="dxa"/>
          </w:tcPr>
          <w:p w14:paraId="291BB2C9"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3D1F3187" w14:textId="77777777" w:rsidTr="004C17A8">
        <w:tc>
          <w:tcPr>
            <w:tcW w:w="4813" w:type="dxa"/>
          </w:tcPr>
          <w:p w14:paraId="5EA3878B"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direttore tecnico</w:t>
            </w:r>
            <w:r w:rsidRPr="008A07C5">
              <w:rPr>
                <w:i/>
                <w:sz w:val="16"/>
                <w:szCs w:val="16"/>
                <w:lang w:val="it-IT" w:eastAsia="it-IT"/>
              </w:rPr>
              <w:t xml:space="preserve"> di</w:t>
            </w:r>
          </w:p>
        </w:tc>
        <w:tc>
          <w:tcPr>
            <w:tcW w:w="4814" w:type="dxa"/>
          </w:tcPr>
          <w:p w14:paraId="4293DA01"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bl>
    <w:p w14:paraId="70BBE7B9" w14:textId="77777777" w:rsidR="007B354D" w:rsidRDefault="007B354D" w:rsidP="007B354D">
      <w:pPr>
        <w:tabs>
          <w:tab w:val="left" w:pos="720"/>
        </w:tabs>
        <w:suppressAutoHyphens w:val="0"/>
        <w:ind w:left="618"/>
        <w:rPr>
          <w:b/>
          <w:sz w:val="8"/>
          <w:szCs w:val="8"/>
          <w:lang w:val="it-IT" w:eastAsia="it-IT"/>
        </w:rPr>
      </w:pPr>
    </w:p>
    <w:p w14:paraId="73B5A2AF" w14:textId="77777777" w:rsidR="007B354D" w:rsidRDefault="007B354D" w:rsidP="007B354D">
      <w:pPr>
        <w:tabs>
          <w:tab w:val="left" w:pos="720"/>
        </w:tabs>
        <w:suppressAutoHyphens w:val="0"/>
        <w:ind w:left="618"/>
        <w:rPr>
          <w:b/>
          <w:sz w:val="8"/>
          <w:szCs w:val="8"/>
          <w:lang w:val="it-IT" w:eastAsia="it-IT"/>
        </w:rPr>
      </w:pPr>
    </w:p>
    <w:p w14:paraId="1A2F04CB" w14:textId="77777777" w:rsidR="007B354D" w:rsidRDefault="007B354D" w:rsidP="007B354D">
      <w:pPr>
        <w:tabs>
          <w:tab w:val="left" w:pos="720"/>
        </w:tabs>
        <w:suppressAutoHyphens w:val="0"/>
        <w:ind w:left="618"/>
        <w:rPr>
          <w:b/>
          <w:sz w:val="8"/>
          <w:szCs w:val="8"/>
          <w:lang w:val="it-IT" w:eastAsia="it-IT"/>
        </w:rPr>
      </w:pPr>
    </w:p>
    <w:p w14:paraId="18D7A4E8" w14:textId="77777777" w:rsidR="007B354D" w:rsidRDefault="007B354D" w:rsidP="007B354D">
      <w:pPr>
        <w:tabs>
          <w:tab w:val="left" w:pos="720"/>
        </w:tabs>
        <w:suppressAutoHyphens w:val="0"/>
        <w:ind w:left="618"/>
        <w:rPr>
          <w:b/>
          <w:sz w:val="8"/>
          <w:szCs w:val="8"/>
          <w:lang w:val="it-IT" w:eastAsia="it-IT"/>
        </w:rPr>
      </w:pPr>
    </w:p>
    <w:tbl>
      <w:tblPr>
        <w:tblStyle w:val="Grigliatabella"/>
        <w:tblW w:w="0" w:type="auto"/>
        <w:tblLook w:val="04A0" w:firstRow="1" w:lastRow="0" w:firstColumn="1" w:lastColumn="0" w:noHBand="0" w:noVBand="1"/>
      </w:tblPr>
      <w:tblGrid>
        <w:gridCol w:w="4813"/>
        <w:gridCol w:w="4814"/>
      </w:tblGrid>
      <w:tr w:rsidR="007B354D" w14:paraId="4BBC9391" w14:textId="77777777" w:rsidTr="004C17A8">
        <w:tc>
          <w:tcPr>
            <w:tcW w:w="4813" w:type="dxa"/>
          </w:tcPr>
          <w:p w14:paraId="23DE24DC"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Nome e </w:t>
            </w:r>
            <w:r w:rsidRPr="00CD42AF">
              <w:rPr>
                <w:i/>
                <w:sz w:val="16"/>
                <w:szCs w:val="16"/>
                <w:lang w:val="it-IT" w:eastAsia="it-IT"/>
              </w:rPr>
              <w:t>cognome del professionista esecutore</w:t>
            </w:r>
            <w:r w:rsidRPr="004325D6">
              <w:rPr>
                <w:i/>
                <w:sz w:val="16"/>
                <w:szCs w:val="16"/>
                <w:lang w:val="it-IT" w:eastAsia="it-IT"/>
              </w:rPr>
              <w:t>:</w:t>
            </w:r>
          </w:p>
        </w:tc>
        <w:tc>
          <w:tcPr>
            <w:tcW w:w="4814" w:type="dxa"/>
          </w:tcPr>
          <w:p w14:paraId="1C38D7D4"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203CDD44" w14:textId="77777777" w:rsidTr="004C17A8">
        <w:tc>
          <w:tcPr>
            <w:tcW w:w="4813" w:type="dxa"/>
          </w:tcPr>
          <w:p w14:paraId="1C75FA52"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qualifica professionale:</w:t>
            </w:r>
          </w:p>
        </w:tc>
        <w:tc>
          <w:tcPr>
            <w:tcW w:w="4814" w:type="dxa"/>
          </w:tcPr>
          <w:p w14:paraId="7510CAB1"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3AE4F999" w14:textId="77777777" w:rsidTr="004C17A8">
        <w:tc>
          <w:tcPr>
            <w:tcW w:w="4813" w:type="dxa"/>
          </w:tcPr>
          <w:p w14:paraId="5A014202"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7D4E2B6D"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7E37A29E" w14:textId="77777777" w:rsidTr="004C17A8">
        <w:tc>
          <w:tcPr>
            <w:tcW w:w="4813" w:type="dxa"/>
          </w:tcPr>
          <w:p w14:paraId="7D4825F0"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numero ed anno di iscrizione all’Albo professionale:</w:t>
            </w:r>
          </w:p>
        </w:tc>
        <w:tc>
          <w:tcPr>
            <w:tcW w:w="4814" w:type="dxa"/>
          </w:tcPr>
          <w:p w14:paraId="53E473B4"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rsidRPr="003A517D" w14:paraId="11CB2D35" w14:textId="77777777" w:rsidTr="004C17A8">
        <w:tc>
          <w:tcPr>
            <w:tcW w:w="4813" w:type="dxa"/>
          </w:tcPr>
          <w:p w14:paraId="37668C9F"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742D8819"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7B354D" w14:paraId="141A9BD4" w14:textId="77777777" w:rsidTr="004C17A8">
        <w:tc>
          <w:tcPr>
            <w:tcW w:w="4813" w:type="dxa"/>
          </w:tcPr>
          <w:p w14:paraId="3A920320"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0E8EB74C"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19B60064" w14:textId="77777777" w:rsidTr="004C17A8">
        <w:tc>
          <w:tcPr>
            <w:tcW w:w="4813" w:type="dxa"/>
          </w:tcPr>
          <w:p w14:paraId="5BD8D6DA" w14:textId="77777777" w:rsidR="007B354D" w:rsidRPr="004325D6" w:rsidRDefault="007B354D" w:rsidP="004C17A8">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libero professionista singolo</w:t>
            </w:r>
          </w:p>
        </w:tc>
        <w:tc>
          <w:tcPr>
            <w:tcW w:w="4814" w:type="dxa"/>
          </w:tcPr>
          <w:p w14:paraId="28B743EF"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2714C07A" w14:textId="77777777" w:rsidTr="004C17A8">
        <w:tc>
          <w:tcPr>
            <w:tcW w:w="4813" w:type="dxa"/>
          </w:tcPr>
          <w:p w14:paraId="7639CAA0" w14:textId="77777777" w:rsidR="007B354D" w:rsidRPr="008A07C5" w:rsidRDefault="007B354D" w:rsidP="004C17A8">
            <w:pPr>
              <w:suppressAutoHyphens w:val="0"/>
              <w:spacing w:before="60" w:after="120"/>
              <w:ind w:right="-6"/>
              <w:rPr>
                <w:iCs/>
                <w:sz w:val="16"/>
                <w:szCs w:val="16"/>
                <w:lang w:val="it-IT" w:eastAsia="it-IT"/>
              </w:rPr>
            </w:pPr>
            <w:r w:rsidRPr="008A07C5">
              <w:rPr>
                <w:iCs/>
                <w:sz w:val="16"/>
                <w:szCs w:val="16"/>
                <w:lang w:val="it-IT" w:eastAsia="it-IT"/>
              </w:rPr>
              <w:t>Natura del rapporto professionale intercorrente con il soggetto partecipante alla gara</w:t>
            </w:r>
            <w:r>
              <w:rPr>
                <w:iCs/>
                <w:sz w:val="16"/>
                <w:szCs w:val="16"/>
                <w:lang w:val="it-IT" w:eastAsia="it-IT"/>
              </w:rPr>
              <w:t xml:space="preserve"> </w:t>
            </w:r>
            <w:r w:rsidRPr="008A07C5">
              <w:rPr>
                <w:i/>
                <w:sz w:val="16"/>
                <w:szCs w:val="16"/>
                <w:lang w:val="it-IT" w:eastAsia="it-IT"/>
              </w:rPr>
              <w:t>(barrare la casella pertinente)</w:t>
            </w:r>
          </w:p>
        </w:tc>
        <w:tc>
          <w:tcPr>
            <w:tcW w:w="4814" w:type="dxa"/>
          </w:tcPr>
          <w:p w14:paraId="221F5536" w14:textId="77777777" w:rsidR="007B354D" w:rsidRPr="004325D6" w:rsidRDefault="007B354D" w:rsidP="004C17A8">
            <w:pPr>
              <w:suppressAutoHyphens w:val="0"/>
              <w:spacing w:before="60" w:after="120"/>
              <w:ind w:right="-6"/>
              <w:rPr>
                <w:i/>
                <w:sz w:val="16"/>
                <w:szCs w:val="16"/>
                <w:lang w:val="it-IT" w:eastAsia="it-IT"/>
              </w:rPr>
            </w:pPr>
          </w:p>
        </w:tc>
      </w:tr>
      <w:tr w:rsidR="007B354D" w:rsidRPr="008A07C5" w14:paraId="38E48F39" w14:textId="77777777" w:rsidTr="004C17A8">
        <w:tc>
          <w:tcPr>
            <w:tcW w:w="4813" w:type="dxa"/>
          </w:tcPr>
          <w:p w14:paraId="6228C336"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componente dello studio associato</w:t>
            </w:r>
            <w:r>
              <w:rPr>
                <w:i/>
                <w:sz w:val="16"/>
                <w:szCs w:val="16"/>
                <w:lang w:val="it-IT" w:eastAsia="it-IT"/>
              </w:rPr>
              <w:t>:</w:t>
            </w:r>
          </w:p>
        </w:tc>
        <w:tc>
          <w:tcPr>
            <w:tcW w:w="4814" w:type="dxa"/>
          </w:tcPr>
          <w:p w14:paraId="50D5E5FA" w14:textId="77777777" w:rsidR="007B354D" w:rsidRPr="004325D6" w:rsidRDefault="007B354D" w:rsidP="004C17A8">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(denominazione dello studio</w:t>
            </w:r>
            <w:r>
              <w:rPr>
                <w:i/>
                <w:sz w:val="16"/>
                <w:szCs w:val="16"/>
                <w:lang w:val="it-IT" w:eastAsia="it-IT"/>
              </w:rPr>
              <w:t>)</w:t>
            </w:r>
          </w:p>
        </w:tc>
      </w:tr>
      <w:tr w:rsidR="007B354D" w:rsidRPr="00401960" w14:paraId="172F809B" w14:textId="77777777" w:rsidTr="004C17A8">
        <w:tc>
          <w:tcPr>
            <w:tcW w:w="4813" w:type="dxa"/>
          </w:tcPr>
          <w:p w14:paraId="33574AA9" w14:textId="77777777" w:rsidR="007B354D" w:rsidRPr="004325D6" w:rsidRDefault="007B354D" w:rsidP="004C17A8">
            <w:pPr>
              <w:suppressAutoHyphens w:val="0"/>
              <w:spacing w:before="60" w:after="120"/>
              <w:ind w:right="-6"/>
              <w:rPr>
                <w:i/>
                <w:sz w:val="16"/>
                <w:szCs w:val="16"/>
                <w:lang w:val="it-IT" w:eastAsia="it-IT"/>
              </w:rPr>
            </w:pPr>
            <w:r w:rsidRPr="008A07C5">
              <w:rPr>
                <w:iCs/>
                <w:sz w:val="16"/>
                <w:szCs w:val="16"/>
                <w:lang w:val="it-IT" w:eastAsia="it-IT"/>
              </w:rPr>
              <w:t>professionista in organico alla struttura del concorrente con STATUS di:</w:t>
            </w:r>
          </w:p>
        </w:tc>
        <w:tc>
          <w:tcPr>
            <w:tcW w:w="4814" w:type="dxa"/>
          </w:tcPr>
          <w:p w14:paraId="36D7FDC7"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71F5DDB4" w14:textId="77777777" w:rsidTr="004C17A8">
        <w:tc>
          <w:tcPr>
            <w:tcW w:w="4813" w:type="dxa"/>
          </w:tcPr>
          <w:p w14:paraId="14656E76"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dipendente di</w:t>
            </w:r>
          </w:p>
        </w:tc>
        <w:tc>
          <w:tcPr>
            <w:tcW w:w="4814" w:type="dxa"/>
          </w:tcPr>
          <w:p w14:paraId="124B6888"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indicare l’operatore economico con il quale esiste il rapporto di dipendenza)</w:t>
            </w:r>
          </w:p>
        </w:tc>
      </w:tr>
      <w:tr w:rsidR="007B354D" w:rsidRPr="00401960" w14:paraId="6F1B6E1D" w14:textId="77777777" w:rsidTr="004C17A8">
        <w:tc>
          <w:tcPr>
            <w:tcW w:w="4813" w:type="dxa"/>
          </w:tcPr>
          <w:p w14:paraId="00473A5B"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collaboratore su base annua di:</w:t>
            </w:r>
          </w:p>
        </w:tc>
        <w:tc>
          <w:tcPr>
            <w:tcW w:w="4814" w:type="dxa"/>
          </w:tcPr>
          <w:p w14:paraId="47966131"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w:t>
            </w:r>
            <w:r>
              <w:rPr>
                <w:i/>
                <w:sz w:val="16"/>
                <w:szCs w:val="16"/>
                <w:lang w:val="it-IT" w:eastAsia="it-IT"/>
              </w:rPr>
              <w:t>collaborazione</w:t>
            </w:r>
            <w:r w:rsidRPr="008A07C5">
              <w:rPr>
                <w:i/>
                <w:sz w:val="16"/>
                <w:szCs w:val="16"/>
                <w:lang w:val="it-IT" w:eastAsia="it-IT"/>
              </w:rPr>
              <w:t>)</w:t>
            </w:r>
          </w:p>
        </w:tc>
      </w:tr>
      <w:tr w:rsidR="007B354D" w:rsidRPr="00401960" w14:paraId="6F0E9E42" w14:textId="77777777" w:rsidTr="004C17A8">
        <w:tc>
          <w:tcPr>
            <w:tcW w:w="4813" w:type="dxa"/>
          </w:tcPr>
          <w:p w14:paraId="0A5C4A8C"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consulente di:</w:t>
            </w:r>
          </w:p>
        </w:tc>
        <w:tc>
          <w:tcPr>
            <w:tcW w:w="4814" w:type="dxa"/>
          </w:tcPr>
          <w:p w14:paraId="11A481A7"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co</w:t>
            </w:r>
            <w:r>
              <w:rPr>
                <w:i/>
                <w:sz w:val="16"/>
                <w:szCs w:val="16"/>
                <w:lang w:val="it-IT" w:eastAsia="it-IT"/>
              </w:rPr>
              <w:t>nsulenza</w:t>
            </w:r>
            <w:r w:rsidRPr="008A07C5">
              <w:rPr>
                <w:i/>
                <w:sz w:val="16"/>
                <w:szCs w:val="16"/>
                <w:lang w:val="it-IT" w:eastAsia="it-IT"/>
              </w:rPr>
              <w:t>)</w:t>
            </w:r>
          </w:p>
        </w:tc>
      </w:tr>
      <w:tr w:rsidR="007B354D" w:rsidRPr="00401960" w14:paraId="705EBA74" w14:textId="77777777" w:rsidTr="004C17A8">
        <w:tc>
          <w:tcPr>
            <w:tcW w:w="4813" w:type="dxa"/>
          </w:tcPr>
          <w:p w14:paraId="1EDA4BD4"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socio attivo di</w:t>
            </w:r>
          </w:p>
        </w:tc>
        <w:tc>
          <w:tcPr>
            <w:tcW w:w="4814" w:type="dxa"/>
          </w:tcPr>
          <w:p w14:paraId="379BD59D"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149DE0DA" w14:textId="77777777" w:rsidTr="004C17A8">
        <w:tc>
          <w:tcPr>
            <w:tcW w:w="4813" w:type="dxa"/>
          </w:tcPr>
          <w:p w14:paraId="7D23ECD9"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lastRenderedPageBreak/>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amministratore</w:t>
            </w:r>
            <w:r w:rsidRPr="008A07C5">
              <w:rPr>
                <w:i/>
                <w:sz w:val="16"/>
                <w:szCs w:val="16"/>
                <w:lang w:val="it-IT" w:eastAsia="it-IT"/>
              </w:rPr>
              <w:t xml:space="preserve"> di</w:t>
            </w:r>
          </w:p>
        </w:tc>
        <w:tc>
          <w:tcPr>
            <w:tcW w:w="4814" w:type="dxa"/>
          </w:tcPr>
          <w:p w14:paraId="664232A5"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4CE0CF67" w14:textId="77777777" w:rsidTr="004C17A8">
        <w:tc>
          <w:tcPr>
            <w:tcW w:w="4813" w:type="dxa"/>
          </w:tcPr>
          <w:p w14:paraId="07C7B6CF"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direttore tecnico</w:t>
            </w:r>
            <w:r w:rsidRPr="008A07C5">
              <w:rPr>
                <w:i/>
                <w:sz w:val="16"/>
                <w:szCs w:val="16"/>
                <w:lang w:val="it-IT" w:eastAsia="it-IT"/>
              </w:rPr>
              <w:t xml:space="preserve"> di</w:t>
            </w:r>
          </w:p>
        </w:tc>
        <w:tc>
          <w:tcPr>
            <w:tcW w:w="4814" w:type="dxa"/>
          </w:tcPr>
          <w:p w14:paraId="13BCCBBD"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bl>
    <w:p w14:paraId="67816FAB" w14:textId="77777777" w:rsidR="007B354D" w:rsidRDefault="007B354D" w:rsidP="007B354D">
      <w:pPr>
        <w:tabs>
          <w:tab w:val="left" w:pos="540"/>
        </w:tabs>
        <w:suppressAutoHyphens w:val="0"/>
        <w:jc w:val="both"/>
        <w:rPr>
          <w:b/>
          <w:lang w:val="it-IT" w:eastAsia="it-IT"/>
        </w:rPr>
      </w:pPr>
    </w:p>
    <w:p w14:paraId="6BA5D75F" w14:textId="77777777" w:rsidR="007B354D" w:rsidRDefault="007B354D" w:rsidP="007B354D">
      <w:pPr>
        <w:tabs>
          <w:tab w:val="left" w:pos="540"/>
        </w:tabs>
        <w:suppressAutoHyphens w:val="0"/>
        <w:jc w:val="both"/>
        <w:rPr>
          <w:b/>
          <w:lang w:val="it-IT" w:eastAsia="it-IT"/>
        </w:rPr>
      </w:pPr>
    </w:p>
    <w:tbl>
      <w:tblPr>
        <w:tblStyle w:val="Grigliatabella"/>
        <w:tblW w:w="0" w:type="auto"/>
        <w:tblLook w:val="04A0" w:firstRow="1" w:lastRow="0" w:firstColumn="1" w:lastColumn="0" w:noHBand="0" w:noVBand="1"/>
      </w:tblPr>
      <w:tblGrid>
        <w:gridCol w:w="4813"/>
        <w:gridCol w:w="4814"/>
      </w:tblGrid>
      <w:tr w:rsidR="007B354D" w14:paraId="39BED876" w14:textId="77777777" w:rsidTr="004C17A8">
        <w:tc>
          <w:tcPr>
            <w:tcW w:w="4813" w:type="dxa"/>
          </w:tcPr>
          <w:p w14:paraId="54445910"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Nome e </w:t>
            </w:r>
            <w:r w:rsidRPr="00CD42AF">
              <w:rPr>
                <w:i/>
                <w:sz w:val="16"/>
                <w:szCs w:val="16"/>
                <w:lang w:val="it-IT" w:eastAsia="it-IT"/>
              </w:rPr>
              <w:t>cognome del professionista esecutore:</w:t>
            </w:r>
          </w:p>
        </w:tc>
        <w:tc>
          <w:tcPr>
            <w:tcW w:w="4814" w:type="dxa"/>
          </w:tcPr>
          <w:p w14:paraId="5D1996E6"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443F191C" w14:textId="77777777" w:rsidTr="004C17A8">
        <w:tc>
          <w:tcPr>
            <w:tcW w:w="4813" w:type="dxa"/>
          </w:tcPr>
          <w:p w14:paraId="6982F7B6"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qualifica professionale:</w:t>
            </w:r>
          </w:p>
        </w:tc>
        <w:tc>
          <w:tcPr>
            <w:tcW w:w="4814" w:type="dxa"/>
          </w:tcPr>
          <w:p w14:paraId="606600F1"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403F2BCC" w14:textId="77777777" w:rsidTr="004C17A8">
        <w:tc>
          <w:tcPr>
            <w:tcW w:w="4813" w:type="dxa"/>
          </w:tcPr>
          <w:p w14:paraId="43B30ECE"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474BC130"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10683685" w14:textId="77777777" w:rsidTr="004C17A8">
        <w:tc>
          <w:tcPr>
            <w:tcW w:w="4813" w:type="dxa"/>
          </w:tcPr>
          <w:p w14:paraId="52801763"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numero ed anno di iscrizione all’Albo professionale:</w:t>
            </w:r>
          </w:p>
        </w:tc>
        <w:tc>
          <w:tcPr>
            <w:tcW w:w="4814" w:type="dxa"/>
          </w:tcPr>
          <w:p w14:paraId="170E087C"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rsidRPr="003A517D" w14:paraId="5C69EE70" w14:textId="77777777" w:rsidTr="004C17A8">
        <w:tc>
          <w:tcPr>
            <w:tcW w:w="4813" w:type="dxa"/>
          </w:tcPr>
          <w:p w14:paraId="09004C02"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6B70AB56"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7B354D" w14:paraId="6186B1B0" w14:textId="77777777" w:rsidTr="004C17A8">
        <w:tc>
          <w:tcPr>
            <w:tcW w:w="4813" w:type="dxa"/>
          </w:tcPr>
          <w:p w14:paraId="66ED239D"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327C3193"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12BF7C24" w14:textId="77777777" w:rsidTr="004C17A8">
        <w:tc>
          <w:tcPr>
            <w:tcW w:w="4813" w:type="dxa"/>
          </w:tcPr>
          <w:p w14:paraId="075B8C40" w14:textId="77777777" w:rsidR="007B354D" w:rsidRPr="004325D6" w:rsidRDefault="007B354D" w:rsidP="004C17A8">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libero professionista singolo</w:t>
            </w:r>
          </w:p>
        </w:tc>
        <w:tc>
          <w:tcPr>
            <w:tcW w:w="4814" w:type="dxa"/>
          </w:tcPr>
          <w:p w14:paraId="5E202886"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2B7CF368" w14:textId="77777777" w:rsidTr="004C17A8">
        <w:tc>
          <w:tcPr>
            <w:tcW w:w="4813" w:type="dxa"/>
          </w:tcPr>
          <w:p w14:paraId="570A344A" w14:textId="77777777" w:rsidR="007B354D" w:rsidRPr="008A07C5" w:rsidRDefault="007B354D" w:rsidP="004C17A8">
            <w:pPr>
              <w:suppressAutoHyphens w:val="0"/>
              <w:spacing w:before="60" w:after="120"/>
              <w:ind w:right="-6"/>
              <w:rPr>
                <w:iCs/>
                <w:sz w:val="16"/>
                <w:szCs w:val="16"/>
                <w:lang w:val="it-IT" w:eastAsia="it-IT"/>
              </w:rPr>
            </w:pPr>
            <w:r w:rsidRPr="008A07C5">
              <w:rPr>
                <w:iCs/>
                <w:sz w:val="16"/>
                <w:szCs w:val="16"/>
                <w:lang w:val="it-IT" w:eastAsia="it-IT"/>
              </w:rPr>
              <w:t>Natura del rapporto professionale intercorrente con il soggetto partecipante alla gara</w:t>
            </w:r>
            <w:r>
              <w:rPr>
                <w:iCs/>
                <w:sz w:val="16"/>
                <w:szCs w:val="16"/>
                <w:lang w:val="it-IT" w:eastAsia="it-IT"/>
              </w:rPr>
              <w:t xml:space="preserve"> </w:t>
            </w:r>
            <w:r w:rsidRPr="008A07C5">
              <w:rPr>
                <w:i/>
                <w:sz w:val="16"/>
                <w:szCs w:val="16"/>
                <w:lang w:val="it-IT" w:eastAsia="it-IT"/>
              </w:rPr>
              <w:t>(barrare la casella pertinente)</w:t>
            </w:r>
          </w:p>
        </w:tc>
        <w:tc>
          <w:tcPr>
            <w:tcW w:w="4814" w:type="dxa"/>
          </w:tcPr>
          <w:p w14:paraId="3D84D21A" w14:textId="77777777" w:rsidR="007B354D" w:rsidRPr="004325D6" w:rsidRDefault="007B354D" w:rsidP="004C17A8">
            <w:pPr>
              <w:suppressAutoHyphens w:val="0"/>
              <w:spacing w:before="60" w:after="120"/>
              <w:ind w:right="-6"/>
              <w:rPr>
                <w:i/>
                <w:sz w:val="16"/>
                <w:szCs w:val="16"/>
                <w:lang w:val="it-IT" w:eastAsia="it-IT"/>
              </w:rPr>
            </w:pPr>
          </w:p>
        </w:tc>
      </w:tr>
      <w:tr w:rsidR="007B354D" w:rsidRPr="008A07C5" w14:paraId="2EFEF6E5" w14:textId="77777777" w:rsidTr="004C17A8">
        <w:tc>
          <w:tcPr>
            <w:tcW w:w="4813" w:type="dxa"/>
          </w:tcPr>
          <w:p w14:paraId="7392ACF4"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componente dello studio associato</w:t>
            </w:r>
            <w:r>
              <w:rPr>
                <w:i/>
                <w:sz w:val="16"/>
                <w:szCs w:val="16"/>
                <w:lang w:val="it-IT" w:eastAsia="it-IT"/>
              </w:rPr>
              <w:t>:</w:t>
            </w:r>
          </w:p>
        </w:tc>
        <w:tc>
          <w:tcPr>
            <w:tcW w:w="4814" w:type="dxa"/>
          </w:tcPr>
          <w:p w14:paraId="5D01F41D" w14:textId="77777777" w:rsidR="007B354D" w:rsidRPr="004325D6" w:rsidRDefault="007B354D" w:rsidP="004C17A8">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(denominazione dello studio</w:t>
            </w:r>
            <w:r>
              <w:rPr>
                <w:i/>
                <w:sz w:val="16"/>
                <w:szCs w:val="16"/>
                <w:lang w:val="it-IT" w:eastAsia="it-IT"/>
              </w:rPr>
              <w:t>)</w:t>
            </w:r>
          </w:p>
        </w:tc>
      </w:tr>
      <w:tr w:rsidR="007B354D" w:rsidRPr="00401960" w14:paraId="2122637A" w14:textId="77777777" w:rsidTr="004C17A8">
        <w:tc>
          <w:tcPr>
            <w:tcW w:w="4813" w:type="dxa"/>
          </w:tcPr>
          <w:p w14:paraId="06527A6C" w14:textId="77777777" w:rsidR="007B354D" w:rsidRPr="004325D6" w:rsidRDefault="007B354D" w:rsidP="004C17A8">
            <w:pPr>
              <w:suppressAutoHyphens w:val="0"/>
              <w:spacing w:before="60" w:after="120"/>
              <w:ind w:right="-6"/>
              <w:rPr>
                <w:i/>
                <w:sz w:val="16"/>
                <w:szCs w:val="16"/>
                <w:lang w:val="it-IT" w:eastAsia="it-IT"/>
              </w:rPr>
            </w:pPr>
            <w:r w:rsidRPr="008A07C5">
              <w:rPr>
                <w:iCs/>
                <w:sz w:val="16"/>
                <w:szCs w:val="16"/>
                <w:lang w:val="it-IT" w:eastAsia="it-IT"/>
              </w:rPr>
              <w:t>professionista in organico alla struttura del concorrente con STATUS di:</w:t>
            </w:r>
          </w:p>
        </w:tc>
        <w:tc>
          <w:tcPr>
            <w:tcW w:w="4814" w:type="dxa"/>
          </w:tcPr>
          <w:p w14:paraId="252F42CC"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59F1BAA7" w14:textId="77777777" w:rsidTr="004C17A8">
        <w:tc>
          <w:tcPr>
            <w:tcW w:w="4813" w:type="dxa"/>
          </w:tcPr>
          <w:p w14:paraId="3F4F1138"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dipendente di</w:t>
            </w:r>
          </w:p>
        </w:tc>
        <w:tc>
          <w:tcPr>
            <w:tcW w:w="4814" w:type="dxa"/>
          </w:tcPr>
          <w:p w14:paraId="57545946"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indicare l’operatore economico con il quale esiste il rapporto di dipendenza)</w:t>
            </w:r>
          </w:p>
        </w:tc>
      </w:tr>
      <w:tr w:rsidR="007B354D" w:rsidRPr="00401960" w14:paraId="1896A7E2" w14:textId="77777777" w:rsidTr="004C17A8">
        <w:tc>
          <w:tcPr>
            <w:tcW w:w="4813" w:type="dxa"/>
          </w:tcPr>
          <w:p w14:paraId="29928BE9"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collaboratore su base annua di:</w:t>
            </w:r>
          </w:p>
        </w:tc>
        <w:tc>
          <w:tcPr>
            <w:tcW w:w="4814" w:type="dxa"/>
          </w:tcPr>
          <w:p w14:paraId="760E2B0E"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w:t>
            </w:r>
            <w:r>
              <w:rPr>
                <w:i/>
                <w:sz w:val="16"/>
                <w:szCs w:val="16"/>
                <w:lang w:val="it-IT" w:eastAsia="it-IT"/>
              </w:rPr>
              <w:t>collaborazione</w:t>
            </w:r>
            <w:r w:rsidRPr="008A07C5">
              <w:rPr>
                <w:i/>
                <w:sz w:val="16"/>
                <w:szCs w:val="16"/>
                <w:lang w:val="it-IT" w:eastAsia="it-IT"/>
              </w:rPr>
              <w:t>)</w:t>
            </w:r>
          </w:p>
        </w:tc>
      </w:tr>
      <w:tr w:rsidR="007B354D" w:rsidRPr="00401960" w14:paraId="1BCE08A4" w14:textId="77777777" w:rsidTr="004C17A8">
        <w:tc>
          <w:tcPr>
            <w:tcW w:w="4813" w:type="dxa"/>
          </w:tcPr>
          <w:p w14:paraId="66B33CE0"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consulente di:</w:t>
            </w:r>
          </w:p>
        </w:tc>
        <w:tc>
          <w:tcPr>
            <w:tcW w:w="4814" w:type="dxa"/>
          </w:tcPr>
          <w:p w14:paraId="05334AED"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co</w:t>
            </w:r>
            <w:r>
              <w:rPr>
                <w:i/>
                <w:sz w:val="16"/>
                <w:szCs w:val="16"/>
                <w:lang w:val="it-IT" w:eastAsia="it-IT"/>
              </w:rPr>
              <w:t>nsulenza</w:t>
            </w:r>
            <w:r w:rsidRPr="008A07C5">
              <w:rPr>
                <w:i/>
                <w:sz w:val="16"/>
                <w:szCs w:val="16"/>
                <w:lang w:val="it-IT" w:eastAsia="it-IT"/>
              </w:rPr>
              <w:t>)</w:t>
            </w:r>
          </w:p>
        </w:tc>
      </w:tr>
      <w:tr w:rsidR="007B354D" w:rsidRPr="00401960" w14:paraId="73F8C5A5" w14:textId="77777777" w:rsidTr="004C17A8">
        <w:tc>
          <w:tcPr>
            <w:tcW w:w="4813" w:type="dxa"/>
          </w:tcPr>
          <w:p w14:paraId="4A2E4B4D"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socio attivo di</w:t>
            </w:r>
          </w:p>
        </w:tc>
        <w:tc>
          <w:tcPr>
            <w:tcW w:w="4814" w:type="dxa"/>
          </w:tcPr>
          <w:p w14:paraId="6D0BAD00"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79580858" w14:textId="77777777" w:rsidTr="004C17A8">
        <w:tc>
          <w:tcPr>
            <w:tcW w:w="4813" w:type="dxa"/>
          </w:tcPr>
          <w:p w14:paraId="29C33378"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amministratore</w:t>
            </w:r>
            <w:r w:rsidRPr="008A07C5">
              <w:rPr>
                <w:i/>
                <w:sz w:val="16"/>
                <w:szCs w:val="16"/>
                <w:lang w:val="it-IT" w:eastAsia="it-IT"/>
              </w:rPr>
              <w:t xml:space="preserve"> di</w:t>
            </w:r>
          </w:p>
        </w:tc>
        <w:tc>
          <w:tcPr>
            <w:tcW w:w="4814" w:type="dxa"/>
          </w:tcPr>
          <w:p w14:paraId="409A450E"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12E6D311" w14:textId="77777777" w:rsidTr="004C17A8">
        <w:tc>
          <w:tcPr>
            <w:tcW w:w="4813" w:type="dxa"/>
          </w:tcPr>
          <w:p w14:paraId="41450524"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direttore tecnico</w:t>
            </w:r>
            <w:r w:rsidRPr="008A07C5">
              <w:rPr>
                <w:i/>
                <w:sz w:val="16"/>
                <w:szCs w:val="16"/>
                <w:lang w:val="it-IT" w:eastAsia="it-IT"/>
              </w:rPr>
              <w:t xml:space="preserve"> di</w:t>
            </w:r>
          </w:p>
        </w:tc>
        <w:tc>
          <w:tcPr>
            <w:tcW w:w="4814" w:type="dxa"/>
          </w:tcPr>
          <w:p w14:paraId="0FE30295"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bl>
    <w:p w14:paraId="461803F4" w14:textId="225C7737" w:rsidR="007B354D" w:rsidRDefault="007B354D" w:rsidP="00012AFB">
      <w:pPr>
        <w:tabs>
          <w:tab w:val="left" w:pos="540"/>
        </w:tabs>
        <w:suppressAutoHyphens w:val="0"/>
        <w:jc w:val="both"/>
        <w:rPr>
          <w:b/>
          <w:lang w:val="it-IT"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7B354D" w:rsidRPr="00401960" w14:paraId="7E4E6497" w14:textId="77777777" w:rsidTr="004C17A8">
        <w:tc>
          <w:tcPr>
            <w:tcW w:w="9627" w:type="dxa"/>
            <w:tcBorders>
              <w:top w:val="single" w:sz="4" w:space="0" w:color="auto"/>
              <w:left w:val="single" w:sz="4" w:space="0" w:color="auto"/>
              <w:bottom w:val="single" w:sz="4" w:space="0" w:color="auto"/>
              <w:right w:val="single" w:sz="4" w:space="0" w:color="auto"/>
            </w:tcBorders>
            <w:shd w:val="clear" w:color="auto" w:fill="F3F3F3"/>
            <w:hideMark/>
          </w:tcPr>
          <w:p w14:paraId="446F564B" w14:textId="3DFF757B" w:rsidR="007B354D" w:rsidRPr="001D012F" w:rsidRDefault="007B354D" w:rsidP="004C17A8">
            <w:pPr>
              <w:pStyle w:val="Paragrafoelenco"/>
              <w:tabs>
                <w:tab w:val="left" w:pos="540"/>
              </w:tabs>
              <w:suppressAutoHyphens w:val="0"/>
              <w:autoSpaceDE w:val="0"/>
              <w:autoSpaceDN w:val="0"/>
              <w:adjustRightInd w:val="0"/>
              <w:spacing w:line="480" w:lineRule="auto"/>
              <w:ind w:left="720"/>
              <w:jc w:val="both"/>
              <w:rPr>
                <w:b/>
                <w:noProof/>
                <w:sz w:val="18"/>
                <w:szCs w:val="18"/>
                <w:highlight w:val="yellow"/>
                <w:lang w:val="it-IT" w:eastAsia="en-US"/>
              </w:rPr>
            </w:pPr>
            <w:bookmarkStart w:id="22" w:name="_Hlk44945487"/>
            <w:r w:rsidRPr="001D012F">
              <w:rPr>
                <w:b/>
                <w:lang w:val="it-IT" w:eastAsia="it-IT"/>
              </w:rPr>
              <w:t>B</w:t>
            </w:r>
            <w:r w:rsidR="00263F38">
              <w:rPr>
                <w:b/>
                <w:lang w:val="it-IT" w:eastAsia="it-IT"/>
              </w:rPr>
              <w:t>5</w:t>
            </w:r>
            <w:r w:rsidRPr="001D012F">
              <w:rPr>
                <w:b/>
                <w:lang w:val="it-IT" w:eastAsia="it-IT"/>
              </w:rPr>
              <w:t xml:space="preserve">) Esecuzione prestazione secondaria (codice-ID </w:t>
            </w:r>
            <w:r>
              <w:rPr>
                <w:b/>
                <w:lang w:val="it-IT" w:eastAsia="it-IT"/>
              </w:rPr>
              <w:t>IA0</w:t>
            </w:r>
            <w:r w:rsidR="00263F38">
              <w:rPr>
                <w:b/>
                <w:lang w:val="it-IT" w:eastAsia="it-IT"/>
              </w:rPr>
              <w:t>3</w:t>
            </w:r>
            <w:r w:rsidRPr="001D012F">
              <w:rPr>
                <w:b/>
                <w:lang w:val="it-IT" w:eastAsia="it-IT"/>
              </w:rPr>
              <w:t xml:space="preserve"> Progettazione)</w:t>
            </w:r>
          </w:p>
        </w:tc>
      </w:tr>
    </w:tbl>
    <w:p w14:paraId="207603E5" w14:textId="77777777" w:rsidR="007B354D" w:rsidRPr="00012AFB" w:rsidRDefault="007B354D" w:rsidP="007B354D">
      <w:pPr>
        <w:suppressAutoHyphens w:val="0"/>
        <w:jc w:val="both"/>
        <w:rPr>
          <w:b/>
          <w:sz w:val="18"/>
          <w:szCs w:val="18"/>
          <w:lang w:val="it-IT" w:eastAsia="it-IT"/>
        </w:rPr>
      </w:pPr>
    </w:p>
    <w:p w14:paraId="6A803896" w14:textId="77777777" w:rsidR="007B354D" w:rsidRDefault="007B354D" w:rsidP="007B354D">
      <w:pPr>
        <w:tabs>
          <w:tab w:val="left" w:pos="720"/>
        </w:tabs>
        <w:suppressAutoHyphens w:val="0"/>
        <w:ind w:left="618"/>
        <w:rPr>
          <w:b/>
          <w:sz w:val="8"/>
          <w:szCs w:val="8"/>
          <w:lang w:val="it-IT" w:eastAsia="it-IT"/>
        </w:rPr>
      </w:pPr>
    </w:p>
    <w:p w14:paraId="5407CEDF" w14:textId="77777777" w:rsidR="007B354D" w:rsidRDefault="007B354D" w:rsidP="007B354D">
      <w:pPr>
        <w:tabs>
          <w:tab w:val="left" w:pos="720"/>
        </w:tabs>
        <w:suppressAutoHyphens w:val="0"/>
        <w:ind w:left="618"/>
        <w:rPr>
          <w:b/>
          <w:sz w:val="8"/>
          <w:szCs w:val="8"/>
          <w:lang w:val="it-IT" w:eastAsia="it-IT"/>
        </w:rPr>
      </w:pPr>
    </w:p>
    <w:tbl>
      <w:tblPr>
        <w:tblStyle w:val="Grigliatabella"/>
        <w:tblW w:w="0" w:type="auto"/>
        <w:tblLook w:val="04A0" w:firstRow="1" w:lastRow="0" w:firstColumn="1" w:lastColumn="0" w:noHBand="0" w:noVBand="1"/>
      </w:tblPr>
      <w:tblGrid>
        <w:gridCol w:w="4813"/>
        <w:gridCol w:w="4814"/>
      </w:tblGrid>
      <w:tr w:rsidR="007B354D" w14:paraId="6F716EBC" w14:textId="77777777" w:rsidTr="004C17A8">
        <w:tc>
          <w:tcPr>
            <w:tcW w:w="4813" w:type="dxa"/>
          </w:tcPr>
          <w:p w14:paraId="4A982EEE"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Nome e cognome</w:t>
            </w:r>
            <w:r>
              <w:rPr>
                <w:i/>
                <w:sz w:val="16"/>
                <w:szCs w:val="16"/>
                <w:lang w:val="it-IT" w:eastAsia="it-IT"/>
              </w:rPr>
              <w:t xml:space="preserve"> </w:t>
            </w:r>
            <w:r w:rsidRPr="00CD42AF">
              <w:rPr>
                <w:i/>
                <w:sz w:val="16"/>
                <w:szCs w:val="16"/>
                <w:lang w:val="it-IT" w:eastAsia="it-IT"/>
              </w:rPr>
              <w:t>del professionista esecutore:</w:t>
            </w:r>
          </w:p>
        </w:tc>
        <w:tc>
          <w:tcPr>
            <w:tcW w:w="4814" w:type="dxa"/>
          </w:tcPr>
          <w:p w14:paraId="4B4D4C35"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051EF3D4" w14:textId="77777777" w:rsidTr="004C17A8">
        <w:tc>
          <w:tcPr>
            <w:tcW w:w="4813" w:type="dxa"/>
          </w:tcPr>
          <w:p w14:paraId="6DB20832"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qualifica professionale:</w:t>
            </w:r>
          </w:p>
        </w:tc>
        <w:tc>
          <w:tcPr>
            <w:tcW w:w="4814" w:type="dxa"/>
          </w:tcPr>
          <w:p w14:paraId="61F16790"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6EB2798B" w14:textId="77777777" w:rsidTr="004C17A8">
        <w:tc>
          <w:tcPr>
            <w:tcW w:w="4813" w:type="dxa"/>
          </w:tcPr>
          <w:p w14:paraId="0F7CD0CE"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42631892"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4A6703E9" w14:textId="77777777" w:rsidTr="004C17A8">
        <w:tc>
          <w:tcPr>
            <w:tcW w:w="4813" w:type="dxa"/>
          </w:tcPr>
          <w:p w14:paraId="4FEDC7E6"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numero ed anno di iscrizione all’Albo professionale:</w:t>
            </w:r>
          </w:p>
        </w:tc>
        <w:tc>
          <w:tcPr>
            <w:tcW w:w="4814" w:type="dxa"/>
          </w:tcPr>
          <w:p w14:paraId="701AACE0"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rsidRPr="003A517D" w14:paraId="20E08944" w14:textId="77777777" w:rsidTr="004C17A8">
        <w:tc>
          <w:tcPr>
            <w:tcW w:w="4813" w:type="dxa"/>
          </w:tcPr>
          <w:p w14:paraId="6D0DE945"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49BADDEC"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7B354D" w14:paraId="3ABFEDFE" w14:textId="77777777" w:rsidTr="004C17A8">
        <w:tc>
          <w:tcPr>
            <w:tcW w:w="4813" w:type="dxa"/>
          </w:tcPr>
          <w:p w14:paraId="60FECA12"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299B029C"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7FFD18AA" w14:textId="77777777" w:rsidTr="004C17A8">
        <w:tc>
          <w:tcPr>
            <w:tcW w:w="4813" w:type="dxa"/>
          </w:tcPr>
          <w:p w14:paraId="701A0283" w14:textId="77777777" w:rsidR="007B354D" w:rsidRPr="004325D6" w:rsidRDefault="007B354D" w:rsidP="004C17A8">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libero professionista singolo</w:t>
            </w:r>
          </w:p>
        </w:tc>
        <w:tc>
          <w:tcPr>
            <w:tcW w:w="4814" w:type="dxa"/>
          </w:tcPr>
          <w:p w14:paraId="30DF423E"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7DDC6BBF" w14:textId="77777777" w:rsidTr="004C17A8">
        <w:tc>
          <w:tcPr>
            <w:tcW w:w="4813" w:type="dxa"/>
          </w:tcPr>
          <w:p w14:paraId="2BA8314A" w14:textId="77777777" w:rsidR="007B354D" w:rsidRPr="008A07C5" w:rsidRDefault="007B354D" w:rsidP="004C17A8">
            <w:pPr>
              <w:suppressAutoHyphens w:val="0"/>
              <w:spacing w:before="60" w:after="120"/>
              <w:ind w:right="-6"/>
              <w:rPr>
                <w:iCs/>
                <w:sz w:val="16"/>
                <w:szCs w:val="16"/>
                <w:lang w:val="it-IT" w:eastAsia="it-IT"/>
              </w:rPr>
            </w:pPr>
            <w:r w:rsidRPr="008A07C5">
              <w:rPr>
                <w:iCs/>
                <w:sz w:val="16"/>
                <w:szCs w:val="16"/>
                <w:lang w:val="it-IT" w:eastAsia="it-IT"/>
              </w:rPr>
              <w:t>Natura del rapporto professionale intercorrente con il soggetto partecipante alla gara</w:t>
            </w:r>
            <w:r>
              <w:rPr>
                <w:iCs/>
                <w:sz w:val="16"/>
                <w:szCs w:val="16"/>
                <w:lang w:val="it-IT" w:eastAsia="it-IT"/>
              </w:rPr>
              <w:t xml:space="preserve"> </w:t>
            </w:r>
            <w:r w:rsidRPr="008A07C5">
              <w:rPr>
                <w:i/>
                <w:sz w:val="16"/>
                <w:szCs w:val="16"/>
                <w:lang w:val="it-IT" w:eastAsia="it-IT"/>
              </w:rPr>
              <w:t>(barrare la casella pertinente)</w:t>
            </w:r>
          </w:p>
        </w:tc>
        <w:tc>
          <w:tcPr>
            <w:tcW w:w="4814" w:type="dxa"/>
          </w:tcPr>
          <w:p w14:paraId="6E779D5A" w14:textId="77777777" w:rsidR="007B354D" w:rsidRPr="004325D6" w:rsidRDefault="007B354D" w:rsidP="004C17A8">
            <w:pPr>
              <w:suppressAutoHyphens w:val="0"/>
              <w:spacing w:before="60" w:after="120"/>
              <w:ind w:right="-6"/>
              <w:rPr>
                <w:i/>
                <w:sz w:val="16"/>
                <w:szCs w:val="16"/>
                <w:lang w:val="it-IT" w:eastAsia="it-IT"/>
              </w:rPr>
            </w:pPr>
          </w:p>
        </w:tc>
      </w:tr>
      <w:tr w:rsidR="007B354D" w:rsidRPr="008A07C5" w14:paraId="162FE5FB" w14:textId="77777777" w:rsidTr="004C17A8">
        <w:tc>
          <w:tcPr>
            <w:tcW w:w="4813" w:type="dxa"/>
          </w:tcPr>
          <w:p w14:paraId="0C1E6784"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componente dello studio associato</w:t>
            </w:r>
            <w:r>
              <w:rPr>
                <w:i/>
                <w:sz w:val="16"/>
                <w:szCs w:val="16"/>
                <w:lang w:val="it-IT" w:eastAsia="it-IT"/>
              </w:rPr>
              <w:t>:</w:t>
            </w:r>
          </w:p>
        </w:tc>
        <w:tc>
          <w:tcPr>
            <w:tcW w:w="4814" w:type="dxa"/>
          </w:tcPr>
          <w:p w14:paraId="0575E070" w14:textId="77777777" w:rsidR="007B354D" w:rsidRPr="004325D6" w:rsidRDefault="007B354D" w:rsidP="004C17A8">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(denominazione dello studio</w:t>
            </w:r>
            <w:r>
              <w:rPr>
                <w:i/>
                <w:sz w:val="16"/>
                <w:szCs w:val="16"/>
                <w:lang w:val="it-IT" w:eastAsia="it-IT"/>
              </w:rPr>
              <w:t>)</w:t>
            </w:r>
          </w:p>
        </w:tc>
      </w:tr>
      <w:tr w:rsidR="007B354D" w:rsidRPr="00401960" w14:paraId="47C862FC" w14:textId="77777777" w:rsidTr="004C17A8">
        <w:tc>
          <w:tcPr>
            <w:tcW w:w="4813" w:type="dxa"/>
          </w:tcPr>
          <w:p w14:paraId="469697FD" w14:textId="77777777" w:rsidR="007B354D" w:rsidRPr="004325D6" w:rsidRDefault="007B354D" w:rsidP="004C17A8">
            <w:pPr>
              <w:suppressAutoHyphens w:val="0"/>
              <w:spacing w:before="60" w:after="120"/>
              <w:ind w:right="-6"/>
              <w:rPr>
                <w:i/>
                <w:sz w:val="16"/>
                <w:szCs w:val="16"/>
                <w:lang w:val="it-IT" w:eastAsia="it-IT"/>
              </w:rPr>
            </w:pPr>
            <w:r w:rsidRPr="008A07C5">
              <w:rPr>
                <w:iCs/>
                <w:sz w:val="16"/>
                <w:szCs w:val="16"/>
                <w:lang w:val="it-IT" w:eastAsia="it-IT"/>
              </w:rPr>
              <w:lastRenderedPageBreak/>
              <w:t>professionista in organico alla struttura del concorrente con STATUS di:</w:t>
            </w:r>
          </w:p>
        </w:tc>
        <w:tc>
          <w:tcPr>
            <w:tcW w:w="4814" w:type="dxa"/>
          </w:tcPr>
          <w:p w14:paraId="1A519B88"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0ED1FCA9" w14:textId="77777777" w:rsidTr="004C17A8">
        <w:tc>
          <w:tcPr>
            <w:tcW w:w="4813" w:type="dxa"/>
          </w:tcPr>
          <w:p w14:paraId="6D8A2853"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dipendente di</w:t>
            </w:r>
          </w:p>
        </w:tc>
        <w:tc>
          <w:tcPr>
            <w:tcW w:w="4814" w:type="dxa"/>
          </w:tcPr>
          <w:p w14:paraId="6839DCA1"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indicare l’operatore economico con il quale esiste il rapporto di dipendenza)</w:t>
            </w:r>
          </w:p>
        </w:tc>
      </w:tr>
      <w:tr w:rsidR="007B354D" w:rsidRPr="00401960" w14:paraId="3A49B7AA" w14:textId="77777777" w:rsidTr="004C17A8">
        <w:tc>
          <w:tcPr>
            <w:tcW w:w="4813" w:type="dxa"/>
          </w:tcPr>
          <w:p w14:paraId="28D68FA6"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collaboratore su base annua di:</w:t>
            </w:r>
          </w:p>
        </w:tc>
        <w:tc>
          <w:tcPr>
            <w:tcW w:w="4814" w:type="dxa"/>
          </w:tcPr>
          <w:p w14:paraId="4A51AC3F"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w:t>
            </w:r>
            <w:r>
              <w:rPr>
                <w:i/>
                <w:sz w:val="16"/>
                <w:szCs w:val="16"/>
                <w:lang w:val="it-IT" w:eastAsia="it-IT"/>
              </w:rPr>
              <w:t>collaborazione</w:t>
            </w:r>
            <w:r w:rsidRPr="008A07C5">
              <w:rPr>
                <w:i/>
                <w:sz w:val="16"/>
                <w:szCs w:val="16"/>
                <w:lang w:val="it-IT" w:eastAsia="it-IT"/>
              </w:rPr>
              <w:t>)</w:t>
            </w:r>
          </w:p>
        </w:tc>
      </w:tr>
      <w:tr w:rsidR="007B354D" w:rsidRPr="00401960" w14:paraId="0942747B" w14:textId="77777777" w:rsidTr="004C17A8">
        <w:tc>
          <w:tcPr>
            <w:tcW w:w="4813" w:type="dxa"/>
          </w:tcPr>
          <w:p w14:paraId="3917D93D"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consulente di:</w:t>
            </w:r>
          </w:p>
        </w:tc>
        <w:tc>
          <w:tcPr>
            <w:tcW w:w="4814" w:type="dxa"/>
          </w:tcPr>
          <w:p w14:paraId="62F5C2E3"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co</w:t>
            </w:r>
            <w:r>
              <w:rPr>
                <w:i/>
                <w:sz w:val="16"/>
                <w:szCs w:val="16"/>
                <w:lang w:val="it-IT" w:eastAsia="it-IT"/>
              </w:rPr>
              <w:t>nsulenza</w:t>
            </w:r>
            <w:r w:rsidRPr="008A07C5">
              <w:rPr>
                <w:i/>
                <w:sz w:val="16"/>
                <w:szCs w:val="16"/>
                <w:lang w:val="it-IT" w:eastAsia="it-IT"/>
              </w:rPr>
              <w:t>)</w:t>
            </w:r>
          </w:p>
        </w:tc>
      </w:tr>
      <w:tr w:rsidR="007B354D" w:rsidRPr="00401960" w14:paraId="21D5B15E" w14:textId="77777777" w:rsidTr="004C17A8">
        <w:tc>
          <w:tcPr>
            <w:tcW w:w="4813" w:type="dxa"/>
          </w:tcPr>
          <w:p w14:paraId="557B4961"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socio attivo di</w:t>
            </w:r>
          </w:p>
        </w:tc>
        <w:tc>
          <w:tcPr>
            <w:tcW w:w="4814" w:type="dxa"/>
          </w:tcPr>
          <w:p w14:paraId="75BAFF01"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4A0D41F0" w14:textId="77777777" w:rsidTr="004C17A8">
        <w:tc>
          <w:tcPr>
            <w:tcW w:w="4813" w:type="dxa"/>
          </w:tcPr>
          <w:p w14:paraId="1E021B1F"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amministratore</w:t>
            </w:r>
            <w:r w:rsidRPr="008A07C5">
              <w:rPr>
                <w:i/>
                <w:sz w:val="16"/>
                <w:szCs w:val="16"/>
                <w:lang w:val="it-IT" w:eastAsia="it-IT"/>
              </w:rPr>
              <w:t xml:space="preserve"> di</w:t>
            </w:r>
          </w:p>
        </w:tc>
        <w:tc>
          <w:tcPr>
            <w:tcW w:w="4814" w:type="dxa"/>
          </w:tcPr>
          <w:p w14:paraId="51D74209"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26A01598" w14:textId="77777777" w:rsidTr="004C17A8">
        <w:tc>
          <w:tcPr>
            <w:tcW w:w="4813" w:type="dxa"/>
          </w:tcPr>
          <w:p w14:paraId="79A778E3"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direttore tecnico</w:t>
            </w:r>
            <w:r w:rsidRPr="008A07C5">
              <w:rPr>
                <w:i/>
                <w:sz w:val="16"/>
                <w:szCs w:val="16"/>
                <w:lang w:val="it-IT" w:eastAsia="it-IT"/>
              </w:rPr>
              <w:t xml:space="preserve"> di</w:t>
            </w:r>
          </w:p>
        </w:tc>
        <w:tc>
          <w:tcPr>
            <w:tcW w:w="4814" w:type="dxa"/>
          </w:tcPr>
          <w:p w14:paraId="28D5A177"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bl>
    <w:p w14:paraId="66692702" w14:textId="77777777" w:rsidR="007B354D" w:rsidRDefault="007B354D" w:rsidP="007B354D">
      <w:pPr>
        <w:tabs>
          <w:tab w:val="left" w:pos="720"/>
        </w:tabs>
        <w:suppressAutoHyphens w:val="0"/>
        <w:ind w:left="618"/>
        <w:rPr>
          <w:b/>
          <w:sz w:val="8"/>
          <w:szCs w:val="8"/>
          <w:lang w:val="it-IT" w:eastAsia="it-IT"/>
        </w:rPr>
      </w:pPr>
    </w:p>
    <w:p w14:paraId="6B0A59CE" w14:textId="77777777" w:rsidR="007B354D" w:rsidRDefault="007B354D" w:rsidP="007B354D">
      <w:pPr>
        <w:tabs>
          <w:tab w:val="left" w:pos="720"/>
        </w:tabs>
        <w:suppressAutoHyphens w:val="0"/>
        <w:ind w:left="618"/>
        <w:rPr>
          <w:b/>
          <w:sz w:val="8"/>
          <w:szCs w:val="8"/>
          <w:lang w:val="it-IT" w:eastAsia="it-IT"/>
        </w:rPr>
      </w:pPr>
    </w:p>
    <w:p w14:paraId="07242B20" w14:textId="77777777" w:rsidR="007B354D" w:rsidRDefault="007B354D" w:rsidP="007B354D">
      <w:pPr>
        <w:tabs>
          <w:tab w:val="left" w:pos="720"/>
        </w:tabs>
        <w:suppressAutoHyphens w:val="0"/>
        <w:ind w:left="618"/>
        <w:rPr>
          <w:b/>
          <w:sz w:val="8"/>
          <w:szCs w:val="8"/>
          <w:lang w:val="it-IT" w:eastAsia="it-IT"/>
        </w:rPr>
      </w:pPr>
    </w:p>
    <w:p w14:paraId="119724B3" w14:textId="77777777" w:rsidR="007B354D" w:rsidRDefault="007B354D" w:rsidP="007B354D">
      <w:pPr>
        <w:tabs>
          <w:tab w:val="left" w:pos="720"/>
        </w:tabs>
        <w:suppressAutoHyphens w:val="0"/>
        <w:ind w:left="618"/>
        <w:rPr>
          <w:b/>
          <w:sz w:val="8"/>
          <w:szCs w:val="8"/>
          <w:lang w:val="it-IT" w:eastAsia="it-IT"/>
        </w:rPr>
      </w:pPr>
    </w:p>
    <w:tbl>
      <w:tblPr>
        <w:tblStyle w:val="Grigliatabella"/>
        <w:tblW w:w="0" w:type="auto"/>
        <w:tblLook w:val="04A0" w:firstRow="1" w:lastRow="0" w:firstColumn="1" w:lastColumn="0" w:noHBand="0" w:noVBand="1"/>
      </w:tblPr>
      <w:tblGrid>
        <w:gridCol w:w="4813"/>
        <w:gridCol w:w="4814"/>
      </w:tblGrid>
      <w:tr w:rsidR="007B354D" w14:paraId="674EB406" w14:textId="77777777" w:rsidTr="004C17A8">
        <w:tc>
          <w:tcPr>
            <w:tcW w:w="4813" w:type="dxa"/>
          </w:tcPr>
          <w:p w14:paraId="6E6791BC"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Nome e </w:t>
            </w:r>
            <w:r w:rsidRPr="00CD42AF">
              <w:rPr>
                <w:i/>
                <w:sz w:val="16"/>
                <w:szCs w:val="16"/>
                <w:lang w:val="it-IT" w:eastAsia="it-IT"/>
              </w:rPr>
              <w:t>cognome del professionista esecutore</w:t>
            </w:r>
            <w:r w:rsidRPr="004325D6">
              <w:rPr>
                <w:i/>
                <w:sz w:val="16"/>
                <w:szCs w:val="16"/>
                <w:lang w:val="it-IT" w:eastAsia="it-IT"/>
              </w:rPr>
              <w:t>:</w:t>
            </w:r>
          </w:p>
        </w:tc>
        <w:tc>
          <w:tcPr>
            <w:tcW w:w="4814" w:type="dxa"/>
          </w:tcPr>
          <w:p w14:paraId="164EC7AB"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59FA7694" w14:textId="77777777" w:rsidTr="004C17A8">
        <w:tc>
          <w:tcPr>
            <w:tcW w:w="4813" w:type="dxa"/>
          </w:tcPr>
          <w:p w14:paraId="515D4044"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qualifica professionale:</w:t>
            </w:r>
          </w:p>
        </w:tc>
        <w:tc>
          <w:tcPr>
            <w:tcW w:w="4814" w:type="dxa"/>
          </w:tcPr>
          <w:p w14:paraId="017754BD"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77C04DA6" w14:textId="77777777" w:rsidTr="004C17A8">
        <w:tc>
          <w:tcPr>
            <w:tcW w:w="4813" w:type="dxa"/>
          </w:tcPr>
          <w:p w14:paraId="78A3F424"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44D9EF5B"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2AFB1503" w14:textId="77777777" w:rsidTr="004C17A8">
        <w:tc>
          <w:tcPr>
            <w:tcW w:w="4813" w:type="dxa"/>
          </w:tcPr>
          <w:p w14:paraId="276FC01C"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numero ed anno di iscrizione all’Albo professionale:</w:t>
            </w:r>
          </w:p>
        </w:tc>
        <w:tc>
          <w:tcPr>
            <w:tcW w:w="4814" w:type="dxa"/>
          </w:tcPr>
          <w:p w14:paraId="0529ADBE"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rsidRPr="003A517D" w14:paraId="7C953112" w14:textId="77777777" w:rsidTr="004C17A8">
        <w:tc>
          <w:tcPr>
            <w:tcW w:w="4813" w:type="dxa"/>
          </w:tcPr>
          <w:p w14:paraId="7D61D666"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2D6AFDBE"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7B354D" w14:paraId="341BB177" w14:textId="77777777" w:rsidTr="004C17A8">
        <w:tc>
          <w:tcPr>
            <w:tcW w:w="4813" w:type="dxa"/>
          </w:tcPr>
          <w:p w14:paraId="02887196"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477A264A"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5CE105C2" w14:textId="77777777" w:rsidTr="004C17A8">
        <w:tc>
          <w:tcPr>
            <w:tcW w:w="4813" w:type="dxa"/>
          </w:tcPr>
          <w:p w14:paraId="2573DEC6" w14:textId="77777777" w:rsidR="007B354D" w:rsidRPr="004325D6" w:rsidRDefault="007B354D" w:rsidP="004C17A8">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libero professionista singolo</w:t>
            </w:r>
          </w:p>
        </w:tc>
        <w:tc>
          <w:tcPr>
            <w:tcW w:w="4814" w:type="dxa"/>
          </w:tcPr>
          <w:p w14:paraId="693622C6"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08E55941" w14:textId="77777777" w:rsidTr="004C17A8">
        <w:tc>
          <w:tcPr>
            <w:tcW w:w="4813" w:type="dxa"/>
          </w:tcPr>
          <w:p w14:paraId="3FA6B8AC" w14:textId="77777777" w:rsidR="007B354D" w:rsidRPr="008A07C5" w:rsidRDefault="007B354D" w:rsidP="004C17A8">
            <w:pPr>
              <w:suppressAutoHyphens w:val="0"/>
              <w:spacing w:before="60" w:after="120"/>
              <w:ind w:right="-6"/>
              <w:rPr>
                <w:iCs/>
                <w:sz w:val="16"/>
                <w:szCs w:val="16"/>
                <w:lang w:val="it-IT" w:eastAsia="it-IT"/>
              </w:rPr>
            </w:pPr>
            <w:r w:rsidRPr="008A07C5">
              <w:rPr>
                <w:iCs/>
                <w:sz w:val="16"/>
                <w:szCs w:val="16"/>
                <w:lang w:val="it-IT" w:eastAsia="it-IT"/>
              </w:rPr>
              <w:t>Natura del rapporto professionale intercorrente con il soggetto partecipante alla gara</w:t>
            </w:r>
            <w:r>
              <w:rPr>
                <w:iCs/>
                <w:sz w:val="16"/>
                <w:szCs w:val="16"/>
                <w:lang w:val="it-IT" w:eastAsia="it-IT"/>
              </w:rPr>
              <w:t xml:space="preserve"> </w:t>
            </w:r>
            <w:r w:rsidRPr="008A07C5">
              <w:rPr>
                <w:i/>
                <w:sz w:val="16"/>
                <w:szCs w:val="16"/>
                <w:lang w:val="it-IT" w:eastAsia="it-IT"/>
              </w:rPr>
              <w:t>(barrare la casella pertinente)</w:t>
            </w:r>
          </w:p>
        </w:tc>
        <w:tc>
          <w:tcPr>
            <w:tcW w:w="4814" w:type="dxa"/>
          </w:tcPr>
          <w:p w14:paraId="7A07661D" w14:textId="77777777" w:rsidR="007B354D" w:rsidRPr="004325D6" w:rsidRDefault="007B354D" w:rsidP="004C17A8">
            <w:pPr>
              <w:suppressAutoHyphens w:val="0"/>
              <w:spacing w:before="60" w:after="120"/>
              <w:ind w:right="-6"/>
              <w:rPr>
                <w:i/>
                <w:sz w:val="16"/>
                <w:szCs w:val="16"/>
                <w:lang w:val="it-IT" w:eastAsia="it-IT"/>
              </w:rPr>
            </w:pPr>
          </w:p>
        </w:tc>
      </w:tr>
      <w:tr w:rsidR="007B354D" w:rsidRPr="008A07C5" w14:paraId="6150EAAF" w14:textId="77777777" w:rsidTr="004C17A8">
        <w:tc>
          <w:tcPr>
            <w:tcW w:w="4813" w:type="dxa"/>
          </w:tcPr>
          <w:p w14:paraId="619DC9AF"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componente dello studio associato</w:t>
            </w:r>
            <w:r>
              <w:rPr>
                <w:i/>
                <w:sz w:val="16"/>
                <w:szCs w:val="16"/>
                <w:lang w:val="it-IT" w:eastAsia="it-IT"/>
              </w:rPr>
              <w:t>:</w:t>
            </w:r>
          </w:p>
        </w:tc>
        <w:tc>
          <w:tcPr>
            <w:tcW w:w="4814" w:type="dxa"/>
          </w:tcPr>
          <w:p w14:paraId="7D4F2BD1" w14:textId="77777777" w:rsidR="007B354D" w:rsidRPr="004325D6" w:rsidRDefault="007B354D" w:rsidP="004C17A8">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(denominazione dello studio</w:t>
            </w:r>
            <w:r>
              <w:rPr>
                <w:i/>
                <w:sz w:val="16"/>
                <w:szCs w:val="16"/>
                <w:lang w:val="it-IT" w:eastAsia="it-IT"/>
              </w:rPr>
              <w:t>)</w:t>
            </w:r>
          </w:p>
        </w:tc>
      </w:tr>
      <w:tr w:rsidR="007B354D" w:rsidRPr="00401960" w14:paraId="15FA31B3" w14:textId="77777777" w:rsidTr="004C17A8">
        <w:tc>
          <w:tcPr>
            <w:tcW w:w="4813" w:type="dxa"/>
          </w:tcPr>
          <w:p w14:paraId="78481BDB" w14:textId="77777777" w:rsidR="007B354D" w:rsidRPr="004325D6" w:rsidRDefault="007B354D" w:rsidP="004C17A8">
            <w:pPr>
              <w:suppressAutoHyphens w:val="0"/>
              <w:spacing w:before="60" w:after="120"/>
              <w:ind w:right="-6"/>
              <w:rPr>
                <w:i/>
                <w:sz w:val="16"/>
                <w:szCs w:val="16"/>
                <w:lang w:val="it-IT" w:eastAsia="it-IT"/>
              </w:rPr>
            </w:pPr>
            <w:r w:rsidRPr="008A07C5">
              <w:rPr>
                <w:iCs/>
                <w:sz w:val="16"/>
                <w:szCs w:val="16"/>
                <w:lang w:val="it-IT" w:eastAsia="it-IT"/>
              </w:rPr>
              <w:t>professionista in organico alla struttura del concorrente con STATUS di:</w:t>
            </w:r>
          </w:p>
        </w:tc>
        <w:tc>
          <w:tcPr>
            <w:tcW w:w="4814" w:type="dxa"/>
          </w:tcPr>
          <w:p w14:paraId="01618A10"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73F15646" w14:textId="77777777" w:rsidTr="004C17A8">
        <w:tc>
          <w:tcPr>
            <w:tcW w:w="4813" w:type="dxa"/>
          </w:tcPr>
          <w:p w14:paraId="3A51681C"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dipendente di</w:t>
            </w:r>
          </w:p>
        </w:tc>
        <w:tc>
          <w:tcPr>
            <w:tcW w:w="4814" w:type="dxa"/>
          </w:tcPr>
          <w:p w14:paraId="6013D578"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indicare l’operatore economico con il quale esiste il rapporto di dipendenza)</w:t>
            </w:r>
          </w:p>
        </w:tc>
      </w:tr>
      <w:tr w:rsidR="007B354D" w:rsidRPr="00401960" w14:paraId="179B09D1" w14:textId="77777777" w:rsidTr="004C17A8">
        <w:tc>
          <w:tcPr>
            <w:tcW w:w="4813" w:type="dxa"/>
          </w:tcPr>
          <w:p w14:paraId="0C87BB09"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collaboratore su base annua di:</w:t>
            </w:r>
          </w:p>
        </w:tc>
        <w:tc>
          <w:tcPr>
            <w:tcW w:w="4814" w:type="dxa"/>
          </w:tcPr>
          <w:p w14:paraId="4E1F08A2"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w:t>
            </w:r>
            <w:r>
              <w:rPr>
                <w:i/>
                <w:sz w:val="16"/>
                <w:szCs w:val="16"/>
                <w:lang w:val="it-IT" w:eastAsia="it-IT"/>
              </w:rPr>
              <w:t>collaborazione</w:t>
            </w:r>
            <w:r w:rsidRPr="008A07C5">
              <w:rPr>
                <w:i/>
                <w:sz w:val="16"/>
                <w:szCs w:val="16"/>
                <w:lang w:val="it-IT" w:eastAsia="it-IT"/>
              </w:rPr>
              <w:t>)</w:t>
            </w:r>
          </w:p>
        </w:tc>
      </w:tr>
      <w:tr w:rsidR="007B354D" w:rsidRPr="00401960" w14:paraId="125A621A" w14:textId="77777777" w:rsidTr="004C17A8">
        <w:tc>
          <w:tcPr>
            <w:tcW w:w="4813" w:type="dxa"/>
          </w:tcPr>
          <w:p w14:paraId="31D45E09"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consulente di:</w:t>
            </w:r>
          </w:p>
        </w:tc>
        <w:tc>
          <w:tcPr>
            <w:tcW w:w="4814" w:type="dxa"/>
          </w:tcPr>
          <w:p w14:paraId="3B284135"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co</w:t>
            </w:r>
            <w:r>
              <w:rPr>
                <w:i/>
                <w:sz w:val="16"/>
                <w:szCs w:val="16"/>
                <w:lang w:val="it-IT" w:eastAsia="it-IT"/>
              </w:rPr>
              <w:t>nsulenza</w:t>
            </w:r>
            <w:r w:rsidRPr="008A07C5">
              <w:rPr>
                <w:i/>
                <w:sz w:val="16"/>
                <w:szCs w:val="16"/>
                <w:lang w:val="it-IT" w:eastAsia="it-IT"/>
              </w:rPr>
              <w:t>)</w:t>
            </w:r>
          </w:p>
        </w:tc>
      </w:tr>
      <w:tr w:rsidR="007B354D" w:rsidRPr="00401960" w14:paraId="3732F3D9" w14:textId="77777777" w:rsidTr="004C17A8">
        <w:tc>
          <w:tcPr>
            <w:tcW w:w="4813" w:type="dxa"/>
          </w:tcPr>
          <w:p w14:paraId="30723CBD"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socio attivo di</w:t>
            </w:r>
          </w:p>
        </w:tc>
        <w:tc>
          <w:tcPr>
            <w:tcW w:w="4814" w:type="dxa"/>
          </w:tcPr>
          <w:p w14:paraId="2990E877"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2936A63C" w14:textId="77777777" w:rsidTr="004C17A8">
        <w:tc>
          <w:tcPr>
            <w:tcW w:w="4813" w:type="dxa"/>
          </w:tcPr>
          <w:p w14:paraId="38C1A4C6"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amministratore</w:t>
            </w:r>
            <w:r w:rsidRPr="008A07C5">
              <w:rPr>
                <w:i/>
                <w:sz w:val="16"/>
                <w:szCs w:val="16"/>
                <w:lang w:val="it-IT" w:eastAsia="it-IT"/>
              </w:rPr>
              <w:t xml:space="preserve"> di</w:t>
            </w:r>
          </w:p>
        </w:tc>
        <w:tc>
          <w:tcPr>
            <w:tcW w:w="4814" w:type="dxa"/>
          </w:tcPr>
          <w:p w14:paraId="77DB0AB4"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6EAFEC40" w14:textId="77777777" w:rsidTr="004C17A8">
        <w:tc>
          <w:tcPr>
            <w:tcW w:w="4813" w:type="dxa"/>
          </w:tcPr>
          <w:p w14:paraId="3094159A"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direttore tecnico</w:t>
            </w:r>
            <w:r w:rsidRPr="008A07C5">
              <w:rPr>
                <w:i/>
                <w:sz w:val="16"/>
                <w:szCs w:val="16"/>
                <w:lang w:val="it-IT" w:eastAsia="it-IT"/>
              </w:rPr>
              <w:t xml:space="preserve"> di</w:t>
            </w:r>
          </w:p>
        </w:tc>
        <w:tc>
          <w:tcPr>
            <w:tcW w:w="4814" w:type="dxa"/>
          </w:tcPr>
          <w:p w14:paraId="3C0D8B90"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bl>
    <w:p w14:paraId="6E074464" w14:textId="77777777" w:rsidR="007B354D" w:rsidRDefault="007B354D" w:rsidP="007B354D">
      <w:pPr>
        <w:tabs>
          <w:tab w:val="left" w:pos="540"/>
        </w:tabs>
        <w:suppressAutoHyphens w:val="0"/>
        <w:jc w:val="both"/>
        <w:rPr>
          <w:b/>
          <w:lang w:val="it-IT" w:eastAsia="it-IT"/>
        </w:rPr>
      </w:pPr>
    </w:p>
    <w:p w14:paraId="27D794F5" w14:textId="77777777" w:rsidR="007B354D" w:rsidRDefault="007B354D" w:rsidP="007B354D">
      <w:pPr>
        <w:tabs>
          <w:tab w:val="left" w:pos="540"/>
        </w:tabs>
        <w:suppressAutoHyphens w:val="0"/>
        <w:jc w:val="both"/>
        <w:rPr>
          <w:b/>
          <w:lang w:val="it-IT" w:eastAsia="it-IT"/>
        </w:rPr>
      </w:pPr>
    </w:p>
    <w:tbl>
      <w:tblPr>
        <w:tblStyle w:val="Grigliatabella"/>
        <w:tblW w:w="0" w:type="auto"/>
        <w:tblLook w:val="04A0" w:firstRow="1" w:lastRow="0" w:firstColumn="1" w:lastColumn="0" w:noHBand="0" w:noVBand="1"/>
      </w:tblPr>
      <w:tblGrid>
        <w:gridCol w:w="4813"/>
        <w:gridCol w:w="4814"/>
      </w:tblGrid>
      <w:tr w:rsidR="007B354D" w14:paraId="2FF90D88" w14:textId="77777777" w:rsidTr="004C17A8">
        <w:tc>
          <w:tcPr>
            <w:tcW w:w="4813" w:type="dxa"/>
          </w:tcPr>
          <w:p w14:paraId="147A52BF"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Nome e </w:t>
            </w:r>
            <w:r w:rsidRPr="00CD42AF">
              <w:rPr>
                <w:i/>
                <w:sz w:val="16"/>
                <w:szCs w:val="16"/>
                <w:lang w:val="it-IT" w:eastAsia="it-IT"/>
              </w:rPr>
              <w:t>cognome del professionista esecutore:</w:t>
            </w:r>
          </w:p>
        </w:tc>
        <w:tc>
          <w:tcPr>
            <w:tcW w:w="4814" w:type="dxa"/>
          </w:tcPr>
          <w:p w14:paraId="33C537C3"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408BCF98" w14:textId="77777777" w:rsidTr="004C17A8">
        <w:tc>
          <w:tcPr>
            <w:tcW w:w="4813" w:type="dxa"/>
          </w:tcPr>
          <w:p w14:paraId="0088DE25"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qualifica professionale:</w:t>
            </w:r>
          </w:p>
        </w:tc>
        <w:tc>
          <w:tcPr>
            <w:tcW w:w="4814" w:type="dxa"/>
          </w:tcPr>
          <w:p w14:paraId="1DBEECB6"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22B92C15" w14:textId="77777777" w:rsidTr="004C17A8">
        <w:tc>
          <w:tcPr>
            <w:tcW w:w="4813" w:type="dxa"/>
          </w:tcPr>
          <w:p w14:paraId="4EA7D884"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182A1D77"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36BD4383" w14:textId="77777777" w:rsidTr="004C17A8">
        <w:tc>
          <w:tcPr>
            <w:tcW w:w="4813" w:type="dxa"/>
          </w:tcPr>
          <w:p w14:paraId="34DCF0E7"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numero ed anno di iscrizione all’Albo professionale:</w:t>
            </w:r>
          </w:p>
        </w:tc>
        <w:tc>
          <w:tcPr>
            <w:tcW w:w="4814" w:type="dxa"/>
          </w:tcPr>
          <w:p w14:paraId="1B12AE81"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rsidRPr="003A517D" w14:paraId="19DA094B" w14:textId="77777777" w:rsidTr="004C17A8">
        <w:tc>
          <w:tcPr>
            <w:tcW w:w="4813" w:type="dxa"/>
          </w:tcPr>
          <w:p w14:paraId="15D3B85B"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765444A3" w14:textId="77777777" w:rsidR="007B354D" w:rsidRPr="004325D6" w:rsidRDefault="007B354D" w:rsidP="004C17A8">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7B354D" w14:paraId="1906034B" w14:textId="77777777" w:rsidTr="004C17A8">
        <w:tc>
          <w:tcPr>
            <w:tcW w:w="4813" w:type="dxa"/>
          </w:tcPr>
          <w:p w14:paraId="5CA34142"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lastRenderedPageBreak/>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7E0B77F6" w14:textId="77777777" w:rsidR="007B354D" w:rsidRPr="004325D6" w:rsidRDefault="007B354D" w:rsidP="004C17A8">
            <w:pPr>
              <w:suppressAutoHyphens w:val="0"/>
              <w:spacing w:before="60" w:after="120"/>
              <w:ind w:right="-6"/>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B354D" w14:paraId="747136C1" w14:textId="77777777" w:rsidTr="004C17A8">
        <w:tc>
          <w:tcPr>
            <w:tcW w:w="4813" w:type="dxa"/>
          </w:tcPr>
          <w:p w14:paraId="16B90F84" w14:textId="77777777" w:rsidR="007B354D" w:rsidRPr="004325D6" w:rsidRDefault="007B354D" w:rsidP="004C17A8">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libero professionista singolo</w:t>
            </w:r>
          </w:p>
        </w:tc>
        <w:tc>
          <w:tcPr>
            <w:tcW w:w="4814" w:type="dxa"/>
          </w:tcPr>
          <w:p w14:paraId="5495086E"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6A9D258B" w14:textId="77777777" w:rsidTr="004C17A8">
        <w:tc>
          <w:tcPr>
            <w:tcW w:w="4813" w:type="dxa"/>
          </w:tcPr>
          <w:p w14:paraId="364E7F4D" w14:textId="77777777" w:rsidR="007B354D" w:rsidRPr="008A07C5" w:rsidRDefault="007B354D" w:rsidP="004C17A8">
            <w:pPr>
              <w:suppressAutoHyphens w:val="0"/>
              <w:spacing w:before="60" w:after="120"/>
              <w:ind w:right="-6"/>
              <w:rPr>
                <w:iCs/>
                <w:sz w:val="16"/>
                <w:szCs w:val="16"/>
                <w:lang w:val="it-IT" w:eastAsia="it-IT"/>
              </w:rPr>
            </w:pPr>
            <w:r w:rsidRPr="008A07C5">
              <w:rPr>
                <w:iCs/>
                <w:sz w:val="16"/>
                <w:szCs w:val="16"/>
                <w:lang w:val="it-IT" w:eastAsia="it-IT"/>
              </w:rPr>
              <w:t>Natura del rapporto professionale intercorrente con il soggetto partecipante alla gara</w:t>
            </w:r>
            <w:r>
              <w:rPr>
                <w:iCs/>
                <w:sz w:val="16"/>
                <w:szCs w:val="16"/>
                <w:lang w:val="it-IT" w:eastAsia="it-IT"/>
              </w:rPr>
              <w:t xml:space="preserve"> </w:t>
            </w:r>
            <w:r w:rsidRPr="008A07C5">
              <w:rPr>
                <w:i/>
                <w:sz w:val="16"/>
                <w:szCs w:val="16"/>
                <w:lang w:val="it-IT" w:eastAsia="it-IT"/>
              </w:rPr>
              <w:t>(barrare la casella pertinente)</w:t>
            </w:r>
          </w:p>
        </w:tc>
        <w:tc>
          <w:tcPr>
            <w:tcW w:w="4814" w:type="dxa"/>
          </w:tcPr>
          <w:p w14:paraId="7C768A1B" w14:textId="77777777" w:rsidR="007B354D" w:rsidRPr="004325D6" w:rsidRDefault="007B354D" w:rsidP="004C17A8">
            <w:pPr>
              <w:suppressAutoHyphens w:val="0"/>
              <w:spacing w:before="60" w:after="120"/>
              <w:ind w:right="-6"/>
              <w:rPr>
                <w:i/>
                <w:sz w:val="16"/>
                <w:szCs w:val="16"/>
                <w:lang w:val="it-IT" w:eastAsia="it-IT"/>
              </w:rPr>
            </w:pPr>
          </w:p>
        </w:tc>
      </w:tr>
      <w:tr w:rsidR="007B354D" w:rsidRPr="008A07C5" w14:paraId="2F87E687" w14:textId="77777777" w:rsidTr="004C17A8">
        <w:tc>
          <w:tcPr>
            <w:tcW w:w="4813" w:type="dxa"/>
          </w:tcPr>
          <w:p w14:paraId="29B62987"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componente dello studio associato</w:t>
            </w:r>
            <w:r>
              <w:rPr>
                <w:i/>
                <w:sz w:val="16"/>
                <w:szCs w:val="16"/>
                <w:lang w:val="it-IT" w:eastAsia="it-IT"/>
              </w:rPr>
              <w:t>:</w:t>
            </w:r>
          </w:p>
        </w:tc>
        <w:tc>
          <w:tcPr>
            <w:tcW w:w="4814" w:type="dxa"/>
          </w:tcPr>
          <w:p w14:paraId="4C63E653" w14:textId="77777777" w:rsidR="007B354D" w:rsidRPr="004325D6" w:rsidRDefault="007B354D" w:rsidP="004C17A8">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(denominazione dello studio</w:t>
            </w:r>
            <w:r>
              <w:rPr>
                <w:i/>
                <w:sz w:val="16"/>
                <w:szCs w:val="16"/>
                <w:lang w:val="it-IT" w:eastAsia="it-IT"/>
              </w:rPr>
              <w:t>)</w:t>
            </w:r>
          </w:p>
        </w:tc>
      </w:tr>
      <w:tr w:rsidR="007B354D" w:rsidRPr="00401960" w14:paraId="52C1AAE6" w14:textId="77777777" w:rsidTr="004C17A8">
        <w:tc>
          <w:tcPr>
            <w:tcW w:w="4813" w:type="dxa"/>
          </w:tcPr>
          <w:p w14:paraId="0BA3A3DC" w14:textId="77777777" w:rsidR="007B354D" w:rsidRPr="004325D6" w:rsidRDefault="007B354D" w:rsidP="004C17A8">
            <w:pPr>
              <w:suppressAutoHyphens w:val="0"/>
              <w:spacing w:before="60" w:after="120"/>
              <w:ind w:right="-6"/>
              <w:rPr>
                <w:i/>
                <w:sz w:val="16"/>
                <w:szCs w:val="16"/>
                <w:lang w:val="it-IT" w:eastAsia="it-IT"/>
              </w:rPr>
            </w:pPr>
            <w:r w:rsidRPr="008A07C5">
              <w:rPr>
                <w:iCs/>
                <w:sz w:val="16"/>
                <w:szCs w:val="16"/>
                <w:lang w:val="it-IT" w:eastAsia="it-IT"/>
              </w:rPr>
              <w:t>professionista in organico alla struttura del concorrente con STATUS di:</w:t>
            </w:r>
          </w:p>
        </w:tc>
        <w:tc>
          <w:tcPr>
            <w:tcW w:w="4814" w:type="dxa"/>
          </w:tcPr>
          <w:p w14:paraId="1FD1E818" w14:textId="77777777" w:rsidR="007B354D" w:rsidRPr="004325D6" w:rsidRDefault="007B354D" w:rsidP="004C17A8">
            <w:pPr>
              <w:suppressAutoHyphens w:val="0"/>
              <w:spacing w:before="60" w:after="120"/>
              <w:ind w:right="-6"/>
              <w:rPr>
                <w:i/>
                <w:sz w:val="16"/>
                <w:szCs w:val="16"/>
                <w:lang w:val="it-IT" w:eastAsia="it-IT"/>
              </w:rPr>
            </w:pPr>
          </w:p>
        </w:tc>
      </w:tr>
      <w:tr w:rsidR="007B354D" w:rsidRPr="00401960" w14:paraId="14451E05" w14:textId="77777777" w:rsidTr="004C17A8">
        <w:tc>
          <w:tcPr>
            <w:tcW w:w="4813" w:type="dxa"/>
          </w:tcPr>
          <w:p w14:paraId="6AC60CA6"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dipendente di</w:t>
            </w:r>
          </w:p>
        </w:tc>
        <w:tc>
          <w:tcPr>
            <w:tcW w:w="4814" w:type="dxa"/>
          </w:tcPr>
          <w:p w14:paraId="4AE02701"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indicare l’operatore economico con il quale esiste il rapporto di dipendenza)</w:t>
            </w:r>
          </w:p>
        </w:tc>
      </w:tr>
      <w:tr w:rsidR="007B354D" w:rsidRPr="00401960" w14:paraId="0CAC8FEF" w14:textId="77777777" w:rsidTr="004C17A8">
        <w:tc>
          <w:tcPr>
            <w:tcW w:w="4813" w:type="dxa"/>
          </w:tcPr>
          <w:p w14:paraId="3A9D5253"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collaboratore su base annua di:</w:t>
            </w:r>
          </w:p>
        </w:tc>
        <w:tc>
          <w:tcPr>
            <w:tcW w:w="4814" w:type="dxa"/>
          </w:tcPr>
          <w:p w14:paraId="406C0FF2" w14:textId="77777777" w:rsidR="007B354D" w:rsidRPr="004325D6"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w:t>
            </w:r>
            <w:r>
              <w:rPr>
                <w:i/>
                <w:sz w:val="16"/>
                <w:szCs w:val="16"/>
                <w:lang w:val="it-IT" w:eastAsia="it-IT"/>
              </w:rPr>
              <w:t>collaborazione</w:t>
            </w:r>
            <w:r w:rsidRPr="008A07C5">
              <w:rPr>
                <w:i/>
                <w:sz w:val="16"/>
                <w:szCs w:val="16"/>
                <w:lang w:val="it-IT" w:eastAsia="it-IT"/>
              </w:rPr>
              <w:t>)</w:t>
            </w:r>
          </w:p>
        </w:tc>
      </w:tr>
      <w:tr w:rsidR="007B354D" w:rsidRPr="00401960" w14:paraId="1D6E6524" w14:textId="77777777" w:rsidTr="004C17A8">
        <w:tc>
          <w:tcPr>
            <w:tcW w:w="4813" w:type="dxa"/>
          </w:tcPr>
          <w:p w14:paraId="531A6F35"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consulente di:</w:t>
            </w:r>
          </w:p>
        </w:tc>
        <w:tc>
          <w:tcPr>
            <w:tcW w:w="4814" w:type="dxa"/>
          </w:tcPr>
          <w:p w14:paraId="3829249D"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co</w:t>
            </w:r>
            <w:r>
              <w:rPr>
                <w:i/>
                <w:sz w:val="16"/>
                <w:szCs w:val="16"/>
                <w:lang w:val="it-IT" w:eastAsia="it-IT"/>
              </w:rPr>
              <w:t>nsulenza</w:t>
            </w:r>
            <w:r w:rsidRPr="008A07C5">
              <w:rPr>
                <w:i/>
                <w:sz w:val="16"/>
                <w:szCs w:val="16"/>
                <w:lang w:val="it-IT" w:eastAsia="it-IT"/>
              </w:rPr>
              <w:t>)</w:t>
            </w:r>
          </w:p>
        </w:tc>
      </w:tr>
      <w:tr w:rsidR="007B354D" w:rsidRPr="00401960" w14:paraId="54AAB965" w14:textId="77777777" w:rsidTr="004C17A8">
        <w:tc>
          <w:tcPr>
            <w:tcW w:w="4813" w:type="dxa"/>
          </w:tcPr>
          <w:p w14:paraId="2F2AE235"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socio attivo di</w:t>
            </w:r>
          </w:p>
        </w:tc>
        <w:tc>
          <w:tcPr>
            <w:tcW w:w="4814" w:type="dxa"/>
          </w:tcPr>
          <w:p w14:paraId="1B34D3B6"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0BECD1B0" w14:textId="77777777" w:rsidTr="004C17A8">
        <w:tc>
          <w:tcPr>
            <w:tcW w:w="4813" w:type="dxa"/>
          </w:tcPr>
          <w:p w14:paraId="34972E16"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amministratore</w:t>
            </w:r>
            <w:r w:rsidRPr="008A07C5">
              <w:rPr>
                <w:i/>
                <w:sz w:val="16"/>
                <w:szCs w:val="16"/>
                <w:lang w:val="it-IT" w:eastAsia="it-IT"/>
              </w:rPr>
              <w:t xml:space="preserve"> di</w:t>
            </w:r>
          </w:p>
        </w:tc>
        <w:tc>
          <w:tcPr>
            <w:tcW w:w="4814" w:type="dxa"/>
          </w:tcPr>
          <w:p w14:paraId="26CFC607"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B354D" w:rsidRPr="00401960" w14:paraId="45C4AA37" w14:textId="77777777" w:rsidTr="004C17A8">
        <w:tc>
          <w:tcPr>
            <w:tcW w:w="4813" w:type="dxa"/>
          </w:tcPr>
          <w:p w14:paraId="173509EF"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direttore tecnico</w:t>
            </w:r>
            <w:r w:rsidRPr="008A07C5">
              <w:rPr>
                <w:i/>
                <w:sz w:val="16"/>
                <w:szCs w:val="16"/>
                <w:lang w:val="it-IT" w:eastAsia="it-IT"/>
              </w:rPr>
              <w:t xml:space="preserve"> di</w:t>
            </w:r>
          </w:p>
        </w:tc>
        <w:tc>
          <w:tcPr>
            <w:tcW w:w="4814" w:type="dxa"/>
          </w:tcPr>
          <w:p w14:paraId="68CAC3C1" w14:textId="77777777" w:rsidR="007B354D" w:rsidRPr="008A07C5" w:rsidRDefault="007B354D" w:rsidP="004C17A8">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bookmarkEnd w:id="22"/>
    </w:tbl>
    <w:p w14:paraId="50564F13" w14:textId="4EBF3F90" w:rsidR="007B354D" w:rsidRDefault="007B354D" w:rsidP="00012AFB">
      <w:pPr>
        <w:tabs>
          <w:tab w:val="left" w:pos="540"/>
        </w:tabs>
        <w:suppressAutoHyphens w:val="0"/>
        <w:jc w:val="both"/>
        <w:rPr>
          <w:b/>
          <w:lang w:val="it-IT" w:eastAsia="it-IT"/>
        </w:rPr>
      </w:pPr>
    </w:p>
    <w:p w14:paraId="01D1804B" w14:textId="77777777" w:rsidR="007B354D" w:rsidRDefault="007B354D" w:rsidP="00012AFB">
      <w:pPr>
        <w:tabs>
          <w:tab w:val="left" w:pos="540"/>
        </w:tabs>
        <w:suppressAutoHyphens w:val="0"/>
        <w:jc w:val="both"/>
        <w:rPr>
          <w:b/>
          <w:lang w:val="it-IT"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263F38" w:rsidRPr="00401960" w14:paraId="3EDCE69C" w14:textId="77777777" w:rsidTr="00A6194F">
        <w:tc>
          <w:tcPr>
            <w:tcW w:w="9627" w:type="dxa"/>
            <w:tcBorders>
              <w:top w:val="single" w:sz="4" w:space="0" w:color="auto"/>
              <w:left w:val="single" w:sz="4" w:space="0" w:color="auto"/>
              <w:bottom w:val="single" w:sz="4" w:space="0" w:color="auto"/>
              <w:right w:val="single" w:sz="4" w:space="0" w:color="auto"/>
            </w:tcBorders>
            <w:shd w:val="clear" w:color="auto" w:fill="F3F3F3"/>
            <w:hideMark/>
          </w:tcPr>
          <w:p w14:paraId="338740FA" w14:textId="5EA087BB" w:rsidR="0050049D" w:rsidRPr="00F90196" w:rsidRDefault="0050049D" w:rsidP="00263F38">
            <w:pPr>
              <w:pStyle w:val="Paragrafoelenco"/>
              <w:numPr>
                <w:ilvl w:val="0"/>
                <w:numId w:val="4"/>
              </w:numPr>
              <w:suppressAutoHyphens w:val="0"/>
              <w:spacing w:before="60" w:after="60"/>
              <w:rPr>
                <w:b/>
                <w:lang w:val="it-IT" w:eastAsia="it-IT"/>
              </w:rPr>
            </w:pPr>
            <w:bookmarkStart w:id="23" w:name="_Hlk42252187"/>
            <w:r w:rsidRPr="00F90196">
              <w:rPr>
                <w:b/>
                <w:lang w:val="it-IT" w:eastAsia="it-IT"/>
              </w:rPr>
              <w:t xml:space="preserve">Professionista incaricato con l’integrazione tra le varie prestazioni specialistiche in fase progettuale (Progettista generale) </w:t>
            </w:r>
          </w:p>
          <w:p w14:paraId="73C3F00C" w14:textId="0C4AC28F" w:rsidR="00A6194F" w:rsidRPr="007B354D" w:rsidRDefault="0050049D" w:rsidP="00263F38">
            <w:pPr>
              <w:pStyle w:val="Paragrafoelenco"/>
              <w:suppressAutoHyphens w:val="0"/>
              <w:spacing w:before="60" w:after="60"/>
              <w:ind w:left="720"/>
              <w:rPr>
                <w:b/>
                <w:i/>
                <w:iCs/>
                <w:noProof/>
                <w:sz w:val="18"/>
                <w:szCs w:val="18"/>
                <w:highlight w:val="yellow"/>
                <w:lang w:val="it-IT" w:eastAsia="en-US"/>
              </w:rPr>
            </w:pPr>
            <w:r w:rsidRPr="00263F38">
              <w:rPr>
                <w:u w:val="single"/>
                <w:lang w:val="it-IT" w:eastAsia="it-IT"/>
              </w:rPr>
              <w:t>Deve essere indicato un unico nominativo.</w:t>
            </w:r>
          </w:p>
        </w:tc>
      </w:tr>
      <w:bookmarkEnd w:id="23"/>
    </w:tbl>
    <w:p w14:paraId="3B87B807" w14:textId="77777777" w:rsidR="00A6194F" w:rsidRPr="00012AFB" w:rsidRDefault="00A6194F" w:rsidP="00A6194F">
      <w:pPr>
        <w:suppressAutoHyphens w:val="0"/>
        <w:jc w:val="both"/>
        <w:rPr>
          <w:b/>
          <w:sz w:val="18"/>
          <w:szCs w:val="18"/>
          <w:lang w:val="it-IT" w:eastAsia="it-IT"/>
        </w:rPr>
      </w:pPr>
    </w:p>
    <w:p w14:paraId="60ABB7B6" w14:textId="77777777" w:rsidR="00A6194F" w:rsidRDefault="00A6194F" w:rsidP="00A6194F">
      <w:pPr>
        <w:tabs>
          <w:tab w:val="left" w:pos="720"/>
        </w:tabs>
        <w:suppressAutoHyphens w:val="0"/>
        <w:ind w:left="618"/>
        <w:rPr>
          <w:b/>
          <w:sz w:val="8"/>
          <w:szCs w:val="8"/>
          <w:lang w:val="it-IT" w:eastAsia="it-IT"/>
        </w:rPr>
      </w:pPr>
    </w:p>
    <w:p w14:paraId="36B3B2C9" w14:textId="77777777" w:rsidR="00A6194F" w:rsidRDefault="00A6194F" w:rsidP="00A6194F">
      <w:pPr>
        <w:tabs>
          <w:tab w:val="left" w:pos="720"/>
        </w:tabs>
        <w:suppressAutoHyphens w:val="0"/>
        <w:ind w:left="618"/>
        <w:rPr>
          <w:b/>
          <w:sz w:val="8"/>
          <w:szCs w:val="8"/>
          <w:lang w:val="it-IT" w:eastAsia="it-IT"/>
        </w:rPr>
      </w:pPr>
    </w:p>
    <w:tbl>
      <w:tblPr>
        <w:tblStyle w:val="Grigliatabella"/>
        <w:tblW w:w="0" w:type="auto"/>
        <w:tblLook w:val="04A0" w:firstRow="1" w:lastRow="0" w:firstColumn="1" w:lastColumn="0" w:noHBand="0" w:noVBand="1"/>
      </w:tblPr>
      <w:tblGrid>
        <w:gridCol w:w="4813"/>
        <w:gridCol w:w="4814"/>
      </w:tblGrid>
      <w:tr w:rsidR="00A6194F" w14:paraId="05794ADE" w14:textId="77777777" w:rsidTr="00A6194F">
        <w:tc>
          <w:tcPr>
            <w:tcW w:w="4813" w:type="dxa"/>
          </w:tcPr>
          <w:p w14:paraId="26DE918D" w14:textId="1FB9324A"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t>Nome e cognome</w:t>
            </w:r>
            <w:r>
              <w:rPr>
                <w:i/>
                <w:sz w:val="16"/>
                <w:szCs w:val="16"/>
                <w:lang w:val="it-IT" w:eastAsia="it-IT"/>
              </w:rPr>
              <w:t xml:space="preserve"> </w:t>
            </w:r>
          </w:p>
        </w:tc>
        <w:tc>
          <w:tcPr>
            <w:tcW w:w="4814" w:type="dxa"/>
          </w:tcPr>
          <w:p w14:paraId="4382A178" w14:textId="77777777" w:rsidR="00A6194F" w:rsidRPr="004325D6" w:rsidRDefault="00A6194F" w:rsidP="00A6194F">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bl>
    <w:p w14:paraId="562ACC06" w14:textId="77777777" w:rsidR="00A6194F" w:rsidRDefault="00A6194F" w:rsidP="00A6194F">
      <w:pPr>
        <w:tabs>
          <w:tab w:val="left" w:pos="720"/>
        </w:tabs>
        <w:suppressAutoHyphens w:val="0"/>
        <w:ind w:left="618"/>
        <w:rPr>
          <w:b/>
          <w:sz w:val="8"/>
          <w:szCs w:val="8"/>
          <w:lang w:val="it-IT" w:eastAsia="it-IT"/>
        </w:rPr>
      </w:pPr>
    </w:p>
    <w:p w14:paraId="296A2820" w14:textId="77777777" w:rsidR="00205D18" w:rsidRDefault="00205D18" w:rsidP="00012AFB">
      <w:pPr>
        <w:tabs>
          <w:tab w:val="left" w:pos="540"/>
        </w:tabs>
        <w:suppressAutoHyphens w:val="0"/>
        <w:jc w:val="both"/>
        <w:rPr>
          <w:b/>
          <w:lang w:val="it-IT" w:eastAsia="it-IT"/>
        </w:rPr>
      </w:pPr>
    </w:p>
    <w:p w14:paraId="283E769F" w14:textId="77777777" w:rsidR="00012AFB" w:rsidRPr="00012AFB" w:rsidRDefault="00012AFB" w:rsidP="00012AFB">
      <w:pPr>
        <w:tabs>
          <w:tab w:val="left" w:pos="540"/>
        </w:tabs>
        <w:suppressAutoHyphens w:val="0"/>
        <w:rPr>
          <w:b/>
          <w:sz w:val="8"/>
          <w:szCs w:val="8"/>
          <w:lang w:val="it-IT" w:eastAsia="it-IT"/>
        </w:rPr>
      </w:pPr>
    </w:p>
    <w:p w14:paraId="7F597797" w14:textId="08ABCB7D" w:rsidR="00012AFB" w:rsidRPr="00012AFB" w:rsidRDefault="00012AFB" w:rsidP="00574CB5">
      <w:pPr>
        <w:suppressAutoHyphens w:val="0"/>
        <w:autoSpaceDE w:val="0"/>
        <w:autoSpaceDN w:val="0"/>
        <w:adjustRightInd w:val="0"/>
        <w:jc w:val="both"/>
        <w:rPr>
          <w:sz w:val="18"/>
          <w:szCs w:val="18"/>
          <w:lang w:val="it-IT" w:eastAsia="it-IT"/>
        </w:rPr>
      </w:pPr>
      <w:r w:rsidRPr="004718DE">
        <w:rPr>
          <w:color w:val="000000"/>
          <w:sz w:val="18"/>
          <w:szCs w:val="18"/>
          <w:lang w:val="it-IT" w:eastAsia="it-IT"/>
        </w:rPr>
        <w:t xml:space="preserve">Detta funzione va assunta </w:t>
      </w:r>
      <w:r w:rsidR="00576D92" w:rsidRPr="004718DE">
        <w:rPr>
          <w:color w:val="000000"/>
          <w:sz w:val="18"/>
          <w:szCs w:val="18"/>
          <w:lang w:val="it-IT" w:eastAsia="it-IT"/>
        </w:rPr>
        <w:t xml:space="preserve">dal professionista (persona fisica) che </w:t>
      </w:r>
      <w:r w:rsidR="00576D92" w:rsidRPr="004718DE">
        <w:rPr>
          <w:sz w:val="18"/>
          <w:szCs w:val="18"/>
          <w:lang w:val="it-IT" w:eastAsia="it-IT"/>
        </w:rPr>
        <w:t>esegue la prestazione principale ovvero uno dei professionisti esecutori della prestazione principale (art. 6 DPG 1308/2014)</w:t>
      </w:r>
      <w:r w:rsidRPr="004718DE">
        <w:rPr>
          <w:color w:val="000000"/>
          <w:sz w:val="18"/>
          <w:szCs w:val="18"/>
          <w:lang w:val="it-IT" w:eastAsia="it-IT"/>
        </w:rPr>
        <w:t xml:space="preserve">. </w:t>
      </w:r>
      <w:bookmarkStart w:id="24" w:name="_Hlk42261629"/>
      <w:r w:rsidRPr="004718DE">
        <w:rPr>
          <w:color w:val="000000"/>
          <w:sz w:val="18"/>
          <w:szCs w:val="18"/>
          <w:lang w:val="it-IT" w:eastAsia="it-IT"/>
        </w:rPr>
        <w:t xml:space="preserve">In caso di </w:t>
      </w:r>
      <w:r w:rsidR="00576D92" w:rsidRPr="004718DE">
        <w:rPr>
          <w:color w:val="000000"/>
          <w:sz w:val="18"/>
          <w:szCs w:val="18"/>
          <w:lang w:val="it-IT" w:eastAsia="it-IT"/>
        </w:rPr>
        <w:t xml:space="preserve">raggruppamento </w:t>
      </w:r>
      <w:r w:rsidRPr="004718DE">
        <w:rPr>
          <w:color w:val="000000"/>
          <w:sz w:val="18"/>
          <w:szCs w:val="18"/>
          <w:lang w:val="it-IT" w:eastAsia="it-IT"/>
        </w:rPr>
        <w:t>di operatori economici</w:t>
      </w:r>
      <w:r w:rsidRPr="004718DE">
        <w:rPr>
          <w:sz w:val="18"/>
          <w:szCs w:val="18"/>
          <w:lang w:val="it-IT" w:eastAsia="it-IT"/>
        </w:rPr>
        <w:t xml:space="preserve"> d</w:t>
      </w:r>
      <w:r w:rsidRPr="004718DE">
        <w:rPr>
          <w:color w:val="000000"/>
          <w:sz w:val="18"/>
          <w:szCs w:val="18"/>
          <w:lang w:val="it-IT" w:eastAsia="it-IT"/>
        </w:rPr>
        <w:t xml:space="preserve">etta funzione va assunta dal mandatario. </w:t>
      </w:r>
      <w:bookmarkEnd w:id="24"/>
      <w:r w:rsidRPr="004718DE">
        <w:rPr>
          <w:color w:val="000000"/>
          <w:sz w:val="18"/>
          <w:szCs w:val="18"/>
          <w:lang w:val="it-IT" w:eastAsia="it-IT"/>
        </w:rPr>
        <w:t xml:space="preserve">L’esecutore di detta prestazione deve essere sempre una persona fisica. Qualora il mandatario </w:t>
      </w:r>
      <w:r w:rsidR="00576D92" w:rsidRPr="004718DE">
        <w:rPr>
          <w:color w:val="000000"/>
          <w:sz w:val="18"/>
          <w:szCs w:val="18"/>
          <w:lang w:val="it-IT" w:eastAsia="it-IT"/>
        </w:rPr>
        <w:t xml:space="preserve">sia </w:t>
      </w:r>
      <w:r w:rsidRPr="004718DE">
        <w:rPr>
          <w:color w:val="000000"/>
          <w:sz w:val="18"/>
          <w:szCs w:val="18"/>
          <w:lang w:val="it-IT" w:eastAsia="it-IT"/>
        </w:rPr>
        <w:t xml:space="preserve">un libero professionista singolo lo stesso deve essere indicato </w:t>
      </w:r>
      <w:r w:rsidR="00CD42AF" w:rsidRPr="004718DE">
        <w:rPr>
          <w:color w:val="000000"/>
          <w:sz w:val="18"/>
          <w:szCs w:val="18"/>
          <w:lang w:val="it-IT" w:eastAsia="it-IT"/>
        </w:rPr>
        <w:t>anche</w:t>
      </w:r>
      <w:r w:rsidR="004718DE" w:rsidRPr="004718DE">
        <w:rPr>
          <w:color w:val="000000"/>
          <w:sz w:val="18"/>
          <w:szCs w:val="18"/>
          <w:lang w:val="it-IT" w:eastAsia="it-IT"/>
        </w:rPr>
        <w:t xml:space="preserve"> per </w:t>
      </w:r>
      <w:r w:rsidR="00CD42AF" w:rsidRPr="004718DE">
        <w:rPr>
          <w:color w:val="000000"/>
          <w:sz w:val="18"/>
          <w:szCs w:val="18"/>
          <w:lang w:val="it-IT" w:eastAsia="it-IT"/>
        </w:rPr>
        <w:t>questa funzione</w:t>
      </w:r>
      <w:r w:rsidRPr="004718DE">
        <w:rPr>
          <w:color w:val="000000"/>
          <w:sz w:val="18"/>
          <w:szCs w:val="18"/>
          <w:lang w:val="it-IT" w:eastAsia="it-IT"/>
        </w:rPr>
        <w:t xml:space="preserve">. In caso di costituzione di un subraggruppamento per l’esecuzione della prestazione principale, </w:t>
      </w:r>
      <w:r w:rsidR="00CD42AF" w:rsidRPr="004718DE">
        <w:rPr>
          <w:color w:val="000000"/>
          <w:sz w:val="18"/>
          <w:szCs w:val="18"/>
          <w:lang w:val="it-IT" w:eastAsia="it-IT"/>
        </w:rPr>
        <w:t>questa funzione</w:t>
      </w:r>
      <w:r w:rsidRPr="004718DE">
        <w:rPr>
          <w:color w:val="000000"/>
          <w:sz w:val="18"/>
          <w:szCs w:val="18"/>
          <w:lang w:val="it-IT" w:eastAsia="it-IT"/>
        </w:rPr>
        <w:t xml:space="preserve"> deve essere assunta dal submandatario, se si tratta di persona fisica (libero professionista singolo); </w:t>
      </w:r>
      <w:r w:rsidR="00576D92" w:rsidRPr="004718DE">
        <w:rPr>
          <w:color w:val="000000"/>
          <w:sz w:val="18"/>
          <w:szCs w:val="18"/>
          <w:lang w:val="it-IT" w:eastAsia="it-IT"/>
        </w:rPr>
        <w:t xml:space="preserve">laddove </w:t>
      </w:r>
      <w:r w:rsidR="00574CB5" w:rsidRPr="004718DE">
        <w:rPr>
          <w:color w:val="000000"/>
          <w:sz w:val="18"/>
          <w:szCs w:val="18"/>
          <w:lang w:val="it-IT" w:eastAsia="it-IT"/>
        </w:rPr>
        <w:t>i</w:t>
      </w:r>
      <w:r w:rsidRPr="004718DE">
        <w:rPr>
          <w:color w:val="000000"/>
          <w:sz w:val="18"/>
          <w:szCs w:val="18"/>
          <w:lang w:val="it-IT" w:eastAsia="it-IT"/>
        </w:rPr>
        <w:t>l submandatario</w:t>
      </w:r>
      <w:r w:rsidR="00574CB5" w:rsidRPr="004718DE">
        <w:rPr>
          <w:color w:val="000000"/>
          <w:sz w:val="18"/>
          <w:szCs w:val="18"/>
          <w:lang w:val="it-IT" w:eastAsia="it-IT"/>
        </w:rPr>
        <w:t xml:space="preserve"> </w:t>
      </w:r>
      <w:r w:rsidR="00576D92" w:rsidRPr="004718DE">
        <w:rPr>
          <w:color w:val="000000"/>
          <w:sz w:val="18"/>
          <w:szCs w:val="18"/>
          <w:lang w:val="it-IT" w:eastAsia="it-IT"/>
        </w:rPr>
        <w:t>fosse</w:t>
      </w:r>
      <w:r w:rsidRPr="004718DE">
        <w:rPr>
          <w:color w:val="000000"/>
          <w:sz w:val="18"/>
          <w:szCs w:val="18"/>
          <w:lang w:val="it-IT" w:eastAsia="it-IT"/>
        </w:rPr>
        <w:t xml:space="preserve"> uno studio associato ovvero una società, </w:t>
      </w:r>
      <w:r w:rsidR="00CD42AF" w:rsidRPr="004718DE">
        <w:rPr>
          <w:color w:val="000000"/>
          <w:sz w:val="18"/>
          <w:szCs w:val="18"/>
          <w:lang w:val="it-IT" w:eastAsia="it-IT"/>
        </w:rPr>
        <w:t>questa funzione</w:t>
      </w:r>
      <w:r w:rsidRPr="004718DE">
        <w:rPr>
          <w:color w:val="000000"/>
          <w:sz w:val="18"/>
          <w:szCs w:val="18"/>
          <w:lang w:val="it-IT" w:eastAsia="it-IT"/>
        </w:rPr>
        <w:t xml:space="preserve"> va assunta dall’associato che esegue la prestazione principale per lo studio associato ovvero dal professionista che esegue la prestazione principale per la società.</w:t>
      </w:r>
    </w:p>
    <w:p w14:paraId="264DE726" w14:textId="77777777" w:rsidR="00012AFB" w:rsidRPr="00012AFB" w:rsidRDefault="00012AFB" w:rsidP="00012AFB">
      <w:pPr>
        <w:tabs>
          <w:tab w:val="left" w:pos="720"/>
        </w:tabs>
        <w:suppressAutoHyphens w:val="0"/>
        <w:ind w:left="618"/>
        <w:rPr>
          <w:b/>
          <w:sz w:val="8"/>
          <w:szCs w:val="8"/>
          <w:lang w:val="it-IT" w:eastAsia="it-IT"/>
        </w:rPr>
      </w:pPr>
      <w:bookmarkStart w:id="25" w:name="_Hlk40806194"/>
    </w:p>
    <w:bookmarkEnd w:id="25"/>
    <w:p w14:paraId="7C6EEC96" w14:textId="77777777" w:rsidR="00012AFB" w:rsidRPr="00012AFB" w:rsidRDefault="00012AFB" w:rsidP="00012AFB">
      <w:pPr>
        <w:tabs>
          <w:tab w:val="left" w:pos="540"/>
        </w:tabs>
        <w:suppressAutoHyphens w:val="0"/>
        <w:jc w:val="both"/>
        <w:rPr>
          <w:color w:val="000000"/>
          <w:lang w:val="it-IT" w:eastAsia="it-IT"/>
        </w:rPr>
      </w:pPr>
    </w:p>
    <w:p w14:paraId="46773FFC" w14:textId="77777777" w:rsidR="00012AFB" w:rsidRPr="00162C03" w:rsidRDefault="00012AFB" w:rsidP="00012AFB">
      <w:pPr>
        <w:tabs>
          <w:tab w:val="left" w:pos="540"/>
        </w:tabs>
        <w:suppressAutoHyphens w:val="0"/>
        <w:jc w:val="both"/>
        <w:rPr>
          <w:lang w:val="it-IT"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6023BC" w:rsidRPr="00401960" w14:paraId="5123CB2B" w14:textId="77777777" w:rsidTr="007A6D3E">
        <w:tc>
          <w:tcPr>
            <w:tcW w:w="9627" w:type="dxa"/>
            <w:tcBorders>
              <w:top w:val="single" w:sz="4" w:space="0" w:color="auto"/>
              <w:left w:val="single" w:sz="4" w:space="0" w:color="auto"/>
              <w:bottom w:val="single" w:sz="4" w:space="0" w:color="auto"/>
              <w:right w:val="single" w:sz="4" w:space="0" w:color="auto"/>
            </w:tcBorders>
            <w:shd w:val="clear" w:color="auto" w:fill="F3F3F3"/>
            <w:hideMark/>
          </w:tcPr>
          <w:p w14:paraId="060B50D8" w14:textId="33B02F05" w:rsidR="006023BC" w:rsidRPr="001D012F" w:rsidRDefault="006023BC" w:rsidP="00263F38">
            <w:pPr>
              <w:pStyle w:val="Paragrafoelenco"/>
              <w:numPr>
                <w:ilvl w:val="0"/>
                <w:numId w:val="4"/>
              </w:numPr>
              <w:spacing w:after="60"/>
              <w:rPr>
                <w:b/>
                <w:lang w:val="it-IT" w:eastAsia="it-IT"/>
              </w:rPr>
            </w:pPr>
            <w:r w:rsidRPr="001D012F">
              <w:rPr>
                <w:b/>
                <w:lang w:val="it-IT" w:eastAsia="it-IT"/>
              </w:rPr>
              <w:t>Professionista laureato (architetto o ingegnere) o diplomato abilitato all’esercizio della pro</w:t>
            </w:r>
            <w:r w:rsidR="00CD42AF" w:rsidRPr="001D012F">
              <w:rPr>
                <w:b/>
                <w:lang w:val="it-IT" w:eastAsia="it-IT"/>
              </w:rPr>
              <w:t>fessione da meno di cinque anni (“giovane professionista”)</w:t>
            </w:r>
          </w:p>
          <w:p w14:paraId="10E2634D" w14:textId="7B292FCE" w:rsidR="006023BC" w:rsidRPr="001D012F" w:rsidRDefault="006023BC" w:rsidP="006023BC">
            <w:pPr>
              <w:pStyle w:val="Paragrafoelenco"/>
              <w:suppressAutoHyphens w:val="0"/>
              <w:spacing w:before="60" w:after="60"/>
              <w:ind w:left="720"/>
              <w:rPr>
                <w:b/>
                <w:lang w:val="it-IT" w:eastAsia="it-IT"/>
              </w:rPr>
            </w:pPr>
            <w:r w:rsidRPr="001D012F">
              <w:rPr>
                <w:b/>
                <w:u w:val="single"/>
                <w:lang w:val="it-IT" w:eastAsia="it-IT"/>
              </w:rPr>
              <w:t>Il professionista diplomato deve essere qualificato per la prestazione da eseguire.</w:t>
            </w:r>
          </w:p>
          <w:p w14:paraId="58084AA0" w14:textId="77777777" w:rsidR="006023BC" w:rsidRPr="005D485C" w:rsidRDefault="006023BC" w:rsidP="007A6D3E">
            <w:pPr>
              <w:tabs>
                <w:tab w:val="left" w:pos="540"/>
              </w:tabs>
              <w:suppressAutoHyphens w:val="0"/>
              <w:autoSpaceDE w:val="0"/>
              <w:autoSpaceDN w:val="0"/>
              <w:adjustRightInd w:val="0"/>
              <w:spacing w:line="480" w:lineRule="auto"/>
              <w:ind w:left="360"/>
              <w:jc w:val="both"/>
              <w:rPr>
                <w:b/>
                <w:i/>
                <w:iCs/>
                <w:noProof/>
                <w:sz w:val="18"/>
                <w:szCs w:val="18"/>
                <w:lang w:val="it-IT" w:eastAsia="en-US"/>
              </w:rPr>
            </w:pPr>
          </w:p>
        </w:tc>
      </w:tr>
    </w:tbl>
    <w:p w14:paraId="1D451AA1" w14:textId="77777777" w:rsidR="00012AFB" w:rsidRPr="005D485C" w:rsidRDefault="00012AFB" w:rsidP="00012AFB">
      <w:pPr>
        <w:tabs>
          <w:tab w:val="left" w:pos="720"/>
        </w:tabs>
        <w:suppressAutoHyphens w:val="0"/>
        <w:ind w:left="618"/>
        <w:rPr>
          <w:b/>
          <w:sz w:val="8"/>
          <w:szCs w:val="8"/>
          <w:lang w:val="it-IT" w:eastAsia="it-IT"/>
        </w:rPr>
      </w:pPr>
    </w:p>
    <w:p w14:paraId="7F1B5638" w14:textId="3B39A5D8" w:rsidR="00012AFB" w:rsidRPr="005D485C" w:rsidRDefault="00012AFB" w:rsidP="00012AFB">
      <w:pPr>
        <w:tabs>
          <w:tab w:val="left" w:pos="720"/>
        </w:tabs>
        <w:suppressAutoHyphens w:val="0"/>
        <w:ind w:right="126"/>
        <w:jc w:val="both"/>
        <w:rPr>
          <w:b/>
          <w:i/>
          <w:u w:val="single"/>
          <w:lang w:val="it-IT" w:eastAsia="it-IT"/>
        </w:rPr>
      </w:pPr>
      <w:r w:rsidRPr="005D485C">
        <w:rPr>
          <w:b/>
          <w:u w:val="single"/>
          <w:lang w:val="it-IT" w:eastAsia="it-IT"/>
        </w:rPr>
        <w:t>(</w:t>
      </w:r>
      <w:r w:rsidRPr="005D485C">
        <w:rPr>
          <w:b/>
          <w:i/>
          <w:u w:val="single"/>
          <w:lang w:val="it-IT" w:eastAsia="it-IT"/>
        </w:rPr>
        <w:t>solo in caso d</w:t>
      </w:r>
      <w:r w:rsidR="00162C03" w:rsidRPr="005D485C">
        <w:rPr>
          <w:b/>
          <w:i/>
          <w:u w:val="single"/>
          <w:lang w:val="it-IT" w:eastAsia="it-IT"/>
        </w:rPr>
        <w:t xml:space="preserve">i </w:t>
      </w:r>
      <w:r w:rsidRPr="005D485C">
        <w:rPr>
          <w:b/>
          <w:i/>
          <w:u w:val="single"/>
          <w:lang w:val="it-IT" w:eastAsia="it-IT"/>
        </w:rPr>
        <w:t>raggruppamento temporaneo costituito o da costituire)</w:t>
      </w:r>
    </w:p>
    <w:p w14:paraId="56C7AA56" w14:textId="77777777" w:rsidR="00012AFB" w:rsidRPr="005D485C" w:rsidRDefault="00012AFB" w:rsidP="00012AFB">
      <w:pPr>
        <w:tabs>
          <w:tab w:val="left" w:pos="720"/>
        </w:tabs>
        <w:suppressAutoHyphens w:val="0"/>
        <w:ind w:left="618"/>
        <w:rPr>
          <w:b/>
          <w:sz w:val="8"/>
          <w:szCs w:val="8"/>
          <w:lang w:val="it-IT" w:eastAsia="it-IT"/>
        </w:rPr>
      </w:pPr>
    </w:p>
    <w:p w14:paraId="44DE9928" w14:textId="031D4272" w:rsidR="00012AFB" w:rsidRPr="005D485C" w:rsidRDefault="00012AFB" w:rsidP="00012AFB">
      <w:pPr>
        <w:tabs>
          <w:tab w:val="left" w:pos="720"/>
        </w:tabs>
        <w:suppressAutoHyphens w:val="0"/>
        <w:jc w:val="both"/>
        <w:rPr>
          <w:sz w:val="18"/>
          <w:szCs w:val="18"/>
          <w:u w:val="single"/>
          <w:lang w:val="it-IT" w:eastAsia="it-IT"/>
        </w:rPr>
      </w:pPr>
      <w:r w:rsidRPr="005D485C">
        <w:rPr>
          <w:sz w:val="18"/>
          <w:szCs w:val="18"/>
          <w:lang w:val="it-IT" w:eastAsia="it-IT"/>
        </w:rPr>
        <w:t xml:space="preserve">In assenza di un rapporto contrattuale di dipendenza o collaborazione professionale del giovane professionista con uno dei membri del raggruppamento, </w:t>
      </w:r>
      <w:r w:rsidRPr="005D485C">
        <w:rPr>
          <w:sz w:val="18"/>
          <w:szCs w:val="18"/>
          <w:u w:val="single"/>
          <w:lang w:val="it-IT" w:eastAsia="it-IT"/>
        </w:rPr>
        <w:t xml:space="preserve">il </w:t>
      </w:r>
      <w:r w:rsidR="00CD42AF" w:rsidRPr="005D485C">
        <w:rPr>
          <w:sz w:val="18"/>
          <w:szCs w:val="18"/>
          <w:u w:val="single"/>
          <w:lang w:val="it-IT" w:eastAsia="it-IT"/>
        </w:rPr>
        <w:t xml:space="preserve">giovane </w:t>
      </w:r>
      <w:r w:rsidRPr="005D485C">
        <w:rPr>
          <w:sz w:val="18"/>
          <w:szCs w:val="18"/>
          <w:u w:val="single"/>
          <w:lang w:val="it-IT" w:eastAsia="it-IT"/>
        </w:rPr>
        <w:t>professionista deve essere associato al raggruppamento</w:t>
      </w:r>
      <w:r w:rsidRPr="005D485C">
        <w:rPr>
          <w:sz w:val="18"/>
          <w:szCs w:val="18"/>
          <w:lang w:val="it-IT" w:eastAsia="it-IT"/>
        </w:rPr>
        <w:t xml:space="preserve">. Il giovane professionista – sia che figuri come membro del raggruppamento sia che faccia parte del gruppo di lavoro sulla base di un rapporto contrattuale di collaborazione o dipendenza con uno dei soggetti raggruppati – </w:t>
      </w:r>
      <w:r w:rsidRPr="005D485C">
        <w:rPr>
          <w:sz w:val="18"/>
          <w:szCs w:val="18"/>
          <w:u w:val="single"/>
          <w:lang w:val="it-IT" w:eastAsia="it-IT"/>
        </w:rPr>
        <w:t xml:space="preserve">deve eseguire un servizio di </w:t>
      </w:r>
      <w:r w:rsidRPr="005D485C">
        <w:rPr>
          <w:b/>
          <w:sz w:val="18"/>
          <w:szCs w:val="18"/>
          <w:u w:val="single"/>
          <w:lang w:val="it-IT" w:eastAsia="it-IT"/>
        </w:rPr>
        <w:t>progettazione</w:t>
      </w:r>
      <w:r w:rsidRPr="005D485C">
        <w:rPr>
          <w:sz w:val="18"/>
          <w:szCs w:val="18"/>
          <w:u w:val="single"/>
          <w:lang w:val="it-IT" w:eastAsia="it-IT"/>
        </w:rPr>
        <w:t>.</w:t>
      </w:r>
    </w:p>
    <w:p w14:paraId="17596DC2" w14:textId="5C878E93" w:rsidR="0053142E" w:rsidRPr="005D485C" w:rsidRDefault="0053142E" w:rsidP="00012AFB">
      <w:pPr>
        <w:tabs>
          <w:tab w:val="left" w:pos="720"/>
        </w:tabs>
        <w:suppressAutoHyphens w:val="0"/>
        <w:jc w:val="both"/>
        <w:rPr>
          <w:sz w:val="18"/>
          <w:szCs w:val="18"/>
          <w:lang w:val="it-IT" w:eastAsia="it-IT"/>
        </w:rPr>
      </w:pPr>
    </w:p>
    <w:p w14:paraId="0E9D93C4" w14:textId="148AC344" w:rsidR="0053142E" w:rsidRPr="0053142E" w:rsidRDefault="0053142E" w:rsidP="0053142E">
      <w:pPr>
        <w:tabs>
          <w:tab w:val="left" w:pos="720"/>
        </w:tabs>
        <w:suppressAutoHyphens w:val="0"/>
        <w:jc w:val="both"/>
        <w:rPr>
          <w:sz w:val="18"/>
          <w:szCs w:val="18"/>
          <w:lang w:val="it-IT" w:eastAsia="it-IT"/>
        </w:rPr>
      </w:pPr>
      <w:r w:rsidRPr="005D485C">
        <w:rPr>
          <w:sz w:val="18"/>
          <w:szCs w:val="18"/>
          <w:lang w:val="it-IT" w:eastAsia="it-IT"/>
        </w:rPr>
        <w:t xml:space="preserve">Si ricorda che ai sensi del DM 263/2016, art. 4 </w:t>
      </w:r>
      <w:r w:rsidRPr="005D485C">
        <w:rPr>
          <w:sz w:val="18"/>
          <w:szCs w:val="18"/>
          <w:u w:val="single"/>
          <w:lang w:val="it-IT" w:eastAsia="it-IT"/>
        </w:rPr>
        <w:t xml:space="preserve">i requisiti del giovane </w:t>
      </w:r>
      <w:r w:rsidR="00CD42AF" w:rsidRPr="005D485C">
        <w:rPr>
          <w:sz w:val="18"/>
          <w:szCs w:val="18"/>
          <w:u w:val="single"/>
          <w:lang w:val="it-IT" w:eastAsia="it-IT"/>
        </w:rPr>
        <w:t xml:space="preserve">professionista </w:t>
      </w:r>
      <w:r w:rsidRPr="005D485C">
        <w:rPr>
          <w:sz w:val="18"/>
          <w:szCs w:val="18"/>
          <w:u w:val="single"/>
          <w:lang w:val="it-IT" w:eastAsia="it-IT"/>
        </w:rPr>
        <w:t>non concorrono alla formazione dei requisiti di partecipazione richiesti dai committenti</w:t>
      </w:r>
      <w:r w:rsidRPr="005D485C">
        <w:rPr>
          <w:sz w:val="18"/>
          <w:szCs w:val="18"/>
          <w:lang w:val="it-IT" w:eastAsia="it-IT"/>
        </w:rPr>
        <w:t xml:space="preserve">. </w:t>
      </w:r>
      <w:bookmarkStart w:id="26" w:name="_Hlk40348267"/>
      <w:r w:rsidRPr="005D485C">
        <w:rPr>
          <w:sz w:val="18"/>
          <w:szCs w:val="18"/>
          <w:lang w:val="it-IT" w:eastAsia="it-IT"/>
        </w:rPr>
        <w:t>Laddove quindi il giovane professionista venga a far parte del raggruppamento come li</w:t>
      </w:r>
      <w:r w:rsidR="00BE5238" w:rsidRPr="005D485C">
        <w:rPr>
          <w:sz w:val="18"/>
          <w:szCs w:val="18"/>
          <w:lang w:val="it-IT" w:eastAsia="it-IT"/>
        </w:rPr>
        <w:t>b</w:t>
      </w:r>
      <w:r w:rsidRPr="005D485C">
        <w:rPr>
          <w:sz w:val="18"/>
          <w:szCs w:val="18"/>
          <w:lang w:val="it-IT" w:eastAsia="it-IT"/>
        </w:rPr>
        <w:t xml:space="preserve">ero professionista senza un rapporto contrattuale di collaborazione o dipendenza con uno dei soggetti raggruppati </w:t>
      </w:r>
      <w:r w:rsidR="00BE5238" w:rsidRPr="005D485C">
        <w:rPr>
          <w:sz w:val="18"/>
          <w:szCs w:val="18"/>
          <w:lang w:val="it-IT" w:eastAsia="it-IT"/>
        </w:rPr>
        <w:t xml:space="preserve">deve possedere i requisiti di idoneità professionale richiesti dalla legge (DM 263/2016) ma </w:t>
      </w:r>
      <w:r w:rsidRPr="005D485C">
        <w:rPr>
          <w:sz w:val="18"/>
          <w:szCs w:val="18"/>
          <w:lang w:val="it-IT" w:eastAsia="it-IT"/>
        </w:rPr>
        <w:t xml:space="preserve">non è </w:t>
      </w:r>
      <w:r w:rsidRPr="005D485C">
        <w:rPr>
          <w:sz w:val="18"/>
          <w:szCs w:val="18"/>
          <w:lang w:val="it-IT" w:eastAsia="it-IT"/>
        </w:rPr>
        <w:lastRenderedPageBreak/>
        <w:t xml:space="preserve">tenuto </w:t>
      </w:r>
      <w:r w:rsidR="006023BC" w:rsidRPr="005D485C">
        <w:rPr>
          <w:sz w:val="18"/>
          <w:szCs w:val="18"/>
          <w:lang w:val="it-IT" w:eastAsia="it-IT"/>
        </w:rPr>
        <w:t xml:space="preserve">a </w:t>
      </w:r>
      <w:r w:rsidR="00BE5238" w:rsidRPr="005D485C">
        <w:rPr>
          <w:sz w:val="18"/>
          <w:szCs w:val="18"/>
          <w:lang w:val="it-IT" w:eastAsia="it-IT"/>
        </w:rPr>
        <w:t>possedere i requisiti speciali di partecipazione (ex art. 83, comma 1 lett b) e/o c) eventualmente richiesti dal disciplinare</w:t>
      </w:r>
      <w:bookmarkEnd w:id="26"/>
      <w:r w:rsidR="006023BC" w:rsidRPr="005D485C">
        <w:rPr>
          <w:sz w:val="18"/>
          <w:szCs w:val="18"/>
          <w:lang w:val="it-IT" w:eastAsia="it-IT"/>
        </w:rPr>
        <w:t xml:space="preserve"> relativamente alla categoria e ID in cui sarà espletato il servizio di progettazione</w:t>
      </w:r>
      <w:r w:rsidR="00BE5238" w:rsidRPr="005D485C">
        <w:rPr>
          <w:sz w:val="18"/>
          <w:szCs w:val="18"/>
          <w:lang w:val="it-IT" w:eastAsia="it-IT"/>
        </w:rPr>
        <w:t>.</w:t>
      </w:r>
    </w:p>
    <w:p w14:paraId="57758EB1" w14:textId="77777777" w:rsidR="0053142E" w:rsidRDefault="0053142E" w:rsidP="00012AFB">
      <w:pPr>
        <w:tabs>
          <w:tab w:val="left" w:pos="720"/>
        </w:tabs>
        <w:suppressAutoHyphens w:val="0"/>
        <w:jc w:val="both"/>
        <w:rPr>
          <w:sz w:val="18"/>
          <w:szCs w:val="18"/>
          <w:lang w:val="it-IT" w:eastAsia="it-IT"/>
        </w:rPr>
      </w:pPr>
    </w:p>
    <w:p w14:paraId="12BADC93" w14:textId="4C50BCAA" w:rsidR="0053142E" w:rsidRDefault="0053142E" w:rsidP="00012AFB">
      <w:pPr>
        <w:tabs>
          <w:tab w:val="left" w:pos="720"/>
        </w:tabs>
        <w:suppressAutoHyphens w:val="0"/>
        <w:jc w:val="both"/>
        <w:rPr>
          <w:sz w:val="18"/>
          <w:szCs w:val="18"/>
          <w:lang w:val="it-IT" w:eastAsia="it-IT"/>
        </w:rPr>
      </w:pPr>
    </w:p>
    <w:tbl>
      <w:tblPr>
        <w:tblStyle w:val="Grigliatabella"/>
        <w:tblW w:w="0" w:type="auto"/>
        <w:tblLook w:val="04A0" w:firstRow="1" w:lastRow="0" w:firstColumn="1" w:lastColumn="0" w:noHBand="0" w:noVBand="1"/>
      </w:tblPr>
      <w:tblGrid>
        <w:gridCol w:w="4813"/>
        <w:gridCol w:w="4814"/>
      </w:tblGrid>
      <w:tr w:rsidR="007C46FE" w14:paraId="3C20CDA6" w14:textId="77777777" w:rsidTr="007A6D3E">
        <w:tc>
          <w:tcPr>
            <w:tcW w:w="4813" w:type="dxa"/>
          </w:tcPr>
          <w:p w14:paraId="595DA79B" w14:textId="18EAD693" w:rsidR="007C46FE" w:rsidRPr="004325D6" w:rsidRDefault="007C46FE" w:rsidP="007A6D3E">
            <w:pPr>
              <w:suppressAutoHyphens w:val="0"/>
              <w:spacing w:before="60" w:after="120"/>
              <w:ind w:right="-6"/>
              <w:rPr>
                <w:i/>
                <w:sz w:val="16"/>
                <w:szCs w:val="16"/>
                <w:lang w:val="it-IT" w:eastAsia="it-IT"/>
              </w:rPr>
            </w:pPr>
            <w:bookmarkStart w:id="27" w:name="_Hlk42259252"/>
            <w:r w:rsidRPr="004325D6">
              <w:rPr>
                <w:i/>
                <w:sz w:val="16"/>
                <w:szCs w:val="16"/>
                <w:lang w:val="it-IT" w:eastAsia="it-IT"/>
              </w:rPr>
              <w:t xml:space="preserve">Nome e </w:t>
            </w:r>
            <w:r w:rsidRPr="00CD42AF">
              <w:rPr>
                <w:i/>
                <w:sz w:val="16"/>
                <w:szCs w:val="16"/>
                <w:lang w:val="it-IT" w:eastAsia="it-IT"/>
              </w:rPr>
              <w:t>cognome del giovane professionista:</w:t>
            </w:r>
          </w:p>
        </w:tc>
        <w:tc>
          <w:tcPr>
            <w:tcW w:w="4814" w:type="dxa"/>
          </w:tcPr>
          <w:p w14:paraId="78F3CD88" w14:textId="77777777" w:rsidR="007C46FE" w:rsidRPr="004325D6" w:rsidRDefault="007C46FE" w:rsidP="007A6D3E">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C46FE" w14:paraId="05FCF352" w14:textId="77777777" w:rsidTr="007A6D3E">
        <w:tc>
          <w:tcPr>
            <w:tcW w:w="4813" w:type="dxa"/>
          </w:tcPr>
          <w:p w14:paraId="3390E8A2" w14:textId="76191933" w:rsidR="007C46FE" w:rsidRPr="004325D6" w:rsidRDefault="007C46FE" w:rsidP="007A6D3E">
            <w:pPr>
              <w:suppressAutoHyphens w:val="0"/>
              <w:spacing w:before="60" w:after="120"/>
              <w:ind w:right="-6"/>
              <w:rPr>
                <w:i/>
                <w:sz w:val="16"/>
                <w:szCs w:val="16"/>
                <w:lang w:val="it-IT" w:eastAsia="it-IT"/>
              </w:rPr>
            </w:pPr>
            <w:r>
              <w:rPr>
                <w:i/>
                <w:sz w:val="16"/>
                <w:szCs w:val="16"/>
                <w:lang w:val="it-IT" w:eastAsia="it-IT"/>
              </w:rPr>
              <w:t>Data e luogo di nascita</w:t>
            </w:r>
          </w:p>
        </w:tc>
        <w:tc>
          <w:tcPr>
            <w:tcW w:w="4814" w:type="dxa"/>
          </w:tcPr>
          <w:p w14:paraId="59394AF1" w14:textId="4B5CF092" w:rsidR="007C46FE" w:rsidRPr="004325D6" w:rsidRDefault="007C46FE" w:rsidP="007A6D3E">
            <w:pPr>
              <w:suppressAutoHyphens w:val="0"/>
              <w:spacing w:before="60" w:after="120"/>
              <w:ind w:right="-6"/>
              <w:rPr>
                <w:i/>
                <w:sz w:val="16"/>
                <w:szCs w:val="16"/>
                <w:lang w:val="it-IT" w:eastAsia="it-IT"/>
              </w:rPr>
            </w:pPr>
            <w:r w:rsidRPr="007C46FE">
              <w:rPr>
                <w:i/>
                <w:sz w:val="16"/>
                <w:szCs w:val="16"/>
                <w:lang w:val="it-IT" w:eastAsia="it-IT"/>
              </w:rPr>
              <w:fldChar w:fldCharType="begin">
                <w:ffData>
                  <w:name w:val="Testo33"/>
                  <w:enabled/>
                  <w:calcOnExit w:val="0"/>
                  <w:textInput/>
                </w:ffData>
              </w:fldChar>
            </w:r>
            <w:r w:rsidRPr="007C46FE">
              <w:rPr>
                <w:i/>
                <w:sz w:val="16"/>
                <w:szCs w:val="16"/>
                <w:lang w:val="it-IT" w:eastAsia="it-IT"/>
              </w:rPr>
              <w:instrText xml:space="preserve"> FORMTEXT </w:instrText>
            </w:r>
            <w:r w:rsidRPr="007C46FE">
              <w:rPr>
                <w:i/>
                <w:sz w:val="16"/>
                <w:szCs w:val="16"/>
                <w:lang w:val="it-IT" w:eastAsia="it-IT"/>
              </w:rPr>
            </w:r>
            <w:r w:rsidRPr="007C46FE">
              <w:rPr>
                <w:i/>
                <w:sz w:val="16"/>
                <w:szCs w:val="16"/>
                <w:lang w:val="it-IT" w:eastAsia="it-IT"/>
              </w:rPr>
              <w:fldChar w:fldCharType="separate"/>
            </w:r>
            <w:r w:rsidRPr="007C46FE">
              <w:rPr>
                <w:i/>
                <w:sz w:val="16"/>
                <w:szCs w:val="16"/>
                <w:lang w:val="it-IT" w:eastAsia="it-IT"/>
              </w:rPr>
              <w:t> </w:t>
            </w:r>
            <w:r w:rsidRPr="007C46FE">
              <w:rPr>
                <w:i/>
                <w:sz w:val="16"/>
                <w:szCs w:val="16"/>
                <w:lang w:val="it-IT" w:eastAsia="it-IT"/>
              </w:rPr>
              <w:t> </w:t>
            </w:r>
            <w:r w:rsidRPr="007C46FE">
              <w:rPr>
                <w:i/>
                <w:sz w:val="16"/>
                <w:szCs w:val="16"/>
                <w:lang w:val="it-IT" w:eastAsia="it-IT"/>
              </w:rPr>
              <w:t> </w:t>
            </w:r>
            <w:r w:rsidRPr="007C46FE">
              <w:rPr>
                <w:i/>
                <w:sz w:val="16"/>
                <w:szCs w:val="16"/>
                <w:lang w:val="it-IT" w:eastAsia="it-IT"/>
              </w:rPr>
              <w:t> </w:t>
            </w:r>
            <w:r w:rsidRPr="007C46FE">
              <w:rPr>
                <w:i/>
                <w:sz w:val="16"/>
                <w:szCs w:val="16"/>
                <w:lang w:val="it-IT" w:eastAsia="it-IT"/>
              </w:rPr>
              <w:t> </w:t>
            </w:r>
            <w:r w:rsidRPr="007C46FE">
              <w:rPr>
                <w:i/>
                <w:sz w:val="16"/>
                <w:szCs w:val="16"/>
                <w:lang w:val="it-IT" w:eastAsia="it-IT"/>
              </w:rPr>
              <w:fldChar w:fldCharType="end"/>
            </w:r>
          </w:p>
        </w:tc>
      </w:tr>
      <w:tr w:rsidR="007C46FE" w14:paraId="4E2A0159" w14:textId="77777777" w:rsidTr="007A6D3E">
        <w:tc>
          <w:tcPr>
            <w:tcW w:w="4813" w:type="dxa"/>
          </w:tcPr>
          <w:p w14:paraId="517E1ADE" w14:textId="77777777" w:rsidR="007C46FE" w:rsidRPr="004325D6" w:rsidRDefault="007C46FE" w:rsidP="007A6D3E">
            <w:pPr>
              <w:suppressAutoHyphens w:val="0"/>
              <w:spacing w:before="60" w:after="120"/>
              <w:ind w:right="-6"/>
              <w:rPr>
                <w:i/>
                <w:sz w:val="16"/>
                <w:szCs w:val="16"/>
                <w:lang w:val="it-IT" w:eastAsia="it-IT"/>
              </w:rPr>
            </w:pPr>
            <w:r w:rsidRPr="004325D6">
              <w:rPr>
                <w:i/>
                <w:sz w:val="16"/>
                <w:szCs w:val="16"/>
                <w:lang w:val="it-IT" w:eastAsia="it-IT"/>
              </w:rPr>
              <w:t>qualifica professionale:</w:t>
            </w:r>
          </w:p>
        </w:tc>
        <w:tc>
          <w:tcPr>
            <w:tcW w:w="4814" w:type="dxa"/>
          </w:tcPr>
          <w:p w14:paraId="6DD98E03" w14:textId="77777777" w:rsidR="007C46FE" w:rsidRPr="004325D6" w:rsidRDefault="007C46FE" w:rsidP="007A6D3E">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C46FE" w:rsidRPr="00401960" w14:paraId="787A472B" w14:textId="77777777" w:rsidTr="007A6D3E">
        <w:tc>
          <w:tcPr>
            <w:tcW w:w="4813" w:type="dxa"/>
          </w:tcPr>
          <w:p w14:paraId="58BCD38B" w14:textId="23BD667A" w:rsidR="007C46FE" w:rsidRPr="004325D6" w:rsidRDefault="007C46FE" w:rsidP="007A6D3E">
            <w:pPr>
              <w:suppressAutoHyphens w:val="0"/>
              <w:spacing w:before="60" w:after="120"/>
              <w:ind w:right="-6"/>
              <w:rPr>
                <w:i/>
                <w:sz w:val="16"/>
                <w:szCs w:val="16"/>
                <w:lang w:val="it-IT" w:eastAsia="it-IT"/>
              </w:rPr>
            </w:pPr>
            <w:r w:rsidRPr="007C46FE">
              <w:rPr>
                <w:i/>
                <w:sz w:val="16"/>
                <w:szCs w:val="16"/>
                <w:lang w:val="it-IT" w:eastAsia="it-IT"/>
              </w:rPr>
              <w:t>data di abilitazione (</w:t>
            </w:r>
            <w:r>
              <w:rPr>
                <w:i/>
                <w:sz w:val="16"/>
                <w:szCs w:val="16"/>
                <w:lang w:val="it-IT" w:eastAsia="it-IT"/>
              </w:rPr>
              <w:t xml:space="preserve">data </w:t>
            </w:r>
            <w:r w:rsidRPr="007C46FE">
              <w:rPr>
                <w:i/>
                <w:sz w:val="16"/>
                <w:szCs w:val="16"/>
                <w:lang w:val="it-IT" w:eastAsia="it-IT"/>
              </w:rPr>
              <w:t>supera</w:t>
            </w:r>
            <w:r>
              <w:rPr>
                <w:i/>
                <w:sz w:val="16"/>
                <w:szCs w:val="16"/>
                <w:lang w:val="it-IT" w:eastAsia="it-IT"/>
              </w:rPr>
              <w:t>mento</w:t>
            </w:r>
            <w:r w:rsidRPr="007C46FE">
              <w:rPr>
                <w:i/>
                <w:sz w:val="16"/>
                <w:szCs w:val="16"/>
                <w:lang w:val="it-IT" w:eastAsia="it-IT"/>
              </w:rPr>
              <w:t xml:space="preserve"> esame di </w:t>
            </w:r>
            <w:proofErr w:type="gramStart"/>
            <w:r w:rsidRPr="007C46FE">
              <w:rPr>
                <w:i/>
                <w:sz w:val="16"/>
                <w:szCs w:val="16"/>
                <w:lang w:val="it-IT" w:eastAsia="it-IT"/>
              </w:rPr>
              <w:t>stato  =</w:t>
            </w:r>
            <w:proofErr w:type="gramEnd"/>
            <w:r w:rsidRPr="007C46FE">
              <w:rPr>
                <w:i/>
                <w:sz w:val="16"/>
                <w:szCs w:val="16"/>
                <w:lang w:val="it-IT" w:eastAsia="it-IT"/>
              </w:rPr>
              <w:t xml:space="preserve"> gg/mm/aaaa):</w:t>
            </w:r>
          </w:p>
        </w:tc>
        <w:tc>
          <w:tcPr>
            <w:tcW w:w="4814" w:type="dxa"/>
          </w:tcPr>
          <w:p w14:paraId="5F0C5DE0" w14:textId="77777777" w:rsidR="007C46FE" w:rsidRPr="004325D6" w:rsidRDefault="007C46FE" w:rsidP="007A6D3E">
            <w:pPr>
              <w:suppressAutoHyphens w:val="0"/>
              <w:spacing w:before="60" w:after="120"/>
              <w:ind w:right="-6"/>
              <w:rPr>
                <w:i/>
                <w:sz w:val="16"/>
                <w:szCs w:val="16"/>
                <w:lang w:val="it-IT" w:eastAsia="it-IT"/>
              </w:rPr>
            </w:pPr>
          </w:p>
        </w:tc>
      </w:tr>
      <w:tr w:rsidR="007C46FE" w14:paraId="71C03676" w14:textId="77777777" w:rsidTr="007A6D3E">
        <w:tc>
          <w:tcPr>
            <w:tcW w:w="4813" w:type="dxa"/>
          </w:tcPr>
          <w:p w14:paraId="3C82A1B4" w14:textId="77777777" w:rsidR="007C46FE" w:rsidRPr="004325D6" w:rsidRDefault="007C46FE" w:rsidP="007A6D3E">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7A823F38" w14:textId="77777777" w:rsidR="007C46FE" w:rsidRPr="004325D6" w:rsidRDefault="007C46FE" w:rsidP="007A6D3E">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C46FE" w14:paraId="4D89DCF1" w14:textId="77777777" w:rsidTr="007A6D3E">
        <w:tc>
          <w:tcPr>
            <w:tcW w:w="4813" w:type="dxa"/>
          </w:tcPr>
          <w:p w14:paraId="75F63517" w14:textId="77777777" w:rsidR="007C46FE" w:rsidRPr="004325D6" w:rsidRDefault="007C46FE" w:rsidP="007A6D3E">
            <w:pPr>
              <w:suppressAutoHyphens w:val="0"/>
              <w:spacing w:before="60" w:after="120"/>
              <w:ind w:right="-6"/>
              <w:rPr>
                <w:i/>
                <w:sz w:val="16"/>
                <w:szCs w:val="16"/>
                <w:lang w:val="it-IT" w:eastAsia="it-IT"/>
              </w:rPr>
            </w:pPr>
            <w:r w:rsidRPr="004325D6">
              <w:rPr>
                <w:i/>
                <w:sz w:val="16"/>
                <w:szCs w:val="16"/>
                <w:lang w:val="it-IT" w:eastAsia="it-IT"/>
              </w:rPr>
              <w:t>numero ed anno di iscrizione all’Albo professionale:</w:t>
            </w:r>
          </w:p>
        </w:tc>
        <w:tc>
          <w:tcPr>
            <w:tcW w:w="4814" w:type="dxa"/>
          </w:tcPr>
          <w:p w14:paraId="015FA6AD" w14:textId="77777777" w:rsidR="007C46FE" w:rsidRPr="004325D6" w:rsidRDefault="007C46FE" w:rsidP="007A6D3E">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C46FE" w:rsidRPr="003A517D" w14:paraId="7307D864" w14:textId="77777777" w:rsidTr="007A6D3E">
        <w:tc>
          <w:tcPr>
            <w:tcW w:w="4813" w:type="dxa"/>
          </w:tcPr>
          <w:p w14:paraId="3CEDD5D4" w14:textId="77777777" w:rsidR="007C46FE" w:rsidRPr="004325D6" w:rsidRDefault="007C46FE" w:rsidP="007A6D3E">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0B3107E0" w14:textId="77777777" w:rsidR="007C46FE" w:rsidRPr="004325D6" w:rsidRDefault="007C46FE" w:rsidP="007A6D3E">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7C46FE" w14:paraId="306051F9" w14:textId="77777777" w:rsidTr="007A6D3E">
        <w:tc>
          <w:tcPr>
            <w:tcW w:w="4813" w:type="dxa"/>
          </w:tcPr>
          <w:p w14:paraId="0F056121" w14:textId="77777777" w:rsidR="007C46FE" w:rsidRPr="004325D6" w:rsidRDefault="007C46FE" w:rsidP="007A6D3E">
            <w:pPr>
              <w:suppressAutoHyphens w:val="0"/>
              <w:spacing w:before="60" w:after="120"/>
              <w:ind w:right="-6"/>
              <w:rPr>
                <w:i/>
                <w:sz w:val="16"/>
                <w:szCs w:val="16"/>
                <w:lang w:val="it-IT" w:eastAsia="it-IT"/>
              </w:rPr>
            </w:pPr>
            <w:r w:rsidRPr="004325D6">
              <w:rPr>
                <w:i/>
                <w:sz w:val="16"/>
                <w:szCs w:val="16"/>
                <w:lang w:val="it-IT" w:eastAsia="it-IT"/>
              </w:rPr>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5C6BD892" w14:textId="77777777" w:rsidR="007C46FE" w:rsidRPr="004325D6" w:rsidRDefault="007C46FE" w:rsidP="007A6D3E">
            <w:pPr>
              <w:suppressAutoHyphens w:val="0"/>
              <w:spacing w:before="60" w:after="120"/>
              <w:ind w:right="-6"/>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7C46FE" w14:paraId="43F70625" w14:textId="77777777" w:rsidTr="007A6D3E">
        <w:tc>
          <w:tcPr>
            <w:tcW w:w="4813" w:type="dxa"/>
          </w:tcPr>
          <w:p w14:paraId="7A359DBD" w14:textId="77777777" w:rsidR="007C46FE" w:rsidRPr="004325D6" w:rsidRDefault="007C46FE" w:rsidP="007A6D3E">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libero professionista singolo</w:t>
            </w:r>
          </w:p>
        </w:tc>
        <w:tc>
          <w:tcPr>
            <w:tcW w:w="4814" w:type="dxa"/>
          </w:tcPr>
          <w:p w14:paraId="75F14528" w14:textId="77777777" w:rsidR="007C46FE" w:rsidRPr="004325D6" w:rsidRDefault="007C46FE" w:rsidP="007A6D3E">
            <w:pPr>
              <w:suppressAutoHyphens w:val="0"/>
              <w:spacing w:before="60" w:after="120"/>
              <w:ind w:right="-6"/>
              <w:rPr>
                <w:i/>
                <w:sz w:val="16"/>
                <w:szCs w:val="16"/>
                <w:lang w:val="it-IT" w:eastAsia="it-IT"/>
              </w:rPr>
            </w:pPr>
          </w:p>
        </w:tc>
      </w:tr>
      <w:tr w:rsidR="007C46FE" w:rsidRPr="00401960" w14:paraId="3E5DBA5C" w14:textId="77777777" w:rsidTr="007A6D3E">
        <w:tc>
          <w:tcPr>
            <w:tcW w:w="4813" w:type="dxa"/>
          </w:tcPr>
          <w:p w14:paraId="76B38198" w14:textId="77777777" w:rsidR="007C46FE" w:rsidRPr="008A07C5" w:rsidRDefault="007C46FE" w:rsidP="007A6D3E">
            <w:pPr>
              <w:suppressAutoHyphens w:val="0"/>
              <w:spacing w:before="60" w:after="120"/>
              <w:ind w:right="-6"/>
              <w:rPr>
                <w:iCs/>
                <w:sz w:val="16"/>
                <w:szCs w:val="16"/>
                <w:lang w:val="it-IT" w:eastAsia="it-IT"/>
              </w:rPr>
            </w:pPr>
            <w:r w:rsidRPr="008A07C5">
              <w:rPr>
                <w:iCs/>
                <w:sz w:val="16"/>
                <w:szCs w:val="16"/>
                <w:lang w:val="it-IT" w:eastAsia="it-IT"/>
              </w:rPr>
              <w:t>Natura del rapporto professionale intercorrente con il soggetto partecipante alla gara</w:t>
            </w:r>
            <w:r>
              <w:rPr>
                <w:iCs/>
                <w:sz w:val="16"/>
                <w:szCs w:val="16"/>
                <w:lang w:val="it-IT" w:eastAsia="it-IT"/>
              </w:rPr>
              <w:t xml:space="preserve"> </w:t>
            </w:r>
            <w:r w:rsidRPr="008A07C5">
              <w:rPr>
                <w:i/>
                <w:sz w:val="16"/>
                <w:szCs w:val="16"/>
                <w:lang w:val="it-IT" w:eastAsia="it-IT"/>
              </w:rPr>
              <w:t>(barrare la casella pertinente)</w:t>
            </w:r>
          </w:p>
        </w:tc>
        <w:tc>
          <w:tcPr>
            <w:tcW w:w="4814" w:type="dxa"/>
          </w:tcPr>
          <w:p w14:paraId="5F7FA159" w14:textId="77777777" w:rsidR="007C46FE" w:rsidRPr="004325D6" w:rsidRDefault="007C46FE" w:rsidP="007A6D3E">
            <w:pPr>
              <w:suppressAutoHyphens w:val="0"/>
              <w:spacing w:before="60" w:after="120"/>
              <w:ind w:right="-6"/>
              <w:rPr>
                <w:i/>
                <w:sz w:val="16"/>
                <w:szCs w:val="16"/>
                <w:lang w:val="it-IT" w:eastAsia="it-IT"/>
              </w:rPr>
            </w:pPr>
          </w:p>
        </w:tc>
      </w:tr>
      <w:tr w:rsidR="007C46FE" w:rsidRPr="008A07C5" w14:paraId="4D072125" w14:textId="77777777" w:rsidTr="007A6D3E">
        <w:tc>
          <w:tcPr>
            <w:tcW w:w="4813" w:type="dxa"/>
          </w:tcPr>
          <w:p w14:paraId="2CC32BE5" w14:textId="77777777" w:rsidR="007C46FE" w:rsidRPr="004325D6" w:rsidRDefault="007C46FE" w:rsidP="007A6D3E">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componente dello studio associato</w:t>
            </w:r>
            <w:r>
              <w:rPr>
                <w:i/>
                <w:sz w:val="16"/>
                <w:szCs w:val="16"/>
                <w:lang w:val="it-IT" w:eastAsia="it-IT"/>
              </w:rPr>
              <w:t>:</w:t>
            </w:r>
          </w:p>
        </w:tc>
        <w:tc>
          <w:tcPr>
            <w:tcW w:w="4814" w:type="dxa"/>
          </w:tcPr>
          <w:p w14:paraId="5677CD2D" w14:textId="77777777" w:rsidR="007C46FE" w:rsidRPr="004325D6" w:rsidRDefault="007C46FE" w:rsidP="007A6D3E">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(denominazione dello studio</w:t>
            </w:r>
            <w:r>
              <w:rPr>
                <w:i/>
                <w:sz w:val="16"/>
                <w:szCs w:val="16"/>
                <w:lang w:val="it-IT" w:eastAsia="it-IT"/>
              </w:rPr>
              <w:t>)</w:t>
            </w:r>
          </w:p>
        </w:tc>
      </w:tr>
      <w:tr w:rsidR="007C46FE" w:rsidRPr="00401960" w14:paraId="05CCCCBB" w14:textId="77777777" w:rsidTr="007A6D3E">
        <w:tc>
          <w:tcPr>
            <w:tcW w:w="4813" w:type="dxa"/>
          </w:tcPr>
          <w:p w14:paraId="258F7491" w14:textId="77777777" w:rsidR="007C46FE" w:rsidRPr="004325D6" w:rsidRDefault="007C46FE" w:rsidP="007A6D3E">
            <w:pPr>
              <w:suppressAutoHyphens w:val="0"/>
              <w:spacing w:before="60" w:after="120"/>
              <w:ind w:right="-6"/>
              <w:rPr>
                <w:i/>
                <w:sz w:val="16"/>
                <w:szCs w:val="16"/>
                <w:lang w:val="it-IT" w:eastAsia="it-IT"/>
              </w:rPr>
            </w:pPr>
            <w:r w:rsidRPr="008A07C5">
              <w:rPr>
                <w:iCs/>
                <w:sz w:val="16"/>
                <w:szCs w:val="16"/>
                <w:lang w:val="it-IT" w:eastAsia="it-IT"/>
              </w:rPr>
              <w:t>professionista in organico alla struttura del concorrente con STATUS di:</w:t>
            </w:r>
          </w:p>
        </w:tc>
        <w:tc>
          <w:tcPr>
            <w:tcW w:w="4814" w:type="dxa"/>
          </w:tcPr>
          <w:p w14:paraId="0B779647" w14:textId="77777777" w:rsidR="007C46FE" w:rsidRPr="004325D6" w:rsidRDefault="007C46FE" w:rsidP="007A6D3E">
            <w:pPr>
              <w:suppressAutoHyphens w:val="0"/>
              <w:spacing w:before="60" w:after="120"/>
              <w:ind w:right="-6"/>
              <w:rPr>
                <w:i/>
                <w:sz w:val="16"/>
                <w:szCs w:val="16"/>
                <w:lang w:val="it-IT" w:eastAsia="it-IT"/>
              </w:rPr>
            </w:pPr>
          </w:p>
        </w:tc>
      </w:tr>
      <w:tr w:rsidR="007C46FE" w:rsidRPr="00401960" w14:paraId="05AE96D6" w14:textId="77777777" w:rsidTr="007A6D3E">
        <w:tc>
          <w:tcPr>
            <w:tcW w:w="4813" w:type="dxa"/>
          </w:tcPr>
          <w:p w14:paraId="1CD6D87C" w14:textId="77777777" w:rsidR="007C46FE" w:rsidRPr="004325D6" w:rsidRDefault="007C46FE" w:rsidP="007A6D3E">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dipendente di</w:t>
            </w:r>
          </w:p>
        </w:tc>
        <w:tc>
          <w:tcPr>
            <w:tcW w:w="4814" w:type="dxa"/>
          </w:tcPr>
          <w:p w14:paraId="793BC983" w14:textId="77777777" w:rsidR="007C46FE" w:rsidRPr="004325D6" w:rsidRDefault="007C46FE" w:rsidP="007A6D3E">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indicare l’operatore economico con il quale esiste il rapporto di dipendenza)</w:t>
            </w:r>
          </w:p>
        </w:tc>
      </w:tr>
      <w:tr w:rsidR="007C46FE" w:rsidRPr="00401960" w14:paraId="00442E29" w14:textId="77777777" w:rsidTr="007A6D3E">
        <w:tc>
          <w:tcPr>
            <w:tcW w:w="4813" w:type="dxa"/>
          </w:tcPr>
          <w:p w14:paraId="15DD471E" w14:textId="77777777" w:rsidR="007C46FE" w:rsidRPr="004325D6" w:rsidRDefault="007C46FE" w:rsidP="007A6D3E">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collaboratore su base annua di:</w:t>
            </w:r>
          </w:p>
        </w:tc>
        <w:tc>
          <w:tcPr>
            <w:tcW w:w="4814" w:type="dxa"/>
          </w:tcPr>
          <w:p w14:paraId="64FE064A" w14:textId="77777777" w:rsidR="007C46FE" w:rsidRPr="004325D6" w:rsidRDefault="007C46FE" w:rsidP="007A6D3E">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w:t>
            </w:r>
            <w:r>
              <w:rPr>
                <w:i/>
                <w:sz w:val="16"/>
                <w:szCs w:val="16"/>
                <w:lang w:val="it-IT" w:eastAsia="it-IT"/>
              </w:rPr>
              <w:t>collaborazione</w:t>
            </w:r>
            <w:r w:rsidRPr="008A07C5">
              <w:rPr>
                <w:i/>
                <w:sz w:val="16"/>
                <w:szCs w:val="16"/>
                <w:lang w:val="it-IT" w:eastAsia="it-IT"/>
              </w:rPr>
              <w:t>)</w:t>
            </w:r>
          </w:p>
        </w:tc>
      </w:tr>
      <w:tr w:rsidR="007C46FE" w:rsidRPr="00401960" w14:paraId="3565F55F" w14:textId="77777777" w:rsidTr="007A6D3E">
        <w:tc>
          <w:tcPr>
            <w:tcW w:w="4813" w:type="dxa"/>
          </w:tcPr>
          <w:p w14:paraId="52AB963D" w14:textId="77777777" w:rsidR="007C46FE" w:rsidRPr="008A07C5" w:rsidRDefault="007C46FE" w:rsidP="007A6D3E">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consulente di:</w:t>
            </w:r>
          </w:p>
        </w:tc>
        <w:tc>
          <w:tcPr>
            <w:tcW w:w="4814" w:type="dxa"/>
          </w:tcPr>
          <w:p w14:paraId="1BAF769C" w14:textId="77777777" w:rsidR="007C46FE" w:rsidRPr="008A07C5" w:rsidRDefault="007C46FE" w:rsidP="007A6D3E">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(indicare l’operatore economico con il quale esiste il rapporto di co</w:t>
            </w:r>
            <w:r>
              <w:rPr>
                <w:i/>
                <w:sz w:val="16"/>
                <w:szCs w:val="16"/>
                <w:lang w:val="it-IT" w:eastAsia="it-IT"/>
              </w:rPr>
              <w:t>nsulenza</w:t>
            </w:r>
            <w:r w:rsidRPr="008A07C5">
              <w:rPr>
                <w:i/>
                <w:sz w:val="16"/>
                <w:szCs w:val="16"/>
                <w:lang w:val="it-IT" w:eastAsia="it-IT"/>
              </w:rPr>
              <w:t>)</w:t>
            </w:r>
          </w:p>
        </w:tc>
      </w:tr>
      <w:tr w:rsidR="007C46FE" w:rsidRPr="00401960" w14:paraId="717C1F0F" w14:textId="77777777" w:rsidTr="007A6D3E">
        <w:tc>
          <w:tcPr>
            <w:tcW w:w="4813" w:type="dxa"/>
          </w:tcPr>
          <w:p w14:paraId="238307EB" w14:textId="77777777" w:rsidR="007C46FE" w:rsidRPr="008A07C5" w:rsidRDefault="007C46FE" w:rsidP="007A6D3E">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socio attivo di</w:t>
            </w:r>
          </w:p>
        </w:tc>
        <w:tc>
          <w:tcPr>
            <w:tcW w:w="4814" w:type="dxa"/>
          </w:tcPr>
          <w:p w14:paraId="74D38401" w14:textId="77777777" w:rsidR="007C46FE" w:rsidRPr="008A07C5" w:rsidRDefault="007C46FE" w:rsidP="007A6D3E">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C46FE" w:rsidRPr="00401960" w14:paraId="680A1E5B" w14:textId="77777777" w:rsidTr="007A6D3E">
        <w:tc>
          <w:tcPr>
            <w:tcW w:w="4813" w:type="dxa"/>
          </w:tcPr>
          <w:p w14:paraId="41C076AA" w14:textId="77777777" w:rsidR="007C46FE" w:rsidRPr="008A07C5" w:rsidRDefault="007C46FE" w:rsidP="007A6D3E">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amministratore</w:t>
            </w:r>
            <w:r w:rsidRPr="008A07C5">
              <w:rPr>
                <w:i/>
                <w:sz w:val="16"/>
                <w:szCs w:val="16"/>
                <w:lang w:val="it-IT" w:eastAsia="it-IT"/>
              </w:rPr>
              <w:t xml:space="preserve"> di</w:t>
            </w:r>
          </w:p>
        </w:tc>
        <w:tc>
          <w:tcPr>
            <w:tcW w:w="4814" w:type="dxa"/>
          </w:tcPr>
          <w:p w14:paraId="0F95271C" w14:textId="77777777" w:rsidR="007C46FE" w:rsidRPr="008A07C5" w:rsidRDefault="007C46FE" w:rsidP="007A6D3E">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r w:rsidR="007C46FE" w:rsidRPr="00401960" w14:paraId="17C093F4" w14:textId="77777777" w:rsidTr="007A6D3E">
        <w:tc>
          <w:tcPr>
            <w:tcW w:w="4813" w:type="dxa"/>
          </w:tcPr>
          <w:p w14:paraId="673B8A4F" w14:textId="77777777" w:rsidR="007C46FE" w:rsidRPr="008A07C5" w:rsidRDefault="007C46FE" w:rsidP="007A6D3E">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direttore tecnico</w:t>
            </w:r>
            <w:r w:rsidRPr="008A07C5">
              <w:rPr>
                <w:i/>
                <w:sz w:val="16"/>
                <w:szCs w:val="16"/>
                <w:lang w:val="it-IT" w:eastAsia="it-IT"/>
              </w:rPr>
              <w:t xml:space="preserve"> di</w:t>
            </w:r>
          </w:p>
        </w:tc>
        <w:tc>
          <w:tcPr>
            <w:tcW w:w="4814" w:type="dxa"/>
          </w:tcPr>
          <w:p w14:paraId="7235DF33" w14:textId="77777777" w:rsidR="007C46FE" w:rsidRPr="008A07C5" w:rsidRDefault="007C46FE" w:rsidP="007A6D3E">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Pr>
                <w:i/>
                <w:sz w:val="16"/>
                <w:szCs w:val="16"/>
                <w:lang w:val="it-IT" w:eastAsia="it-IT"/>
              </w:rPr>
              <w:t xml:space="preserve">indicare la </w:t>
            </w:r>
            <w:r w:rsidRPr="008A07C5">
              <w:rPr>
                <w:i/>
                <w:sz w:val="16"/>
                <w:szCs w:val="16"/>
                <w:lang w:val="it-IT" w:eastAsia="it-IT"/>
              </w:rPr>
              <w:t>denominazione della società)</w:t>
            </w:r>
          </w:p>
        </w:tc>
      </w:tr>
    </w:tbl>
    <w:p w14:paraId="5062B5C6" w14:textId="7C219DAE" w:rsidR="007C46FE" w:rsidRDefault="007C46FE" w:rsidP="00012AFB">
      <w:pPr>
        <w:tabs>
          <w:tab w:val="left" w:pos="720"/>
        </w:tabs>
        <w:suppressAutoHyphens w:val="0"/>
        <w:jc w:val="both"/>
        <w:rPr>
          <w:sz w:val="18"/>
          <w:szCs w:val="18"/>
          <w:lang w:val="it-IT" w:eastAsia="it-IT"/>
        </w:rPr>
      </w:pPr>
    </w:p>
    <w:bookmarkEnd w:id="27"/>
    <w:p w14:paraId="30AB0EB4" w14:textId="2D5FD7D9" w:rsidR="007C46FE" w:rsidRDefault="007C46FE" w:rsidP="00012AFB">
      <w:pPr>
        <w:tabs>
          <w:tab w:val="left" w:pos="720"/>
        </w:tabs>
        <w:suppressAutoHyphens w:val="0"/>
        <w:jc w:val="both"/>
        <w:rPr>
          <w:sz w:val="18"/>
          <w:szCs w:val="18"/>
          <w:lang w:val="it-IT" w:eastAsia="it-IT"/>
        </w:rPr>
      </w:pPr>
    </w:p>
    <w:p w14:paraId="1F98B90B" w14:textId="77777777" w:rsidR="00764D27" w:rsidRPr="00A37B1B" w:rsidRDefault="00764D27" w:rsidP="00764D27">
      <w:pPr>
        <w:tabs>
          <w:tab w:val="left" w:pos="540"/>
        </w:tabs>
        <w:suppressAutoHyphens w:val="0"/>
        <w:jc w:val="both"/>
        <w:rPr>
          <w:lang w:val="it-IT"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764D27" w:rsidRPr="00401960" w14:paraId="67EFDA4E" w14:textId="77777777" w:rsidTr="007A6D3E">
        <w:tc>
          <w:tcPr>
            <w:tcW w:w="9627" w:type="dxa"/>
            <w:tcBorders>
              <w:top w:val="single" w:sz="4" w:space="0" w:color="auto"/>
              <w:left w:val="single" w:sz="4" w:space="0" w:color="auto"/>
              <w:bottom w:val="single" w:sz="4" w:space="0" w:color="auto"/>
              <w:right w:val="single" w:sz="4" w:space="0" w:color="auto"/>
            </w:tcBorders>
            <w:shd w:val="clear" w:color="auto" w:fill="F3F3F3"/>
            <w:hideMark/>
          </w:tcPr>
          <w:p w14:paraId="2BCF32AB" w14:textId="09250912" w:rsidR="00764D27" w:rsidRPr="00263F38" w:rsidRDefault="00764D27" w:rsidP="00263F38">
            <w:pPr>
              <w:pStyle w:val="Paragrafoelenco"/>
              <w:numPr>
                <w:ilvl w:val="0"/>
                <w:numId w:val="4"/>
              </w:numPr>
              <w:suppressAutoHyphens w:val="0"/>
              <w:spacing w:before="60"/>
              <w:ind w:right="68"/>
              <w:jc w:val="both"/>
              <w:rPr>
                <w:b/>
                <w:lang w:val="it-IT" w:eastAsia="it-IT"/>
              </w:rPr>
            </w:pPr>
            <w:bookmarkStart w:id="28" w:name="_Hlk42261302"/>
            <w:bookmarkStart w:id="29" w:name="_Hlk44945352"/>
            <w:r w:rsidRPr="00263F38">
              <w:rPr>
                <w:b/>
                <w:lang w:val="it-IT" w:eastAsia="it-IT"/>
              </w:rPr>
              <w:t xml:space="preserve">Professionista incaricato della prestazione specialistica non </w:t>
            </w:r>
            <w:r w:rsidR="006A4B6F" w:rsidRPr="00263F38">
              <w:rPr>
                <w:b/>
                <w:u w:val="single"/>
                <w:lang w:val="it-IT" w:eastAsia="it-IT"/>
              </w:rPr>
              <w:t xml:space="preserve">legata </w:t>
            </w:r>
            <w:r w:rsidRPr="00263F38">
              <w:rPr>
                <w:b/>
                <w:u w:val="single"/>
                <w:lang w:val="it-IT" w:eastAsia="it-IT"/>
              </w:rPr>
              <w:t>ad una specifica categoria e ID</w:t>
            </w:r>
            <w:r w:rsidRPr="00263F38">
              <w:rPr>
                <w:b/>
                <w:lang w:val="it-IT" w:eastAsia="it-IT"/>
              </w:rPr>
              <w:t xml:space="preserve"> (</w:t>
            </w:r>
            <w:r w:rsidRPr="00263F38">
              <w:rPr>
                <w:b/>
                <w:u w:val="single"/>
                <w:lang w:val="it-IT" w:eastAsia="it-IT"/>
              </w:rPr>
              <w:t>coordinatore della sicurezza</w:t>
            </w:r>
            <w:r w:rsidR="0055230E" w:rsidRPr="00263F38">
              <w:rPr>
                <w:b/>
                <w:u w:val="single"/>
                <w:lang w:val="it-IT" w:eastAsia="it-IT"/>
              </w:rPr>
              <w:t xml:space="preserve"> fase progettuale</w:t>
            </w:r>
            <w:r w:rsidR="00263F38" w:rsidRPr="00263F38">
              <w:rPr>
                <w:b/>
                <w:lang w:val="it-IT" w:eastAsia="it-IT"/>
              </w:rPr>
              <w:t>)</w:t>
            </w:r>
          </w:p>
          <w:p w14:paraId="46D78A69" w14:textId="77777777" w:rsidR="00764D27" w:rsidRPr="00263F38" w:rsidRDefault="00764D27" w:rsidP="007A6D3E">
            <w:pPr>
              <w:suppressAutoHyphens w:val="0"/>
              <w:spacing w:before="60"/>
              <w:ind w:right="68"/>
              <w:jc w:val="both"/>
              <w:rPr>
                <w:b/>
                <w:lang w:val="it-IT" w:eastAsia="it-IT"/>
              </w:rPr>
            </w:pPr>
          </w:p>
          <w:p w14:paraId="55E5B223" w14:textId="77777777" w:rsidR="00764D27" w:rsidRPr="00764D27" w:rsidRDefault="00764D27" w:rsidP="007A6D3E">
            <w:pPr>
              <w:tabs>
                <w:tab w:val="left" w:pos="540"/>
              </w:tabs>
              <w:suppressAutoHyphens w:val="0"/>
              <w:jc w:val="both"/>
              <w:rPr>
                <w:b/>
                <w:i/>
                <w:iCs/>
                <w:noProof/>
                <w:sz w:val="18"/>
                <w:szCs w:val="18"/>
                <w:lang w:val="it-IT" w:eastAsia="en-US"/>
              </w:rPr>
            </w:pPr>
          </w:p>
        </w:tc>
      </w:tr>
      <w:bookmarkEnd w:id="28"/>
    </w:tbl>
    <w:p w14:paraId="7796CA42" w14:textId="77777777" w:rsidR="00764D27" w:rsidRPr="00A37B1B" w:rsidRDefault="00764D27" w:rsidP="00764D27">
      <w:pPr>
        <w:tabs>
          <w:tab w:val="left" w:pos="540"/>
        </w:tabs>
        <w:suppressAutoHyphens w:val="0"/>
        <w:jc w:val="both"/>
        <w:rPr>
          <w:lang w:val="it-IT" w:eastAsia="it-IT"/>
        </w:rPr>
      </w:pPr>
    </w:p>
    <w:p w14:paraId="466448CD" w14:textId="77777777" w:rsidR="00764D27" w:rsidRPr="00012AFB" w:rsidRDefault="00764D27" w:rsidP="00764D27">
      <w:pPr>
        <w:tabs>
          <w:tab w:val="left" w:pos="540"/>
        </w:tabs>
        <w:suppressAutoHyphens w:val="0"/>
        <w:rPr>
          <w:b/>
          <w:sz w:val="8"/>
          <w:szCs w:val="8"/>
          <w:lang w:val="it-IT" w:eastAsia="it-IT"/>
        </w:rPr>
      </w:pPr>
    </w:p>
    <w:p w14:paraId="1049B66B" w14:textId="7C6A6A5A" w:rsidR="00764D27" w:rsidRPr="008219B1" w:rsidRDefault="00764D27" w:rsidP="00764D27">
      <w:pPr>
        <w:suppressAutoHyphens w:val="0"/>
        <w:jc w:val="both"/>
        <w:rPr>
          <w:sz w:val="18"/>
          <w:szCs w:val="18"/>
          <w:lang w:val="it-IT" w:eastAsia="it-IT"/>
        </w:rPr>
      </w:pPr>
      <w:bookmarkStart w:id="30" w:name="_Hlk42264474"/>
      <w:r w:rsidRPr="008219B1">
        <w:rPr>
          <w:sz w:val="18"/>
          <w:szCs w:val="18"/>
          <w:lang w:val="it-IT" w:eastAsia="it-IT"/>
        </w:rPr>
        <w:t>In caso di libero professionista singolo non facente parte del soggetto concorrente</w:t>
      </w:r>
      <w:r w:rsidR="005D485C" w:rsidRPr="008219B1">
        <w:rPr>
          <w:bCs/>
          <w:i/>
          <w:iCs/>
          <w:sz w:val="18"/>
          <w:szCs w:val="18"/>
          <w:lang w:val="it-IT" w:eastAsia="it-IT"/>
        </w:rPr>
        <w:t xml:space="preserve"> </w:t>
      </w:r>
      <w:r w:rsidR="005D485C" w:rsidRPr="008219B1">
        <w:rPr>
          <w:bCs/>
          <w:sz w:val="18"/>
          <w:szCs w:val="18"/>
          <w:lang w:val="it-IT" w:eastAsia="it-IT"/>
        </w:rPr>
        <w:t>singolo ovvero - in caso di concorrente in forma associata -del membro del soggetto riunito</w:t>
      </w:r>
      <w:r w:rsidRPr="008219B1">
        <w:rPr>
          <w:sz w:val="18"/>
          <w:szCs w:val="18"/>
          <w:lang w:val="it-IT" w:eastAsia="it-IT"/>
        </w:rPr>
        <w:t>, il professionista deve essere associato al concorrente singolo o al gruppo di operatori riuniti.</w:t>
      </w:r>
    </w:p>
    <w:p w14:paraId="76E7E775" w14:textId="11906D87" w:rsidR="00764D27" w:rsidRPr="008219B1" w:rsidRDefault="00764D27" w:rsidP="0055230E">
      <w:pPr>
        <w:suppressAutoHyphens w:val="0"/>
        <w:jc w:val="both"/>
        <w:rPr>
          <w:strike/>
          <w:sz w:val="18"/>
          <w:szCs w:val="18"/>
          <w:lang w:val="it-IT" w:eastAsia="it-IT"/>
        </w:rPr>
      </w:pPr>
      <w:r w:rsidRPr="008219B1">
        <w:rPr>
          <w:sz w:val="18"/>
          <w:szCs w:val="18"/>
          <w:lang w:val="it-IT" w:eastAsia="it-IT"/>
        </w:rPr>
        <w:t xml:space="preserve">Se un concorrente singolo o, in caso di partecipazione di un gruppo di operatori economici, un membro del soggetto riunito dispone di un professionista abilitato devono essere indicati la natura del rapporto professionale intercorrente tra il professionista esecutore della prestazione specialistica </w:t>
      </w:r>
      <w:r w:rsidR="0055230E" w:rsidRPr="008219B1">
        <w:rPr>
          <w:sz w:val="18"/>
          <w:szCs w:val="18"/>
          <w:lang w:val="it-IT" w:eastAsia="it-IT"/>
        </w:rPr>
        <w:t>con</w:t>
      </w:r>
      <w:r w:rsidRPr="008219B1">
        <w:rPr>
          <w:sz w:val="18"/>
          <w:szCs w:val="18"/>
          <w:lang w:val="it-IT" w:eastAsia="it-IT"/>
        </w:rPr>
        <w:t xml:space="preserve"> il concorrente singolo ovvero con il membro del soggetto riunito.</w:t>
      </w:r>
    </w:p>
    <w:p w14:paraId="39A7635F" w14:textId="77777777" w:rsidR="00764D27" w:rsidRPr="008219B1" w:rsidRDefault="00764D27" w:rsidP="00764D27">
      <w:pPr>
        <w:suppressAutoHyphens w:val="0"/>
        <w:jc w:val="both"/>
        <w:rPr>
          <w:strike/>
          <w:sz w:val="18"/>
          <w:szCs w:val="18"/>
          <w:lang w:val="it-IT" w:eastAsia="it-IT"/>
        </w:rPr>
      </w:pPr>
    </w:p>
    <w:p w14:paraId="659C14B1" w14:textId="05649264" w:rsidR="00764D27" w:rsidRPr="008219B1" w:rsidRDefault="00764D27" w:rsidP="00764D27">
      <w:pPr>
        <w:suppressAutoHyphens w:val="0"/>
        <w:ind w:right="126"/>
        <w:jc w:val="both"/>
        <w:rPr>
          <w:b/>
          <w:sz w:val="18"/>
          <w:szCs w:val="18"/>
          <w:u w:val="single"/>
          <w:lang w:val="it-IT" w:eastAsia="it-IT"/>
        </w:rPr>
      </w:pPr>
      <w:r w:rsidRPr="008219B1">
        <w:rPr>
          <w:b/>
          <w:sz w:val="18"/>
          <w:szCs w:val="18"/>
          <w:u w:val="single"/>
          <w:lang w:val="it-IT" w:eastAsia="it-IT"/>
        </w:rPr>
        <w:t xml:space="preserve">In assenza di un rapporto </w:t>
      </w:r>
      <w:r w:rsidR="0055230E" w:rsidRPr="008219B1">
        <w:rPr>
          <w:b/>
          <w:sz w:val="18"/>
          <w:szCs w:val="18"/>
          <w:u w:val="single"/>
          <w:lang w:val="it-IT" w:eastAsia="it-IT"/>
        </w:rPr>
        <w:t xml:space="preserve">organico e/o </w:t>
      </w:r>
      <w:r w:rsidRPr="008219B1">
        <w:rPr>
          <w:b/>
          <w:sz w:val="18"/>
          <w:szCs w:val="18"/>
          <w:u w:val="single"/>
          <w:lang w:val="it-IT" w:eastAsia="it-IT"/>
        </w:rPr>
        <w:t>contrattuale di dipendenza o collaborazione professionale del predetto professionista con il</w:t>
      </w:r>
      <w:r w:rsidR="0055230E" w:rsidRPr="008219B1">
        <w:rPr>
          <w:b/>
          <w:sz w:val="18"/>
          <w:szCs w:val="18"/>
          <w:u w:val="single"/>
          <w:lang w:val="it-IT" w:eastAsia="it-IT"/>
        </w:rPr>
        <w:t xml:space="preserve"> </w:t>
      </w:r>
      <w:r w:rsidRPr="008219B1">
        <w:rPr>
          <w:b/>
          <w:sz w:val="18"/>
          <w:szCs w:val="18"/>
          <w:u w:val="single"/>
          <w:lang w:val="it-IT" w:eastAsia="it-IT"/>
        </w:rPr>
        <w:t>concorrente</w:t>
      </w:r>
      <w:r w:rsidR="005D485C" w:rsidRPr="008219B1">
        <w:rPr>
          <w:bCs/>
          <w:sz w:val="18"/>
          <w:szCs w:val="18"/>
          <w:lang w:val="it-IT" w:eastAsia="it-IT"/>
        </w:rPr>
        <w:t xml:space="preserve"> </w:t>
      </w:r>
      <w:r w:rsidR="005D485C" w:rsidRPr="008219B1">
        <w:rPr>
          <w:b/>
          <w:bCs/>
          <w:sz w:val="18"/>
          <w:szCs w:val="18"/>
          <w:u w:val="single"/>
          <w:lang w:val="it-IT" w:eastAsia="it-IT"/>
        </w:rPr>
        <w:t>singolo ovvero - in caso di concorrente in forma associata -con il membro del soggetto riunito</w:t>
      </w:r>
      <w:r w:rsidRPr="008219B1">
        <w:rPr>
          <w:b/>
          <w:sz w:val="18"/>
          <w:szCs w:val="18"/>
          <w:u w:val="single"/>
          <w:lang w:val="it-IT" w:eastAsia="it-IT"/>
        </w:rPr>
        <w:t xml:space="preserve">, il professionista deve essere associato al concorrente e dovrà compilare </w:t>
      </w:r>
      <w:proofErr w:type="gramStart"/>
      <w:r w:rsidRPr="008219B1">
        <w:rPr>
          <w:b/>
          <w:sz w:val="18"/>
          <w:szCs w:val="18"/>
          <w:u w:val="single"/>
          <w:lang w:val="it-IT" w:eastAsia="it-IT"/>
        </w:rPr>
        <w:t>l’ Allegato</w:t>
      </w:r>
      <w:proofErr w:type="gramEnd"/>
      <w:r w:rsidRPr="008219B1">
        <w:rPr>
          <w:b/>
          <w:sz w:val="18"/>
          <w:szCs w:val="18"/>
          <w:u w:val="single"/>
          <w:lang w:val="it-IT" w:eastAsia="it-IT"/>
        </w:rPr>
        <w:t xml:space="preserve"> A1 bis.</w:t>
      </w:r>
    </w:p>
    <w:bookmarkEnd w:id="30"/>
    <w:p w14:paraId="2FD2BAB2" w14:textId="77777777" w:rsidR="00764D27" w:rsidRPr="008219B1" w:rsidRDefault="00764D27" w:rsidP="00764D27">
      <w:pPr>
        <w:suppressAutoHyphens w:val="0"/>
        <w:jc w:val="both"/>
        <w:rPr>
          <w:strike/>
          <w:sz w:val="18"/>
          <w:szCs w:val="18"/>
          <w:u w:val="single"/>
          <w:lang w:val="it-IT" w:eastAsia="it-IT"/>
        </w:rPr>
      </w:pPr>
    </w:p>
    <w:tbl>
      <w:tblPr>
        <w:tblStyle w:val="Grigliatabella"/>
        <w:tblW w:w="0" w:type="auto"/>
        <w:tblLook w:val="04A0" w:firstRow="1" w:lastRow="0" w:firstColumn="1" w:lastColumn="0" w:noHBand="0" w:noVBand="1"/>
      </w:tblPr>
      <w:tblGrid>
        <w:gridCol w:w="4813"/>
        <w:gridCol w:w="4814"/>
      </w:tblGrid>
      <w:tr w:rsidR="0055230E" w:rsidRPr="008219B1" w14:paraId="3C3A18DE" w14:textId="77777777" w:rsidTr="007A6D3E">
        <w:tc>
          <w:tcPr>
            <w:tcW w:w="4813" w:type="dxa"/>
          </w:tcPr>
          <w:p w14:paraId="4C2022B4" w14:textId="2C1729B0" w:rsidR="0055230E" w:rsidRPr="008219B1" w:rsidRDefault="0055230E" w:rsidP="007A6D3E">
            <w:pPr>
              <w:suppressAutoHyphens w:val="0"/>
              <w:spacing w:before="60" w:after="120"/>
              <w:ind w:right="-6"/>
              <w:rPr>
                <w:i/>
                <w:sz w:val="16"/>
                <w:szCs w:val="16"/>
                <w:lang w:val="it-IT" w:eastAsia="it-IT"/>
              </w:rPr>
            </w:pPr>
            <w:bookmarkStart w:id="31" w:name="_Hlk42266136"/>
            <w:r w:rsidRPr="008219B1">
              <w:rPr>
                <w:i/>
                <w:sz w:val="16"/>
                <w:szCs w:val="16"/>
                <w:lang w:val="it-IT" w:eastAsia="it-IT"/>
              </w:rPr>
              <w:lastRenderedPageBreak/>
              <w:t>Nome e cognome del professionista:</w:t>
            </w:r>
          </w:p>
        </w:tc>
        <w:tc>
          <w:tcPr>
            <w:tcW w:w="4814" w:type="dxa"/>
          </w:tcPr>
          <w:p w14:paraId="07E0200C"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p>
        </w:tc>
      </w:tr>
      <w:tr w:rsidR="0055230E" w:rsidRPr="008219B1" w14:paraId="2307F586" w14:textId="77777777" w:rsidTr="007A6D3E">
        <w:tc>
          <w:tcPr>
            <w:tcW w:w="4813" w:type="dxa"/>
          </w:tcPr>
          <w:p w14:paraId="3BE92918"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t>qualifica professionale:</w:t>
            </w:r>
          </w:p>
        </w:tc>
        <w:tc>
          <w:tcPr>
            <w:tcW w:w="4814" w:type="dxa"/>
          </w:tcPr>
          <w:p w14:paraId="7ADA47F8"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p>
        </w:tc>
      </w:tr>
      <w:tr w:rsidR="0055230E" w:rsidRPr="008219B1" w14:paraId="14E0FB65" w14:textId="77777777" w:rsidTr="007A6D3E">
        <w:tc>
          <w:tcPr>
            <w:tcW w:w="4813" w:type="dxa"/>
          </w:tcPr>
          <w:p w14:paraId="77804C42"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t>Ordine professionale di appartenenza:</w:t>
            </w:r>
          </w:p>
        </w:tc>
        <w:tc>
          <w:tcPr>
            <w:tcW w:w="4814" w:type="dxa"/>
          </w:tcPr>
          <w:p w14:paraId="0FFA6AD4"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p>
        </w:tc>
      </w:tr>
      <w:tr w:rsidR="0055230E" w:rsidRPr="008219B1" w14:paraId="07B2527F" w14:textId="77777777" w:rsidTr="007A6D3E">
        <w:tc>
          <w:tcPr>
            <w:tcW w:w="4813" w:type="dxa"/>
          </w:tcPr>
          <w:p w14:paraId="161903E5"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t>numero ed anno di iscrizione all’Albo professionale:</w:t>
            </w:r>
          </w:p>
        </w:tc>
        <w:tc>
          <w:tcPr>
            <w:tcW w:w="4814" w:type="dxa"/>
          </w:tcPr>
          <w:p w14:paraId="58B7367E"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p>
        </w:tc>
      </w:tr>
      <w:tr w:rsidR="0055230E" w:rsidRPr="008219B1" w14:paraId="51C0E067" w14:textId="77777777" w:rsidTr="007A6D3E">
        <w:tc>
          <w:tcPr>
            <w:tcW w:w="4813" w:type="dxa"/>
          </w:tcPr>
          <w:p w14:paraId="5F1399FE"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t>(nel caso di professionista con sede all’estero) di essere iscritto nel seguente albo dello Stato di appartenenza:</w:t>
            </w:r>
          </w:p>
        </w:tc>
        <w:tc>
          <w:tcPr>
            <w:tcW w:w="4814" w:type="dxa"/>
          </w:tcPr>
          <w:p w14:paraId="0E078689"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91"/>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p>
        </w:tc>
      </w:tr>
      <w:tr w:rsidR="0055230E" w:rsidRPr="008219B1" w14:paraId="52EB09FA" w14:textId="77777777" w:rsidTr="007A6D3E">
        <w:tc>
          <w:tcPr>
            <w:tcW w:w="4813" w:type="dxa"/>
          </w:tcPr>
          <w:p w14:paraId="6F6DB6D1"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t xml:space="preserve">partita IVA: </w:t>
            </w: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p>
        </w:tc>
        <w:tc>
          <w:tcPr>
            <w:tcW w:w="4814" w:type="dxa"/>
          </w:tcPr>
          <w:p w14:paraId="5F0B633D"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t xml:space="preserve">codice fiscale: </w:t>
            </w: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p>
        </w:tc>
      </w:tr>
      <w:tr w:rsidR="0055230E" w:rsidRPr="008219B1" w14:paraId="0EA3BD61" w14:textId="77777777" w:rsidTr="007A6D3E">
        <w:tc>
          <w:tcPr>
            <w:tcW w:w="4813" w:type="dxa"/>
          </w:tcPr>
          <w:p w14:paraId="1DEAAE77"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Kontrollkästchen1"/>
                  <w:enabled/>
                  <w:calcOnExit w:val="0"/>
                  <w:checkBox>
                    <w:sizeAuto/>
                    <w:default w:val="0"/>
                    <w:checked w:val="0"/>
                  </w:checkBox>
                </w:ffData>
              </w:fldChar>
            </w:r>
            <w:r w:rsidRPr="008219B1">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219B1">
              <w:rPr>
                <w:i/>
                <w:sz w:val="16"/>
                <w:szCs w:val="16"/>
                <w:lang w:val="it-IT" w:eastAsia="it-IT"/>
              </w:rPr>
              <w:fldChar w:fldCharType="end"/>
            </w:r>
            <w:r w:rsidRPr="008219B1">
              <w:rPr>
                <w:i/>
                <w:sz w:val="16"/>
                <w:szCs w:val="16"/>
                <w:lang w:val="it-IT" w:eastAsia="it-IT"/>
              </w:rPr>
              <w:t xml:space="preserve"> libero professionista singolo</w:t>
            </w:r>
          </w:p>
        </w:tc>
        <w:tc>
          <w:tcPr>
            <w:tcW w:w="4814" w:type="dxa"/>
          </w:tcPr>
          <w:p w14:paraId="4F33BB42" w14:textId="77777777" w:rsidR="0055230E" w:rsidRPr="008219B1" w:rsidRDefault="0055230E" w:rsidP="007A6D3E">
            <w:pPr>
              <w:suppressAutoHyphens w:val="0"/>
              <w:spacing w:before="60" w:after="120"/>
              <w:ind w:right="-6"/>
              <w:rPr>
                <w:i/>
                <w:sz w:val="16"/>
                <w:szCs w:val="16"/>
                <w:lang w:val="it-IT" w:eastAsia="it-IT"/>
              </w:rPr>
            </w:pPr>
          </w:p>
        </w:tc>
      </w:tr>
      <w:tr w:rsidR="0055230E" w:rsidRPr="00401960" w14:paraId="1387207F" w14:textId="77777777" w:rsidTr="007A6D3E">
        <w:tc>
          <w:tcPr>
            <w:tcW w:w="4813" w:type="dxa"/>
          </w:tcPr>
          <w:p w14:paraId="3AA4E304" w14:textId="77777777" w:rsidR="0055230E" w:rsidRPr="008219B1" w:rsidRDefault="0055230E" w:rsidP="007A6D3E">
            <w:pPr>
              <w:suppressAutoHyphens w:val="0"/>
              <w:spacing w:before="60" w:after="120"/>
              <w:ind w:right="-6"/>
              <w:rPr>
                <w:iCs/>
                <w:sz w:val="16"/>
                <w:szCs w:val="16"/>
                <w:lang w:val="it-IT" w:eastAsia="it-IT"/>
              </w:rPr>
            </w:pPr>
            <w:r w:rsidRPr="008219B1">
              <w:rPr>
                <w:iCs/>
                <w:sz w:val="16"/>
                <w:szCs w:val="16"/>
                <w:lang w:val="it-IT" w:eastAsia="it-IT"/>
              </w:rPr>
              <w:t xml:space="preserve">Natura del rapporto professionale intercorrente con il soggetto partecipante alla gara </w:t>
            </w:r>
            <w:r w:rsidRPr="008219B1">
              <w:rPr>
                <w:i/>
                <w:sz w:val="16"/>
                <w:szCs w:val="16"/>
                <w:lang w:val="it-IT" w:eastAsia="it-IT"/>
              </w:rPr>
              <w:t>(barrare la casella pertinente)</w:t>
            </w:r>
          </w:p>
        </w:tc>
        <w:tc>
          <w:tcPr>
            <w:tcW w:w="4814" w:type="dxa"/>
          </w:tcPr>
          <w:p w14:paraId="62A5F3CE" w14:textId="77777777" w:rsidR="0055230E" w:rsidRPr="008219B1" w:rsidRDefault="0055230E" w:rsidP="007A6D3E">
            <w:pPr>
              <w:suppressAutoHyphens w:val="0"/>
              <w:spacing w:before="60" w:after="120"/>
              <w:ind w:right="-6"/>
              <w:rPr>
                <w:i/>
                <w:sz w:val="16"/>
                <w:szCs w:val="16"/>
                <w:lang w:val="it-IT" w:eastAsia="it-IT"/>
              </w:rPr>
            </w:pPr>
          </w:p>
        </w:tc>
      </w:tr>
      <w:tr w:rsidR="0055230E" w:rsidRPr="008219B1" w14:paraId="2BB79ACB" w14:textId="77777777" w:rsidTr="007A6D3E">
        <w:tc>
          <w:tcPr>
            <w:tcW w:w="4813" w:type="dxa"/>
          </w:tcPr>
          <w:p w14:paraId="41F668E0"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Kontrollkästchen1"/>
                  <w:enabled/>
                  <w:calcOnExit w:val="0"/>
                  <w:checkBox>
                    <w:sizeAuto/>
                    <w:default w:val="0"/>
                    <w:checked w:val="0"/>
                  </w:checkBox>
                </w:ffData>
              </w:fldChar>
            </w:r>
            <w:r w:rsidRPr="008219B1">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219B1">
              <w:rPr>
                <w:i/>
                <w:sz w:val="16"/>
                <w:szCs w:val="16"/>
                <w:lang w:val="it-IT" w:eastAsia="it-IT"/>
              </w:rPr>
              <w:fldChar w:fldCharType="end"/>
            </w:r>
            <w:r w:rsidRPr="008219B1">
              <w:rPr>
                <w:i/>
                <w:sz w:val="16"/>
                <w:szCs w:val="16"/>
                <w:lang w:val="it-IT" w:eastAsia="it-IT"/>
              </w:rPr>
              <w:t xml:space="preserve"> componente dello studio associato:</w:t>
            </w:r>
          </w:p>
        </w:tc>
        <w:tc>
          <w:tcPr>
            <w:tcW w:w="4814" w:type="dxa"/>
          </w:tcPr>
          <w:p w14:paraId="252230D1"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t xml:space="preserve"> </w:t>
            </w: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r w:rsidRPr="008219B1">
              <w:rPr>
                <w:i/>
                <w:sz w:val="16"/>
                <w:szCs w:val="16"/>
                <w:lang w:val="it-IT" w:eastAsia="it-IT"/>
              </w:rPr>
              <w:t xml:space="preserve"> (denominazione dello studio)</w:t>
            </w:r>
          </w:p>
        </w:tc>
      </w:tr>
      <w:tr w:rsidR="0055230E" w:rsidRPr="00401960" w14:paraId="0A2053CC" w14:textId="77777777" w:rsidTr="007A6D3E">
        <w:tc>
          <w:tcPr>
            <w:tcW w:w="4813" w:type="dxa"/>
          </w:tcPr>
          <w:p w14:paraId="3DBA218F" w14:textId="77777777" w:rsidR="0055230E" w:rsidRPr="008219B1" w:rsidRDefault="0055230E" w:rsidP="007A6D3E">
            <w:pPr>
              <w:suppressAutoHyphens w:val="0"/>
              <w:spacing w:before="60" w:after="120"/>
              <w:ind w:right="-6"/>
              <w:rPr>
                <w:i/>
                <w:sz w:val="16"/>
                <w:szCs w:val="16"/>
                <w:lang w:val="it-IT" w:eastAsia="it-IT"/>
              </w:rPr>
            </w:pPr>
            <w:r w:rsidRPr="008219B1">
              <w:rPr>
                <w:iCs/>
                <w:sz w:val="16"/>
                <w:szCs w:val="16"/>
                <w:lang w:val="it-IT" w:eastAsia="it-IT"/>
              </w:rPr>
              <w:t>professionista in organico alla struttura del concorrente con STATUS di:</w:t>
            </w:r>
          </w:p>
        </w:tc>
        <w:tc>
          <w:tcPr>
            <w:tcW w:w="4814" w:type="dxa"/>
          </w:tcPr>
          <w:p w14:paraId="28A62D30" w14:textId="77777777" w:rsidR="0055230E" w:rsidRPr="008219B1" w:rsidRDefault="0055230E" w:rsidP="007A6D3E">
            <w:pPr>
              <w:suppressAutoHyphens w:val="0"/>
              <w:spacing w:before="60" w:after="120"/>
              <w:ind w:right="-6"/>
              <w:rPr>
                <w:i/>
                <w:sz w:val="16"/>
                <w:szCs w:val="16"/>
                <w:lang w:val="it-IT" w:eastAsia="it-IT"/>
              </w:rPr>
            </w:pPr>
          </w:p>
        </w:tc>
      </w:tr>
      <w:tr w:rsidR="0055230E" w:rsidRPr="00401960" w14:paraId="7C16BC60" w14:textId="77777777" w:rsidTr="007A6D3E">
        <w:tc>
          <w:tcPr>
            <w:tcW w:w="4813" w:type="dxa"/>
          </w:tcPr>
          <w:p w14:paraId="153B65EB"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Kontrollkästchen1"/>
                  <w:enabled/>
                  <w:calcOnExit w:val="0"/>
                  <w:checkBox>
                    <w:sizeAuto/>
                    <w:default w:val="0"/>
                    <w:checked w:val="0"/>
                  </w:checkBox>
                </w:ffData>
              </w:fldChar>
            </w:r>
            <w:r w:rsidRPr="008219B1">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219B1">
              <w:rPr>
                <w:i/>
                <w:sz w:val="16"/>
                <w:szCs w:val="16"/>
                <w:lang w:val="it-IT" w:eastAsia="it-IT"/>
              </w:rPr>
              <w:fldChar w:fldCharType="end"/>
            </w:r>
            <w:r w:rsidRPr="008219B1">
              <w:rPr>
                <w:i/>
                <w:sz w:val="16"/>
                <w:szCs w:val="16"/>
                <w:lang w:val="it-IT" w:eastAsia="it-IT"/>
              </w:rPr>
              <w:t xml:space="preserve"> dipendente di</w:t>
            </w:r>
          </w:p>
        </w:tc>
        <w:tc>
          <w:tcPr>
            <w:tcW w:w="4814" w:type="dxa"/>
          </w:tcPr>
          <w:p w14:paraId="22C1B3AD"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r w:rsidRPr="008219B1">
              <w:rPr>
                <w:i/>
                <w:sz w:val="16"/>
                <w:szCs w:val="16"/>
                <w:lang w:val="it-IT" w:eastAsia="it-IT"/>
              </w:rPr>
              <w:t xml:space="preserve"> (indicare l’operatore economico con il quale esiste il rapporto di dipendenza)</w:t>
            </w:r>
          </w:p>
        </w:tc>
      </w:tr>
      <w:tr w:rsidR="0055230E" w:rsidRPr="00401960" w14:paraId="61874111" w14:textId="77777777" w:rsidTr="007A6D3E">
        <w:tc>
          <w:tcPr>
            <w:tcW w:w="4813" w:type="dxa"/>
          </w:tcPr>
          <w:p w14:paraId="0F45A87D"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Kontrollkästchen1"/>
                  <w:enabled/>
                  <w:calcOnExit w:val="0"/>
                  <w:checkBox>
                    <w:sizeAuto/>
                    <w:default w:val="0"/>
                    <w:checked w:val="0"/>
                  </w:checkBox>
                </w:ffData>
              </w:fldChar>
            </w:r>
            <w:r w:rsidRPr="008219B1">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219B1">
              <w:rPr>
                <w:i/>
                <w:sz w:val="16"/>
                <w:szCs w:val="16"/>
                <w:lang w:val="it-IT" w:eastAsia="it-IT"/>
              </w:rPr>
              <w:fldChar w:fldCharType="end"/>
            </w:r>
            <w:r w:rsidRPr="008219B1">
              <w:rPr>
                <w:i/>
                <w:sz w:val="16"/>
                <w:szCs w:val="16"/>
                <w:lang w:val="it-IT" w:eastAsia="it-IT"/>
              </w:rPr>
              <w:t xml:space="preserve"> collaboratore su base annua di:</w:t>
            </w:r>
          </w:p>
        </w:tc>
        <w:tc>
          <w:tcPr>
            <w:tcW w:w="4814" w:type="dxa"/>
          </w:tcPr>
          <w:p w14:paraId="7E5D6F64"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r w:rsidRPr="008219B1">
              <w:rPr>
                <w:i/>
                <w:sz w:val="16"/>
                <w:szCs w:val="16"/>
                <w:lang w:val="it-IT" w:eastAsia="it-IT"/>
              </w:rPr>
              <w:t xml:space="preserve"> (indicare l’operatore economico con il quale esiste il rapporto di collaborazione)</w:t>
            </w:r>
          </w:p>
        </w:tc>
      </w:tr>
      <w:tr w:rsidR="0055230E" w:rsidRPr="00401960" w14:paraId="411065E7" w14:textId="77777777" w:rsidTr="007A6D3E">
        <w:tc>
          <w:tcPr>
            <w:tcW w:w="4813" w:type="dxa"/>
          </w:tcPr>
          <w:p w14:paraId="1CD81F31"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Kontrollkästchen1"/>
                  <w:enabled/>
                  <w:calcOnExit w:val="0"/>
                  <w:checkBox>
                    <w:sizeAuto/>
                    <w:default w:val="0"/>
                    <w:checked w:val="0"/>
                  </w:checkBox>
                </w:ffData>
              </w:fldChar>
            </w:r>
            <w:r w:rsidRPr="008219B1">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219B1">
              <w:rPr>
                <w:i/>
                <w:sz w:val="16"/>
                <w:szCs w:val="16"/>
                <w:lang w:val="it-IT" w:eastAsia="it-IT"/>
              </w:rPr>
              <w:fldChar w:fldCharType="end"/>
            </w:r>
            <w:r w:rsidRPr="008219B1">
              <w:rPr>
                <w:i/>
                <w:sz w:val="16"/>
                <w:szCs w:val="16"/>
                <w:lang w:val="it-IT" w:eastAsia="it-IT"/>
              </w:rPr>
              <w:t xml:space="preserve"> consulente di:</w:t>
            </w:r>
          </w:p>
        </w:tc>
        <w:tc>
          <w:tcPr>
            <w:tcW w:w="4814" w:type="dxa"/>
          </w:tcPr>
          <w:p w14:paraId="2A315180"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r w:rsidRPr="008219B1">
              <w:rPr>
                <w:i/>
                <w:sz w:val="16"/>
                <w:szCs w:val="16"/>
                <w:lang w:val="it-IT" w:eastAsia="it-IT"/>
              </w:rPr>
              <w:t xml:space="preserve"> (indicare l’operatore economico con il quale esiste il rapporto di consulenza)</w:t>
            </w:r>
          </w:p>
        </w:tc>
      </w:tr>
      <w:tr w:rsidR="0055230E" w:rsidRPr="00401960" w14:paraId="1A77F488" w14:textId="77777777" w:rsidTr="007A6D3E">
        <w:tc>
          <w:tcPr>
            <w:tcW w:w="4813" w:type="dxa"/>
          </w:tcPr>
          <w:p w14:paraId="2D2236EB"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Kontrollkästchen1"/>
                  <w:enabled/>
                  <w:calcOnExit w:val="0"/>
                  <w:checkBox>
                    <w:sizeAuto/>
                    <w:default w:val="0"/>
                    <w:checked w:val="0"/>
                  </w:checkBox>
                </w:ffData>
              </w:fldChar>
            </w:r>
            <w:r w:rsidRPr="008219B1">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219B1">
              <w:rPr>
                <w:i/>
                <w:sz w:val="16"/>
                <w:szCs w:val="16"/>
                <w:lang w:val="it-IT" w:eastAsia="it-IT"/>
              </w:rPr>
              <w:fldChar w:fldCharType="end"/>
            </w:r>
            <w:r w:rsidRPr="008219B1">
              <w:rPr>
                <w:i/>
                <w:sz w:val="16"/>
                <w:szCs w:val="16"/>
                <w:lang w:val="it-IT" w:eastAsia="it-IT"/>
              </w:rPr>
              <w:t xml:space="preserve"> socio attivo di</w:t>
            </w:r>
          </w:p>
        </w:tc>
        <w:tc>
          <w:tcPr>
            <w:tcW w:w="4814" w:type="dxa"/>
          </w:tcPr>
          <w:p w14:paraId="14A1B3B5"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r w:rsidRPr="008219B1">
              <w:rPr>
                <w:i/>
                <w:sz w:val="16"/>
                <w:szCs w:val="16"/>
                <w:lang w:val="it-IT" w:eastAsia="it-IT"/>
              </w:rPr>
              <w:t xml:space="preserve"> (indicare la denominazione della società)</w:t>
            </w:r>
          </w:p>
        </w:tc>
      </w:tr>
      <w:tr w:rsidR="0055230E" w:rsidRPr="00401960" w14:paraId="25458DED" w14:textId="77777777" w:rsidTr="007A6D3E">
        <w:tc>
          <w:tcPr>
            <w:tcW w:w="4813" w:type="dxa"/>
          </w:tcPr>
          <w:p w14:paraId="06ECCDB7"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Kontrollkästchen1"/>
                  <w:enabled/>
                  <w:calcOnExit w:val="0"/>
                  <w:checkBox>
                    <w:sizeAuto/>
                    <w:default w:val="0"/>
                    <w:checked w:val="0"/>
                  </w:checkBox>
                </w:ffData>
              </w:fldChar>
            </w:r>
            <w:r w:rsidRPr="008219B1">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219B1">
              <w:rPr>
                <w:i/>
                <w:sz w:val="16"/>
                <w:szCs w:val="16"/>
                <w:lang w:val="it-IT" w:eastAsia="it-IT"/>
              </w:rPr>
              <w:fldChar w:fldCharType="end"/>
            </w:r>
            <w:r w:rsidRPr="008219B1">
              <w:rPr>
                <w:i/>
                <w:sz w:val="16"/>
                <w:szCs w:val="16"/>
                <w:lang w:val="it-IT" w:eastAsia="it-IT"/>
              </w:rPr>
              <w:t xml:space="preserve"> amministratore di</w:t>
            </w:r>
          </w:p>
        </w:tc>
        <w:tc>
          <w:tcPr>
            <w:tcW w:w="4814" w:type="dxa"/>
          </w:tcPr>
          <w:p w14:paraId="459CA3D2"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r w:rsidRPr="008219B1">
              <w:rPr>
                <w:i/>
                <w:sz w:val="16"/>
                <w:szCs w:val="16"/>
                <w:lang w:val="it-IT" w:eastAsia="it-IT"/>
              </w:rPr>
              <w:t xml:space="preserve"> (indicare la denominazione della società)</w:t>
            </w:r>
          </w:p>
        </w:tc>
      </w:tr>
      <w:tr w:rsidR="0055230E" w:rsidRPr="00401960" w14:paraId="48F1BE4C" w14:textId="77777777" w:rsidTr="007A6D3E">
        <w:tc>
          <w:tcPr>
            <w:tcW w:w="4813" w:type="dxa"/>
          </w:tcPr>
          <w:p w14:paraId="78628061"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Kontrollkästchen1"/>
                  <w:enabled/>
                  <w:calcOnExit w:val="0"/>
                  <w:checkBox>
                    <w:sizeAuto/>
                    <w:default w:val="0"/>
                    <w:checked w:val="0"/>
                  </w:checkBox>
                </w:ffData>
              </w:fldChar>
            </w:r>
            <w:r w:rsidRPr="008219B1">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219B1">
              <w:rPr>
                <w:i/>
                <w:sz w:val="16"/>
                <w:szCs w:val="16"/>
                <w:lang w:val="it-IT" w:eastAsia="it-IT"/>
              </w:rPr>
              <w:fldChar w:fldCharType="end"/>
            </w:r>
            <w:r w:rsidRPr="008219B1">
              <w:rPr>
                <w:i/>
                <w:sz w:val="16"/>
                <w:szCs w:val="16"/>
                <w:lang w:val="it-IT" w:eastAsia="it-IT"/>
              </w:rPr>
              <w:t xml:space="preserve"> direttore tecnico di</w:t>
            </w:r>
          </w:p>
        </w:tc>
        <w:tc>
          <w:tcPr>
            <w:tcW w:w="4814" w:type="dxa"/>
          </w:tcPr>
          <w:p w14:paraId="75E40DC9" w14:textId="77777777" w:rsidR="0055230E" w:rsidRPr="008219B1" w:rsidRDefault="0055230E"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r w:rsidRPr="008219B1">
              <w:rPr>
                <w:i/>
                <w:sz w:val="16"/>
                <w:szCs w:val="16"/>
                <w:lang w:val="it-IT" w:eastAsia="it-IT"/>
              </w:rPr>
              <w:t xml:space="preserve"> (indicare la denominazione della società)</w:t>
            </w:r>
          </w:p>
        </w:tc>
      </w:tr>
      <w:tr w:rsidR="0055230E" w:rsidRPr="00DB72F7" w14:paraId="36191EF5" w14:textId="77777777" w:rsidTr="007A6D3E">
        <w:tc>
          <w:tcPr>
            <w:tcW w:w="4813" w:type="dxa"/>
          </w:tcPr>
          <w:p w14:paraId="27884C8E" w14:textId="5E49BF42" w:rsidR="0055230E" w:rsidRPr="00263F38" w:rsidRDefault="0055230E" w:rsidP="0055230E">
            <w:pPr>
              <w:suppressAutoHyphens w:val="0"/>
              <w:spacing w:after="60"/>
              <w:ind w:right="-57"/>
              <w:rPr>
                <w:sz w:val="18"/>
                <w:szCs w:val="18"/>
                <w:lang w:val="it-IT" w:eastAsia="it-IT"/>
              </w:rPr>
            </w:pPr>
            <w:r w:rsidRPr="00263F38">
              <w:rPr>
                <w:sz w:val="18"/>
                <w:szCs w:val="18"/>
                <w:lang w:val="it-IT" w:eastAsia="it-IT"/>
              </w:rPr>
              <w:t xml:space="preserve">Indicare gli estremi dei requisiti idoneità </w:t>
            </w:r>
            <w:r w:rsidR="00263F38" w:rsidRPr="00263F38">
              <w:rPr>
                <w:sz w:val="16"/>
                <w:szCs w:val="16"/>
                <w:lang w:val="it-IT" w:eastAsia="it-IT"/>
              </w:rPr>
              <w:t>di cui all’art. 98 del D.Lgs. n. 81/2008, e s.m.</w:t>
            </w:r>
            <w:proofErr w:type="gramStart"/>
            <w:r w:rsidR="00263F38" w:rsidRPr="00263F38">
              <w:rPr>
                <w:sz w:val="16"/>
                <w:szCs w:val="16"/>
                <w:lang w:val="it-IT" w:eastAsia="it-IT"/>
              </w:rPr>
              <w:t>i.</w:t>
            </w:r>
            <w:r w:rsidRPr="00263F38">
              <w:rPr>
                <w:sz w:val="18"/>
                <w:szCs w:val="18"/>
                <w:lang w:val="it-IT" w:eastAsia="it-IT"/>
              </w:rPr>
              <w:t>richiesti</w:t>
            </w:r>
            <w:proofErr w:type="gramEnd"/>
            <w:r w:rsidRPr="00263F38">
              <w:rPr>
                <w:sz w:val="18"/>
                <w:szCs w:val="18"/>
                <w:lang w:val="it-IT" w:eastAsia="it-IT"/>
              </w:rPr>
              <w:t xml:space="preserve"> per la figura professionale:</w:t>
            </w:r>
            <w:r w:rsidR="00263F38" w:rsidRPr="00263F38">
              <w:rPr>
                <w:sz w:val="16"/>
                <w:szCs w:val="16"/>
                <w:lang w:val="it-IT" w:eastAsia="it-IT"/>
              </w:rPr>
              <w:t xml:space="preserve"> </w:t>
            </w:r>
          </w:p>
          <w:p w14:paraId="217E2DEF" w14:textId="1BBA7FED" w:rsidR="0055230E" w:rsidRPr="008219B1" w:rsidRDefault="0055230E" w:rsidP="00795916">
            <w:pPr>
              <w:suppressAutoHyphens w:val="0"/>
              <w:spacing w:after="60"/>
              <w:ind w:right="-57"/>
              <w:rPr>
                <w:i/>
                <w:sz w:val="16"/>
                <w:szCs w:val="16"/>
                <w:lang w:val="it-IT" w:eastAsia="it-IT"/>
              </w:rPr>
            </w:pPr>
          </w:p>
        </w:tc>
        <w:tc>
          <w:tcPr>
            <w:tcW w:w="4814" w:type="dxa"/>
          </w:tcPr>
          <w:p w14:paraId="394B21E4" w14:textId="77777777" w:rsidR="0055230E" w:rsidRDefault="00263F38" w:rsidP="007A6D3E">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p>
          <w:p w14:paraId="00B4E09A" w14:textId="7E3E5B8D" w:rsidR="00263F38" w:rsidRPr="008219B1" w:rsidRDefault="00263F38" w:rsidP="007A6D3E">
            <w:pPr>
              <w:suppressAutoHyphens w:val="0"/>
              <w:spacing w:before="60" w:after="120"/>
              <w:ind w:right="-6"/>
              <w:rPr>
                <w:i/>
                <w:sz w:val="16"/>
                <w:szCs w:val="16"/>
                <w:lang w:val="it-IT" w:eastAsia="it-IT"/>
              </w:rPr>
            </w:pPr>
          </w:p>
        </w:tc>
      </w:tr>
      <w:bookmarkEnd w:id="31"/>
      <w:bookmarkEnd w:id="29"/>
    </w:tbl>
    <w:p w14:paraId="3612CE16" w14:textId="0A78F970" w:rsidR="007C46FE" w:rsidRPr="008219B1" w:rsidRDefault="007C46FE" w:rsidP="00012AFB">
      <w:pPr>
        <w:tabs>
          <w:tab w:val="left" w:pos="720"/>
        </w:tabs>
        <w:suppressAutoHyphens w:val="0"/>
        <w:jc w:val="both"/>
        <w:rPr>
          <w:sz w:val="18"/>
          <w:szCs w:val="18"/>
          <w:lang w:val="it-IT"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263F38" w:rsidRPr="00401960" w14:paraId="245BB540" w14:textId="77777777" w:rsidTr="004C17A8">
        <w:tc>
          <w:tcPr>
            <w:tcW w:w="9627" w:type="dxa"/>
            <w:tcBorders>
              <w:top w:val="single" w:sz="4" w:space="0" w:color="auto"/>
              <w:left w:val="single" w:sz="4" w:space="0" w:color="auto"/>
              <w:bottom w:val="single" w:sz="4" w:space="0" w:color="auto"/>
              <w:right w:val="single" w:sz="4" w:space="0" w:color="auto"/>
            </w:tcBorders>
            <w:shd w:val="clear" w:color="auto" w:fill="F3F3F3"/>
            <w:hideMark/>
          </w:tcPr>
          <w:p w14:paraId="39E17246" w14:textId="48049D6F" w:rsidR="007B354D" w:rsidRPr="00263F38" w:rsidRDefault="007B354D" w:rsidP="00263F38">
            <w:pPr>
              <w:pStyle w:val="Paragrafoelenco"/>
              <w:numPr>
                <w:ilvl w:val="0"/>
                <w:numId w:val="4"/>
              </w:numPr>
              <w:suppressAutoHyphens w:val="0"/>
              <w:spacing w:before="60"/>
              <w:ind w:right="68"/>
              <w:jc w:val="both"/>
              <w:rPr>
                <w:b/>
                <w:lang w:val="it-IT" w:eastAsia="it-IT"/>
              </w:rPr>
            </w:pPr>
            <w:r w:rsidRPr="00263F38">
              <w:rPr>
                <w:b/>
                <w:lang w:val="it-IT" w:eastAsia="it-IT"/>
              </w:rPr>
              <w:t xml:space="preserve">Professionista incaricato della prestazione specialistica non </w:t>
            </w:r>
            <w:r w:rsidRPr="00263F38">
              <w:rPr>
                <w:b/>
                <w:u w:val="single"/>
                <w:lang w:val="it-IT" w:eastAsia="it-IT"/>
              </w:rPr>
              <w:t>legata ad una specifica categoria e ID</w:t>
            </w:r>
            <w:r w:rsidRPr="00263F38">
              <w:rPr>
                <w:b/>
                <w:lang w:val="it-IT" w:eastAsia="it-IT"/>
              </w:rPr>
              <w:t xml:space="preserve"> </w:t>
            </w:r>
            <w:proofErr w:type="gramStart"/>
            <w:r w:rsidRPr="00263F38">
              <w:rPr>
                <w:b/>
                <w:lang w:val="it-IT" w:eastAsia="it-IT"/>
              </w:rPr>
              <w:t xml:space="preserve">( </w:t>
            </w:r>
            <w:r w:rsidRPr="00263F38">
              <w:rPr>
                <w:b/>
                <w:u w:val="single"/>
                <w:lang w:val="it-IT" w:eastAsia="it-IT"/>
              </w:rPr>
              <w:t>geologo</w:t>
            </w:r>
            <w:proofErr w:type="gramEnd"/>
            <w:r w:rsidRPr="00263F38">
              <w:rPr>
                <w:b/>
                <w:lang w:val="it-IT" w:eastAsia="it-IT"/>
              </w:rPr>
              <w:t xml:space="preserve">) </w:t>
            </w:r>
          </w:p>
          <w:p w14:paraId="18E9C86D" w14:textId="77777777" w:rsidR="007B354D" w:rsidRPr="00263F38" w:rsidRDefault="007B354D" w:rsidP="004C17A8">
            <w:pPr>
              <w:suppressAutoHyphens w:val="0"/>
              <w:spacing w:before="60"/>
              <w:ind w:right="68"/>
              <w:jc w:val="both"/>
              <w:rPr>
                <w:b/>
                <w:lang w:val="it-IT" w:eastAsia="it-IT"/>
              </w:rPr>
            </w:pPr>
          </w:p>
          <w:p w14:paraId="5BBAB26C" w14:textId="77777777" w:rsidR="007B354D" w:rsidRPr="00263F38" w:rsidRDefault="007B354D" w:rsidP="004C17A8">
            <w:pPr>
              <w:tabs>
                <w:tab w:val="left" w:pos="540"/>
              </w:tabs>
              <w:suppressAutoHyphens w:val="0"/>
              <w:jc w:val="both"/>
              <w:rPr>
                <w:b/>
                <w:noProof/>
                <w:sz w:val="18"/>
                <w:szCs w:val="18"/>
                <w:lang w:val="it-IT" w:eastAsia="en-US"/>
              </w:rPr>
            </w:pPr>
          </w:p>
        </w:tc>
      </w:tr>
    </w:tbl>
    <w:p w14:paraId="6D450DD2" w14:textId="77777777" w:rsidR="007B354D" w:rsidRPr="00263F38" w:rsidRDefault="007B354D" w:rsidP="007B354D">
      <w:pPr>
        <w:tabs>
          <w:tab w:val="left" w:pos="540"/>
        </w:tabs>
        <w:suppressAutoHyphens w:val="0"/>
        <w:jc w:val="both"/>
        <w:rPr>
          <w:b/>
          <w:lang w:val="it-IT" w:eastAsia="it-IT"/>
        </w:rPr>
      </w:pPr>
    </w:p>
    <w:p w14:paraId="0D302CA0" w14:textId="77777777" w:rsidR="007B354D" w:rsidRPr="00012AFB" w:rsidRDefault="007B354D" w:rsidP="007B354D">
      <w:pPr>
        <w:tabs>
          <w:tab w:val="left" w:pos="540"/>
        </w:tabs>
        <w:suppressAutoHyphens w:val="0"/>
        <w:rPr>
          <w:b/>
          <w:sz w:val="8"/>
          <w:szCs w:val="8"/>
          <w:lang w:val="it-IT" w:eastAsia="it-IT"/>
        </w:rPr>
      </w:pPr>
    </w:p>
    <w:p w14:paraId="0C2CA901" w14:textId="77777777" w:rsidR="007B354D" w:rsidRPr="008219B1" w:rsidRDefault="007B354D" w:rsidP="007B354D">
      <w:pPr>
        <w:suppressAutoHyphens w:val="0"/>
        <w:jc w:val="both"/>
        <w:rPr>
          <w:sz w:val="18"/>
          <w:szCs w:val="18"/>
          <w:lang w:val="it-IT" w:eastAsia="it-IT"/>
        </w:rPr>
      </w:pPr>
      <w:r w:rsidRPr="008219B1">
        <w:rPr>
          <w:sz w:val="18"/>
          <w:szCs w:val="18"/>
          <w:lang w:val="it-IT" w:eastAsia="it-IT"/>
        </w:rPr>
        <w:t>In caso di libero professionista singolo non facente parte del soggetto concorrente</w:t>
      </w:r>
      <w:r w:rsidRPr="008219B1">
        <w:rPr>
          <w:bCs/>
          <w:i/>
          <w:iCs/>
          <w:sz w:val="18"/>
          <w:szCs w:val="18"/>
          <w:lang w:val="it-IT" w:eastAsia="it-IT"/>
        </w:rPr>
        <w:t xml:space="preserve"> </w:t>
      </w:r>
      <w:r w:rsidRPr="008219B1">
        <w:rPr>
          <w:bCs/>
          <w:sz w:val="18"/>
          <w:szCs w:val="18"/>
          <w:lang w:val="it-IT" w:eastAsia="it-IT"/>
        </w:rPr>
        <w:t>singolo ovvero - in caso di concorrente in forma associata -del membro del soggetto riunito</w:t>
      </w:r>
      <w:r w:rsidRPr="008219B1">
        <w:rPr>
          <w:sz w:val="18"/>
          <w:szCs w:val="18"/>
          <w:lang w:val="it-IT" w:eastAsia="it-IT"/>
        </w:rPr>
        <w:t>, il professionista deve essere associato al concorrente singolo o al gruppo di operatori riuniti.</w:t>
      </w:r>
    </w:p>
    <w:p w14:paraId="285C4BA7" w14:textId="77777777" w:rsidR="007B354D" w:rsidRPr="008219B1" w:rsidRDefault="007B354D" w:rsidP="007B354D">
      <w:pPr>
        <w:suppressAutoHyphens w:val="0"/>
        <w:jc w:val="both"/>
        <w:rPr>
          <w:strike/>
          <w:sz w:val="18"/>
          <w:szCs w:val="18"/>
          <w:lang w:val="it-IT" w:eastAsia="it-IT"/>
        </w:rPr>
      </w:pPr>
      <w:r w:rsidRPr="008219B1">
        <w:rPr>
          <w:sz w:val="18"/>
          <w:szCs w:val="18"/>
          <w:lang w:val="it-IT" w:eastAsia="it-IT"/>
        </w:rPr>
        <w:t>Se un concorrente singolo o, in caso di partecipazione di un gruppo di operatori economici, un membro del soggetto riunito dispone di un professionista abilitato devono essere indicati la natura del rapporto professionale intercorrente tra il professionista esecutore della prestazione specialistica con il concorrente singolo ovvero con il membro del soggetto riunito.</w:t>
      </w:r>
    </w:p>
    <w:p w14:paraId="77CF19A9" w14:textId="77777777" w:rsidR="007B354D" w:rsidRPr="008219B1" w:rsidRDefault="007B354D" w:rsidP="007B354D">
      <w:pPr>
        <w:suppressAutoHyphens w:val="0"/>
        <w:jc w:val="both"/>
        <w:rPr>
          <w:strike/>
          <w:sz w:val="18"/>
          <w:szCs w:val="18"/>
          <w:lang w:val="it-IT" w:eastAsia="it-IT"/>
        </w:rPr>
      </w:pPr>
    </w:p>
    <w:p w14:paraId="5F1859FC" w14:textId="77777777" w:rsidR="007B354D" w:rsidRPr="008219B1" w:rsidRDefault="007B354D" w:rsidP="007B354D">
      <w:pPr>
        <w:suppressAutoHyphens w:val="0"/>
        <w:ind w:right="126"/>
        <w:jc w:val="both"/>
        <w:rPr>
          <w:b/>
          <w:sz w:val="18"/>
          <w:szCs w:val="18"/>
          <w:u w:val="single"/>
          <w:lang w:val="it-IT" w:eastAsia="it-IT"/>
        </w:rPr>
      </w:pPr>
      <w:r w:rsidRPr="008219B1">
        <w:rPr>
          <w:b/>
          <w:sz w:val="18"/>
          <w:szCs w:val="18"/>
          <w:u w:val="single"/>
          <w:lang w:val="it-IT" w:eastAsia="it-IT"/>
        </w:rPr>
        <w:t>In assenza di un rapporto organico e/o contrattuale di dipendenza o collaborazione professionale del predetto professionista con il concorrente</w:t>
      </w:r>
      <w:r w:rsidRPr="008219B1">
        <w:rPr>
          <w:bCs/>
          <w:sz w:val="18"/>
          <w:szCs w:val="18"/>
          <w:lang w:val="it-IT" w:eastAsia="it-IT"/>
        </w:rPr>
        <w:t xml:space="preserve"> </w:t>
      </w:r>
      <w:r w:rsidRPr="008219B1">
        <w:rPr>
          <w:b/>
          <w:bCs/>
          <w:sz w:val="18"/>
          <w:szCs w:val="18"/>
          <w:u w:val="single"/>
          <w:lang w:val="it-IT" w:eastAsia="it-IT"/>
        </w:rPr>
        <w:t>singolo ovvero - in caso di concorrente in forma associata -con il membro del soggetto riunito</w:t>
      </w:r>
      <w:r w:rsidRPr="008219B1">
        <w:rPr>
          <w:b/>
          <w:sz w:val="18"/>
          <w:szCs w:val="18"/>
          <w:u w:val="single"/>
          <w:lang w:val="it-IT" w:eastAsia="it-IT"/>
        </w:rPr>
        <w:t xml:space="preserve">, il professionista deve essere associato al concorrente e dovrà compilare </w:t>
      </w:r>
      <w:proofErr w:type="gramStart"/>
      <w:r w:rsidRPr="008219B1">
        <w:rPr>
          <w:b/>
          <w:sz w:val="18"/>
          <w:szCs w:val="18"/>
          <w:u w:val="single"/>
          <w:lang w:val="it-IT" w:eastAsia="it-IT"/>
        </w:rPr>
        <w:t>l’ Allegato</w:t>
      </w:r>
      <w:proofErr w:type="gramEnd"/>
      <w:r w:rsidRPr="008219B1">
        <w:rPr>
          <w:b/>
          <w:sz w:val="18"/>
          <w:szCs w:val="18"/>
          <w:u w:val="single"/>
          <w:lang w:val="it-IT" w:eastAsia="it-IT"/>
        </w:rPr>
        <w:t xml:space="preserve"> A1 bis.</w:t>
      </w:r>
    </w:p>
    <w:p w14:paraId="44410079" w14:textId="77777777" w:rsidR="007B354D" w:rsidRPr="008219B1" w:rsidRDefault="007B354D" w:rsidP="007B354D">
      <w:pPr>
        <w:suppressAutoHyphens w:val="0"/>
        <w:jc w:val="both"/>
        <w:rPr>
          <w:strike/>
          <w:sz w:val="18"/>
          <w:szCs w:val="18"/>
          <w:u w:val="single"/>
          <w:lang w:val="it-IT" w:eastAsia="it-IT"/>
        </w:rPr>
      </w:pPr>
    </w:p>
    <w:tbl>
      <w:tblPr>
        <w:tblStyle w:val="Grigliatabella"/>
        <w:tblW w:w="0" w:type="auto"/>
        <w:tblLook w:val="04A0" w:firstRow="1" w:lastRow="0" w:firstColumn="1" w:lastColumn="0" w:noHBand="0" w:noVBand="1"/>
      </w:tblPr>
      <w:tblGrid>
        <w:gridCol w:w="4813"/>
        <w:gridCol w:w="4814"/>
      </w:tblGrid>
      <w:tr w:rsidR="007B354D" w:rsidRPr="008219B1" w14:paraId="407335A7" w14:textId="77777777" w:rsidTr="004C17A8">
        <w:tc>
          <w:tcPr>
            <w:tcW w:w="4813" w:type="dxa"/>
          </w:tcPr>
          <w:p w14:paraId="0CBBF954"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t>Nome e cognome del professionista:</w:t>
            </w:r>
          </w:p>
        </w:tc>
        <w:tc>
          <w:tcPr>
            <w:tcW w:w="4814" w:type="dxa"/>
          </w:tcPr>
          <w:p w14:paraId="2258B70D"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p>
        </w:tc>
      </w:tr>
      <w:tr w:rsidR="007B354D" w:rsidRPr="008219B1" w14:paraId="4FC740F3" w14:textId="77777777" w:rsidTr="004C17A8">
        <w:tc>
          <w:tcPr>
            <w:tcW w:w="4813" w:type="dxa"/>
          </w:tcPr>
          <w:p w14:paraId="1EDE2FE5"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t>qualifica professionale:</w:t>
            </w:r>
          </w:p>
        </w:tc>
        <w:tc>
          <w:tcPr>
            <w:tcW w:w="4814" w:type="dxa"/>
          </w:tcPr>
          <w:p w14:paraId="4CE03111"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p>
        </w:tc>
      </w:tr>
      <w:tr w:rsidR="007B354D" w:rsidRPr="008219B1" w14:paraId="26AAA065" w14:textId="77777777" w:rsidTr="004C17A8">
        <w:tc>
          <w:tcPr>
            <w:tcW w:w="4813" w:type="dxa"/>
          </w:tcPr>
          <w:p w14:paraId="2A139A12"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t>Ordine professionale di appartenenza:</w:t>
            </w:r>
          </w:p>
        </w:tc>
        <w:tc>
          <w:tcPr>
            <w:tcW w:w="4814" w:type="dxa"/>
          </w:tcPr>
          <w:p w14:paraId="4D0A7EAD"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p>
        </w:tc>
      </w:tr>
      <w:tr w:rsidR="007B354D" w:rsidRPr="008219B1" w14:paraId="6DE1E05D" w14:textId="77777777" w:rsidTr="004C17A8">
        <w:tc>
          <w:tcPr>
            <w:tcW w:w="4813" w:type="dxa"/>
          </w:tcPr>
          <w:p w14:paraId="7AD80B98"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t>numero ed anno di iscrizione all’Albo professionale:</w:t>
            </w:r>
          </w:p>
        </w:tc>
        <w:tc>
          <w:tcPr>
            <w:tcW w:w="4814" w:type="dxa"/>
          </w:tcPr>
          <w:p w14:paraId="4D41BC4E"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p>
        </w:tc>
      </w:tr>
      <w:tr w:rsidR="007B354D" w:rsidRPr="008219B1" w14:paraId="4E90EDCC" w14:textId="77777777" w:rsidTr="004C17A8">
        <w:tc>
          <w:tcPr>
            <w:tcW w:w="4813" w:type="dxa"/>
          </w:tcPr>
          <w:p w14:paraId="0D693C6F"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lastRenderedPageBreak/>
              <w:t>(nel caso di professionista con sede all’estero) di essere iscritto nel seguente albo dello Stato di appartenenza:</w:t>
            </w:r>
          </w:p>
        </w:tc>
        <w:tc>
          <w:tcPr>
            <w:tcW w:w="4814" w:type="dxa"/>
          </w:tcPr>
          <w:p w14:paraId="1940307D"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91"/>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p>
        </w:tc>
      </w:tr>
      <w:tr w:rsidR="007B354D" w:rsidRPr="008219B1" w14:paraId="768E4662" w14:textId="77777777" w:rsidTr="004C17A8">
        <w:tc>
          <w:tcPr>
            <w:tcW w:w="4813" w:type="dxa"/>
          </w:tcPr>
          <w:p w14:paraId="28FF8267"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t xml:space="preserve">partita IVA: </w:t>
            </w: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p>
        </w:tc>
        <w:tc>
          <w:tcPr>
            <w:tcW w:w="4814" w:type="dxa"/>
          </w:tcPr>
          <w:p w14:paraId="6D3A7458"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t xml:space="preserve">codice fiscale: </w:t>
            </w: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p>
        </w:tc>
      </w:tr>
      <w:tr w:rsidR="007B354D" w:rsidRPr="008219B1" w14:paraId="586AE4E9" w14:textId="77777777" w:rsidTr="004C17A8">
        <w:tc>
          <w:tcPr>
            <w:tcW w:w="4813" w:type="dxa"/>
          </w:tcPr>
          <w:p w14:paraId="4B2F0587"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fldChar w:fldCharType="begin">
                <w:ffData>
                  <w:name w:val="Kontrollkästchen1"/>
                  <w:enabled/>
                  <w:calcOnExit w:val="0"/>
                  <w:checkBox>
                    <w:sizeAuto/>
                    <w:default w:val="0"/>
                    <w:checked w:val="0"/>
                  </w:checkBox>
                </w:ffData>
              </w:fldChar>
            </w:r>
            <w:r w:rsidRPr="008219B1">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219B1">
              <w:rPr>
                <w:i/>
                <w:sz w:val="16"/>
                <w:szCs w:val="16"/>
                <w:lang w:val="it-IT" w:eastAsia="it-IT"/>
              </w:rPr>
              <w:fldChar w:fldCharType="end"/>
            </w:r>
            <w:r w:rsidRPr="008219B1">
              <w:rPr>
                <w:i/>
                <w:sz w:val="16"/>
                <w:szCs w:val="16"/>
                <w:lang w:val="it-IT" w:eastAsia="it-IT"/>
              </w:rPr>
              <w:t xml:space="preserve"> libero professionista singolo</w:t>
            </w:r>
          </w:p>
        </w:tc>
        <w:tc>
          <w:tcPr>
            <w:tcW w:w="4814" w:type="dxa"/>
          </w:tcPr>
          <w:p w14:paraId="65F3E37B" w14:textId="77777777" w:rsidR="007B354D" w:rsidRPr="008219B1" w:rsidRDefault="007B354D" w:rsidP="004C17A8">
            <w:pPr>
              <w:suppressAutoHyphens w:val="0"/>
              <w:spacing w:before="60" w:after="120"/>
              <w:ind w:right="-6"/>
              <w:rPr>
                <w:i/>
                <w:sz w:val="16"/>
                <w:szCs w:val="16"/>
                <w:lang w:val="it-IT" w:eastAsia="it-IT"/>
              </w:rPr>
            </w:pPr>
          </w:p>
        </w:tc>
      </w:tr>
      <w:tr w:rsidR="007B354D" w:rsidRPr="00401960" w14:paraId="0715FE67" w14:textId="77777777" w:rsidTr="004C17A8">
        <w:tc>
          <w:tcPr>
            <w:tcW w:w="4813" w:type="dxa"/>
          </w:tcPr>
          <w:p w14:paraId="17DCA8D2" w14:textId="77777777" w:rsidR="007B354D" w:rsidRPr="008219B1" w:rsidRDefault="007B354D" w:rsidP="004C17A8">
            <w:pPr>
              <w:suppressAutoHyphens w:val="0"/>
              <w:spacing w:before="60" w:after="120"/>
              <w:ind w:right="-6"/>
              <w:rPr>
                <w:iCs/>
                <w:sz w:val="16"/>
                <w:szCs w:val="16"/>
                <w:lang w:val="it-IT" w:eastAsia="it-IT"/>
              </w:rPr>
            </w:pPr>
            <w:r w:rsidRPr="008219B1">
              <w:rPr>
                <w:iCs/>
                <w:sz w:val="16"/>
                <w:szCs w:val="16"/>
                <w:lang w:val="it-IT" w:eastAsia="it-IT"/>
              </w:rPr>
              <w:t xml:space="preserve">Natura del rapporto professionale intercorrente con il soggetto partecipante alla gara </w:t>
            </w:r>
            <w:r w:rsidRPr="008219B1">
              <w:rPr>
                <w:i/>
                <w:sz w:val="16"/>
                <w:szCs w:val="16"/>
                <w:lang w:val="it-IT" w:eastAsia="it-IT"/>
              </w:rPr>
              <w:t>(barrare la casella pertinente)</w:t>
            </w:r>
          </w:p>
        </w:tc>
        <w:tc>
          <w:tcPr>
            <w:tcW w:w="4814" w:type="dxa"/>
          </w:tcPr>
          <w:p w14:paraId="07454288" w14:textId="77777777" w:rsidR="007B354D" w:rsidRPr="008219B1" w:rsidRDefault="007B354D" w:rsidP="004C17A8">
            <w:pPr>
              <w:suppressAutoHyphens w:val="0"/>
              <w:spacing w:before="60" w:after="120"/>
              <w:ind w:right="-6"/>
              <w:rPr>
                <w:i/>
                <w:sz w:val="16"/>
                <w:szCs w:val="16"/>
                <w:lang w:val="it-IT" w:eastAsia="it-IT"/>
              </w:rPr>
            </w:pPr>
          </w:p>
        </w:tc>
      </w:tr>
      <w:tr w:rsidR="007B354D" w:rsidRPr="008219B1" w14:paraId="3BED297B" w14:textId="77777777" w:rsidTr="004C17A8">
        <w:tc>
          <w:tcPr>
            <w:tcW w:w="4813" w:type="dxa"/>
          </w:tcPr>
          <w:p w14:paraId="71CD6239"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fldChar w:fldCharType="begin">
                <w:ffData>
                  <w:name w:val="Kontrollkästchen1"/>
                  <w:enabled/>
                  <w:calcOnExit w:val="0"/>
                  <w:checkBox>
                    <w:sizeAuto/>
                    <w:default w:val="0"/>
                    <w:checked w:val="0"/>
                  </w:checkBox>
                </w:ffData>
              </w:fldChar>
            </w:r>
            <w:r w:rsidRPr="008219B1">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219B1">
              <w:rPr>
                <w:i/>
                <w:sz w:val="16"/>
                <w:szCs w:val="16"/>
                <w:lang w:val="it-IT" w:eastAsia="it-IT"/>
              </w:rPr>
              <w:fldChar w:fldCharType="end"/>
            </w:r>
            <w:r w:rsidRPr="008219B1">
              <w:rPr>
                <w:i/>
                <w:sz w:val="16"/>
                <w:szCs w:val="16"/>
                <w:lang w:val="it-IT" w:eastAsia="it-IT"/>
              </w:rPr>
              <w:t xml:space="preserve"> componente dello studio associato:</w:t>
            </w:r>
          </w:p>
        </w:tc>
        <w:tc>
          <w:tcPr>
            <w:tcW w:w="4814" w:type="dxa"/>
          </w:tcPr>
          <w:p w14:paraId="6F3E165F"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t xml:space="preserve"> </w:t>
            </w: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r w:rsidRPr="008219B1">
              <w:rPr>
                <w:i/>
                <w:sz w:val="16"/>
                <w:szCs w:val="16"/>
                <w:lang w:val="it-IT" w:eastAsia="it-IT"/>
              </w:rPr>
              <w:t xml:space="preserve"> (denominazione dello studio)</w:t>
            </w:r>
          </w:p>
        </w:tc>
      </w:tr>
      <w:tr w:rsidR="007B354D" w:rsidRPr="00401960" w14:paraId="4839B46E" w14:textId="77777777" w:rsidTr="004C17A8">
        <w:tc>
          <w:tcPr>
            <w:tcW w:w="4813" w:type="dxa"/>
          </w:tcPr>
          <w:p w14:paraId="145D2DFA" w14:textId="77777777" w:rsidR="007B354D" w:rsidRPr="008219B1" w:rsidRDefault="007B354D" w:rsidP="004C17A8">
            <w:pPr>
              <w:suppressAutoHyphens w:val="0"/>
              <w:spacing w:before="60" w:after="120"/>
              <w:ind w:right="-6"/>
              <w:rPr>
                <w:i/>
                <w:sz w:val="16"/>
                <w:szCs w:val="16"/>
                <w:lang w:val="it-IT" w:eastAsia="it-IT"/>
              </w:rPr>
            </w:pPr>
            <w:r w:rsidRPr="008219B1">
              <w:rPr>
                <w:iCs/>
                <w:sz w:val="16"/>
                <w:szCs w:val="16"/>
                <w:lang w:val="it-IT" w:eastAsia="it-IT"/>
              </w:rPr>
              <w:t>professionista in organico alla struttura del concorrente con STATUS di:</w:t>
            </w:r>
          </w:p>
        </w:tc>
        <w:tc>
          <w:tcPr>
            <w:tcW w:w="4814" w:type="dxa"/>
          </w:tcPr>
          <w:p w14:paraId="55B97E93" w14:textId="77777777" w:rsidR="007B354D" w:rsidRPr="008219B1" w:rsidRDefault="007B354D" w:rsidP="004C17A8">
            <w:pPr>
              <w:suppressAutoHyphens w:val="0"/>
              <w:spacing w:before="60" w:after="120"/>
              <w:ind w:right="-6"/>
              <w:rPr>
                <w:i/>
                <w:sz w:val="16"/>
                <w:szCs w:val="16"/>
                <w:lang w:val="it-IT" w:eastAsia="it-IT"/>
              </w:rPr>
            </w:pPr>
          </w:p>
        </w:tc>
      </w:tr>
      <w:tr w:rsidR="007B354D" w:rsidRPr="00401960" w14:paraId="4E87137F" w14:textId="77777777" w:rsidTr="004C17A8">
        <w:tc>
          <w:tcPr>
            <w:tcW w:w="4813" w:type="dxa"/>
          </w:tcPr>
          <w:p w14:paraId="68CBB06F"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fldChar w:fldCharType="begin">
                <w:ffData>
                  <w:name w:val="Kontrollkästchen1"/>
                  <w:enabled/>
                  <w:calcOnExit w:val="0"/>
                  <w:checkBox>
                    <w:sizeAuto/>
                    <w:default w:val="0"/>
                    <w:checked w:val="0"/>
                  </w:checkBox>
                </w:ffData>
              </w:fldChar>
            </w:r>
            <w:r w:rsidRPr="008219B1">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219B1">
              <w:rPr>
                <w:i/>
                <w:sz w:val="16"/>
                <w:szCs w:val="16"/>
                <w:lang w:val="it-IT" w:eastAsia="it-IT"/>
              </w:rPr>
              <w:fldChar w:fldCharType="end"/>
            </w:r>
            <w:r w:rsidRPr="008219B1">
              <w:rPr>
                <w:i/>
                <w:sz w:val="16"/>
                <w:szCs w:val="16"/>
                <w:lang w:val="it-IT" w:eastAsia="it-IT"/>
              </w:rPr>
              <w:t xml:space="preserve"> dipendente di</w:t>
            </w:r>
          </w:p>
        </w:tc>
        <w:tc>
          <w:tcPr>
            <w:tcW w:w="4814" w:type="dxa"/>
          </w:tcPr>
          <w:p w14:paraId="693C6F4F"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r w:rsidRPr="008219B1">
              <w:rPr>
                <w:i/>
                <w:sz w:val="16"/>
                <w:szCs w:val="16"/>
                <w:lang w:val="it-IT" w:eastAsia="it-IT"/>
              </w:rPr>
              <w:t xml:space="preserve"> (indicare l’operatore economico con il quale esiste il rapporto di dipendenza)</w:t>
            </w:r>
          </w:p>
        </w:tc>
      </w:tr>
      <w:tr w:rsidR="007B354D" w:rsidRPr="00401960" w14:paraId="7AD0D87B" w14:textId="77777777" w:rsidTr="004C17A8">
        <w:tc>
          <w:tcPr>
            <w:tcW w:w="4813" w:type="dxa"/>
          </w:tcPr>
          <w:p w14:paraId="2F03DB42"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fldChar w:fldCharType="begin">
                <w:ffData>
                  <w:name w:val="Kontrollkästchen1"/>
                  <w:enabled/>
                  <w:calcOnExit w:val="0"/>
                  <w:checkBox>
                    <w:sizeAuto/>
                    <w:default w:val="0"/>
                    <w:checked w:val="0"/>
                  </w:checkBox>
                </w:ffData>
              </w:fldChar>
            </w:r>
            <w:r w:rsidRPr="008219B1">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219B1">
              <w:rPr>
                <w:i/>
                <w:sz w:val="16"/>
                <w:szCs w:val="16"/>
                <w:lang w:val="it-IT" w:eastAsia="it-IT"/>
              </w:rPr>
              <w:fldChar w:fldCharType="end"/>
            </w:r>
            <w:r w:rsidRPr="008219B1">
              <w:rPr>
                <w:i/>
                <w:sz w:val="16"/>
                <w:szCs w:val="16"/>
                <w:lang w:val="it-IT" w:eastAsia="it-IT"/>
              </w:rPr>
              <w:t xml:space="preserve"> collaboratore su base annua di:</w:t>
            </w:r>
          </w:p>
        </w:tc>
        <w:tc>
          <w:tcPr>
            <w:tcW w:w="4814" w:type="dxa"/>
          </w:tcPr>
          <w:p w14:paraId="41FF50F0"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r w:rsidRPr="008219B1">
              <w:rPr>
                <w:i/>
                <w:sz w:val="16"/>
                <w:szCs w:val="16"/>
                <w:lang w:val="it-IT" w:eastAsia="it-IT"/>
              </w:rPr>
              <w:t xml:space="preserve"> (indicare l’operatore economico con il quale esiste il rapporto di collaborazione)</w:t>
            </w:r>
          </w:p>
        </w:tc>
      </w:tr>
      <w:tr w:rsidR="007B354D" w:rsidRPr="00401960" w14:paraId="40D8619F" w14:textId="77777777" w:rsidTr="004C17A8">
        <w:tc>
          <w:tcPr>
            <w:tcW w:w="4813" w:type="dxa"/>
          </w:tcPr>
          <w:p w14:paraId="390DE9F5"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fldChar w:fldCharType="begin">
                <w:ffData>
                  <w:name w:val="Kontrollkästchen1"/>
                  <w:enabled/>
                  <w:calcOnExit w:val="0"/>
                  <w:checkBox>
                    <w:sizeAuto/>
                    <w:default w:val="0"/>
                    <w:checked w:val="0"/>
                  </w:checkBox>
                </w:ffData>
              </w:fldChar>
            </w:r>
            <w:r w:rsidRPr="008219B1">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219B1">
              <w:rPr>
                <w:i/>
                <w:sz w:val="16"/>
                <w:szCs w:val="16"/>
                <w:lang w:val="it-IT" w:eastAsia="it-IT"/>
              </w:rPr>
              <w:fldChar w:fldCharType="end"/>
            </w:r>
            <w:r w:rsidRPr="008219B1">
              <w:rPr>
                <w:i/>
                <w:sz w:val="16"/>
                <w:szCs w:val="16"/>
                <w:lang w:val="it-IT" w:eastAsia="it-IT"/>
              </w:rPr>
              <w:t xml:space="preserve"> consulente di:</w:t>
            </w:r>
          </w:p>
        </w:tc>
        <w:tc>
          <w:tcPr>
            <w:tcW w:w="4814" w:type="dxa"/>
          </w:tcPr>
          <w:p w14:paraId="65D53ED5"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r w:rsidRPr="008219B1">
              <w:rPr>
                <w:i/>
                <w:sz w:val="16"/>
                <w:szCs w:val="16"/>
                <w:lang w:val="it-IT" w:eastAsia="it-IT"/>
              </w:rPr>
              <w:t xml:space="preserve"> (indicare l’operatore economico con il quale esiste il rapporto di consulenza)</w:t>
            </w:r>
          </w:p>
        </w:tc>
      </w:tr>
      <w:tr w:rsidR="007B354D" w:rsidRPr="00401960" w14:paraId="0E742053" w14:textId="77777777" w:rsidTr="004C17A8">
        <w:tc>
          <w:tcPr>
            <w:tcW w:w="4813" w:type="dxa"/>
          </w:tcPr>
          <w:p w14:paraId="4825EE59"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fldChar w:fldCharType="begin">
                <w:ffData>
                  <w:name w:val="Kontrollkästchen1"/>
                  <w:enabled/>
                  <w:calcOnExit w:val="0"/>
                  <w:checkBox>
                    <w:sizeAuto/>
                    <w:default w:val="0"/>
                    <w:checked w:val="0"/>
                  </w:checkBox>
                </w:ffData>
              </w:fldChar>
            </w:r>
            <w:r w:rsidRPr="008219B1">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219B1">
              <w:rPr>
                <w:i/>
                <w:sz w:val="16"/>
                <w:szCs w:val="16"/>
                <w:lang w:val="it-IT" w:eastAsia="it-IT"/>
              </w:rPr>
              <w:fldChar w:fldCharType="end"/>
            </w:r>
            <w:r w:rsidRPr="008219B1">
              <w:rPr>
                <w:i/>
                <w:sz w:val="16"/>
                <w:szCs w:val="16"/>
                <w:lang w:val="it-IT" w:eastAsia="it-IT"/>
              </w:rPr>
              <w:t xml:space="preserve"> socio attivo di</w:t>
            </w:r>
          </w:p>
        </w:tc>
        <w:tc>
          <w:tcPr>
            <w:tcW w:w="4814" w:type="dxa"/>
          </w:tcPr>
          <w:p w14:paraId="7235A126"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r w:rsidRPr="008219B1">
              <w:rPr>
                <w:i/>
                <w:sz w:val="16"/>
                <w:szCs w:val="16"/>
                <w:lang w:val="it-IT" w:eastAsia="it-IT"/>
              </w:rPr>
              <w:t xml:space="preserve"> (indicare la denominazione della società)</w:t>
            </w:r>
          </w:p>
        </w:tc>
      </w:tr>
      <w:tr w:rsidR="007B354D" w:rsidRPr="00401960" w14:paraId="21AAB8CA" w14:textId="77777777" w:rsidTr="004C17A8">
        <w:tc>
          <w:tcPr>
            <w:tcW w:w="4813" w:type="dxa"/>
          </w:tcPr>
          <w:p w14:paraId="1808CAD3"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fldChar w:fldCharType="begin">
                <w:ffData>
                  <w:name w:val="Kontrollkästchen1"/>
                  <w:enabled/>
                  <w:calcOnExit w:val="0"/>
                  <w:checkBox>
                    <w:sizeAuto/>
                    <w:default w:val="0"/>
                    <w:checked w:val="0"/>
                  </w:checkBox>
                </w:ffData>
              </w:fldChar>
            </w:r>
            <w:r w:rsidRPr="008219B1">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219B1">
              <w:rPr>
                <w:i/>
                <w:sz w:val="16"/>
                <w:szCs w:val="16"/>
                <w:lang w:val="it-IT" w:eastAsia="it-IT"/>
              </w:rPr>
              <w:fldChar w:fldCharType="end"/>
            </w:r>
            <w:r w:rsidRPr="008219B1">
              <w:rPr>
                <w:i/>
                <w:sz w:val="16"/>
                <w:szCs w:val="16"/>
                <w:lang w:val="it-IT" w:eastAsia="it-IT"/>
              </w:rPr>
              <w:t xml:space="preserve"> amministratore di</w:t>
            </w:r>
          </w:p>
        </w:tc>
        <w:tc>
          <w:tcPr>
            <w:tcW w:w="4814" w:type="dxa"/>
          </w:tcPr>
          <w:p w14:paraId="2459BCBF"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r w:rsidRPr="008219B1">
              <w:rPr>
                <w:i/>
                <w:sz w:val="16"/>
                <w:szCs w:val="16"/>
                <w:lang w:val="it-IT" w:eastAsia="it-IT"/>
              </w:rPr>
              <w:t xml:space="preserve"> (indicare la denominazione della società)</w:t>
            </w:r>
          </w:p>
        </w:tc>
      </w:tr>
      <w:tr w:rsidR="007B354D" w:rsidRPr="00401960" w14:paraId="0BEA6414" w14:textId="77777777" w:rsidTr="004C17A8">
        <w:tc>
          <w:tcPr>
            <w:tcW w:w="4813" w:type="dxa"/>
          </w:tcPr>
          <w:p w14:paraId="2D7FE936"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fldChar w:fldCharType="begin">
                <w:ffData>
                  <w:name w:val="Kontrollkästchen1"/>
                  <w:enabled/>
                  <w:calcOnExit w:val="0"/>
                  <w:checkBox>
                    <w:sizeAuto/>
                    <w:default w:val="0"/>
                    <w:checked w:val="0"/>
                  </w:checkBox>
                </w:ffData>
              </w:fldChar>
            </w:r>
            <w:r w:rsidRPr="008219B1">
              <w:rPr>
                <w:i/>
                <w:sz w:val="16"/>
                <w:szCs w:val="16"/>
                <w:lang w:val="it-IT" w:eastAsia="it-IT"/>
              </w:rPr>
              <w:instrText xml:space="preserve"> FORMCHECKBOX </w:instrText>
            </w:r>
            <w:r w:rsidR="00401960">
              <w:rPr>
                <w:i/>
                <w:sz w:val="16"/>
                <w:szCs w:val="16"/>
                <w:lang w:val="it-IT" w:eastAsia="it-IT"/>
              </w:rPr>
            </w:r>
            <w:r w:rsidR="00401960">
              <w:rPr>
                <w:i/>
                <w:sz w:val="16"/>
                <w:szCs w:val="16"/>
                <w:lang w:val="it-IT" w:eastAsia="it-IT"/>
              </w:rPr>
              <w:fldChar w:fldCharType="separate"/>
            </w:r>
            <w:r w:rsidRPr="008219B1">
              <w:rPr>
                <w:i/>
                <w:sz w:val="16"/>
                <w:szCs w:val="16"/>
                <w:lang w:val="it-IT" w:eastAsia="it-IT"/>
              </w:rPr>
              <w:fldChar w:fldCharType="end"/>
            </w:r>
            <w:r w:rsidRPr="008219B1">
              <w:rPr>
                <w:i/>
                <w:sz w:val="16"/>
                <w:szCs w:val="16"/>
                <w:lang w:val="it-IT" w:eastAsia="it-IT"/>
              </w:rPr>
              <w:t xml:space="preserve"> direttore tecnico di</w:t>
            </w:r>
          </w:p>
        </w:tc>
        <w:tc>
          <w:tcPr>
            <w:tcW w:w="4814" w:type="dxa"/>
          </w:tcPr>
          <w:p w14:paraId="1F228F91" w14:textId="77777777" w:rsidR="007B354D" w:rsidRPr="008219B1" w:rsidRDefault="007B354D" w:rsidP="004C17A8">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r w:rsidRPr="008219B1">
              <w:rPr>
                <w:i/>
                <w:sz w:val="16"/>
                <w:szCs w:val="16"/>
                <w:lang w:val="it-IT" w:eastAsia="it-IT"/>
              </w:rPr>
              <w:t xml:space="preserve"> (indicare la denominazione della società)</w:t>
            </w:r>
          </w:p>
        </w:tc>
      </w:tr>
      <w:tr w:rsidR="007B354D" w:rsidRPr="00DB72F7" w14:paraId="0AA51FEF" w14:textId="77777777" w:rsidTr="004C17A8">
        <w:tc>
          <w:tcPr>
            <w:tcW w:w="4813" w:type="dxa"/>
          </w:tcPr>
          <w:p w14:paraId="3A0E01CC" w14:textId="77777777" w:rsidR="007B354D" w:rsidRPr="008219B1" w:rsidRDefault="007B354D" w:rsidP="004C17A8">
            <w:pPr>
              <w:suppressAutoHyphens w:val="0"/>
              <w:spacing w:after="60"/>
              <w:ind w:right="-57"/>
              <w:rPr>
                <w:sz w:val="18"/>
                <w:szCs w:val="18"/>
                <w:lang w:val="it-IT" w:eastAsia="it-IT"/>
              </w:rPr>
            </w:pPr>
            <w:r w:rsidRPr="008219B1">
              <w:rPr>
                <w:sz w:val="18"/>
                <w:szCs w:val="18"/>
                <w:lang w:val="it-IT" w:eastAsia="it-IT"/>
              </w:rPr>
              <w:t>Indicare gli estremi dei requisiti idoneità richiesti per la figura professionale:</w:t>
            </w:r>
          </w:p>
          <w:p w14:paraId="4667C13B" w14:textId="77777777" w:rsidR="007B354D" w:rsidRPr="008219B1" w:rsidRDefault="007B354D" w:rsidP="004C17A8">
            <w:pPr>
              <w:suppressAutoHyphens w:val="0"/>
              <w:spacing w:after="60"/>
              <w:ind w:right="-57"/>
              <w:rPr>
                <w:i/>
                <w:sz w:val="16"/>
                <w:szCs w:val="16"/>
                <w:lang w:val="it-IT" w:eastAsia="it-IT"/>
              </w:rPr>
            </w:pPr>
          </w:p>
        </w:tc>
        <w:tc>
          <w:tcPr>
            <w:tcW w:w="4814" w:type="dxa"/>
          </w:tcPr>
          <w:p w14:paraId="65CF63D8" w14:textId="77777777" w:rsidR="00263F38" w:rsidRPr="008219B1" w:rsidRDefault="00263F38" w:rsidP="00263F38">
            <w:pPr>
              <w:suppressAutoHyphens w:val="0"/>
              <w:spacing w:before="60" w:after="120"/>
              <w:ind w:right="-6"/>
              <w:rPr>
                <w:i/>
                <w:sz w:val="16"/>
                <w:szCs w:val="16"/>
                <w:lang w:val="it-IT" w:eastAsia="it-IT"/>
              </w:rPr>
            </w:pPr>
            <w:r w:rsidRPr="008219B1">
              <w:rPr>
                <w:i/>
                <w:sz w:val="16"/>
                <w:szCs w:val="16"/>
                <w:lang w:val="it-IT" w:eastAsia="it-IT"/>
              </w:rPr>
              <w:fldChar w:fldCharType="begin">
                <w:ffData>
                  <w:name w:val="Testo33"/>
                  <w:enabled/>
                  <w:calcOnExit w:val="0"/>
                  <w:textInput/>
                </w:ffData>
              </w:fldChar>
            </w:r>
            <w:r w:rsidRPr="008219B1">
              <w:rPr>
                <w:i/>
                <w:sz w:val="16"/>
                <w:szCs w:val="16"/>
                <w:lang w:val="it-IT" w:eastAsia="it-IT"/>
              </w:rPr>
              <w:instrText xml:space="preserve"> FORMTEXT </w:instrText>
            </w:r>
            <w:r w:rsidRPr="008219B1">
              <w:rPr>
                <w:i/>
                <w:sz w:val="16"/>
                <w:szCs w:val="16"/>
                <w:lang w:val="it-IT" w:eastAsia="it-IT"/>
              </w:rPr>
            </w:r>
            <w:r w:rsidRPr="008219B1">
              <w:rPr>
                <w:i/>
                <w:sz w:val="16"/>
                <w:szCs w:val="16"/>
                <w:lang w:val="it-IT" w:eastAsia="it-IT"/>
              </w:rPr>
              <w:fldChar w:fldCharType="separate"/>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t> </w:t>
            </w:r>
            <w:r w:rsidRPr="008219B1">
              <w:rPr>
                <w:i/>
                <w:sz w:val="16"/>
                <w:szCs w:val="16"/>
                <w:lang w:val="it-IT" w:eastAsia="it-IT"/>
              </w:rPr>
              <w:fldChar w:fldCharType="end"/>
            </w:r>
          </w:p>
          <w:p w14:paraId="156CD146" w14:textId="77777777" w:rsidR="007B354D" w:rsidRPr="008219B1" w:rsidRDefault="007B354D" w:rsidP="004C17A8">
            <w:pPr>
              <w:suppressAutoHyphens w:val="0"/>
              <w:spacing w:before="60" w:after="120"/>
              <w:ind w:right="-6"/>
              <w:rPr>
                <w:i/>
                <w:sz w:val="16"/>
                <w:szCs w:val="16"/>
                <w:lang w:val="it-IT" w:eastAsia="it-IT"/>
              </w:rPr>
            </w:pPr>
          </w:p>
        </w:tc>
      </w:tr>
    </w:tbl>
    <w:p w14:paraId="77A8BA57" w14:textId="77777777" w:rsidR="00012AFB" w:rsidRPr="00012AFB" w:rsidRDefault="00012AFB" w:rsidP="00012AFB">
      <w:pPr>
        <w:tabs>
          <w:tab w:val="left" w:pos="540"/>
        </w:tabs>
        <w:suppressAutoHyphens w:val="0"/>
        <w:jc w:val="both"/>
        <w:rPr>
          <w:b/>
          <w:color w:val="000000"/>
          <w:lang w:val="it-IT" w:eastAsia="it-IT"/>
        </w:rPr>
      </w:pPr>
    </w:p>
    <w:p w14:paraId="5B03B097" w14:textId="77777777" w:rsidR="00012AFB" w:rsidRPr="001034D4" w:rsidRDefault="00012AFB" w:rsidP="00C56D7F">
      <w:pPr>
        <w:suppressAutoHyphens w:val="0"/>
        <w:spacing w:line="360" w:lineRule="auto"/>
        <w:ind w:left="567"/>
        <w:jc w:val="both"/>
        <w:rPr>
          <w:sz w:val="18"/>
          <w:szCs w:val="18"/>
          <w:lang w:val="it-IT"/>
        </w:rPr>
      </w:pPr>
    </w:p>
    <w:bookmarkEnd w:id="10"/>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14:paraId="64F33B47" w14:textId="77777777"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14:paraId="7B5EA887" w14:textId="77777777" w:rsidR="009A17F5" w:rsidRPr="0072234D" w:rsidRDefault="009A17F5" w:rsidP="00DC2B27">
            <w:pPr>
              <w:pStyle w:val="sche3"/>
              <w:snapToGrid w:val="0"/>
              <w:spacing w:line="360" w:lineRule="auto"/>
              <w:rPr>
                <w:b/>
                <w:bCs/>
                <w:i/>
                <w:iCs/>
                <w:sz w:val="18"/>
                <w:szCs w:val="18"/>
                <w:lang w:val="it-IT"/>
              </w:rPr>
            </w:pPr>
          </w:p>
          <w:p w14:paraId="79744604" w14:textId="77777777"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14:paraId="7CAEF4C5" w14:textId="77777777"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32"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2"/>
          </w:p>
          <w:p w14:paraId="5EF12A5E" w14:textId="77777777" w:rsidR="00C3081B" w:rsidRPr="0072234D" w:rsidRDefault="00C3081B" w:rsidP="00DC2B27">
            <w:pPr>
              <w:pStyle w:val="sche3"/>
              <w:spacing w:line="360" w:lineRule="auto"/>
              <w:rPr>
                <w:sz w:val="18"/>
                <w:szCs w:val="18"/>
                <w:lang w:val="it-IT"/>
              </w:rPr>
            </w:pPr>
          </w:p>
        </w:tc>
      </w:tr>
      <w:tr w:rsidR="009A17F5" w:rsidRPr="0072234D" w14:paraId="7BAE8683" w14:textId="77777777" w:rsidTr="00DC2B27">
        <w:tc>
          <w:tcPr>
            <w:tcW w:w="4870" w:type="dxa"/>
            <w:gridSpan w:val="2"/>
          </w:tcPr>
          <w:p w14:paraId="6235F88B" w14:textId="77777777"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14:paraId="4B8CDFF6" w14:textId="77777777" w:rsidR="009A17F5" w:rsidRPr="0072234D" w:rsidRDefault="009A17F5" w:rsidP="00DC2B27">
            <w:pPr>
              <w:snapToGrid w:val="0"/>
              <w:spacing w:line="360" w:lineRule="auto"/>
              <w:jc w:val="center"/>
              <w:rPr>
                <w:sz w:val="18"/>
                <w:szCs w:val="18"/>
                <w:lang w:val="it-IT"/>
              </w:rPr>
            </w:pPr>
          </w:p>
          <w:p w14:paraId="7678B6AE" w14:textId="77777777"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14:paraId="10053B02" w14:textId="77777777"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33"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33"/>
          </w:p>
          <w:p w14:paraId="33B570B4" w14:textId="77777777"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14:paraId="52B16CFA" w14:textId="77777777" w:rsidR="009A17F5" w:rsidRPr="0072234D" w:rsidRDefault="009A17F5" w:rsidP="00DC2B27">
            <w:pPr>
              <w:spacing w:line="360" w:lineRule="auto"/>
              <w:jc w:val="center"/>
              <w:rPr>
                <w:sz w:val="18"/>
                <w:szCs w:val="18"/>
                <w:lang w:val="it-IT"/>
              </w:rPr>
            </w:pPr>
          </w:p>
        </w:tc>
      </w:tr>
    </w:tbl>
    <w:p w14:paraId="716B4BAB" w14:textId="61E39CB2" w:rsidR="009A17F5" w:rsidRDefault="009A17F5" w:rsidP="009A17F5">
      <w:pPr>
        <w:spacing w:line="360" w:lineRule="auto"/>
        <w:jc w:val="both"/>
        <w:rPr>
          <w:sz w:val="18"/>
          <w:szCs w:val="18"/>
          <w:lang w:val="it-IT"/>
        </w:rPr>
      </w:pPr>
    </w:p>
    <w:p w14:paraId="73FF4708" w14:textId="2354ED1A" w:rsidR="00263F38" w:rsidRDefault="00263F38" w:rsidP="009A17F5">
      <w:pPr>
        <w:spacing w:line="360" w:lineRule="auto"/>
        <w:jc w:val="both"/>
        <w:rPr>
          <w:sz w:val="18"/>
          <w:szCs w:val="18"/>
          <w:lang w:val="it-IT"/>
        </w:rPr>
      </w:pPr>
    </w:p>
    <w:p w14:paraId="0C18C734" w14:textId="2D9ED7AE" w:rsidR="00263F38" w:rsidRDefault="00263F38" w:rsidP="009A17F5">
      <w:pPr>
        <w:spacing w:line="360" w:lineRule="auto"/>
        <w:jc w:val="both"/>
        <w:rPr>
          <w:sz w:val="18"/>
          <w:szCs w:val="18"/>
          <w:lang w:val="it-IT"/>
        </w:rPr>
      </w:pPr>
    </w:p>
    <w:p w14:paraId="41C4F41F" w14:textId="3BD60ECC" w:rsidR="00263F38" w:rsidRDefault="00263F38" w:rsidP="009A17F5">
      <w:pPr>
        <w:spacing w:line="360" w:lineRule="auto"/>
        <w:jc w:val="both"/>
        <w:rPr>
          <w:sz w:val="18"/>
          <w:szCs w:val="18"/>
          <w:lang w:val="it-IT"/>
        </w:rPr>
      </w:pPr>
    </w:p>
    <w:p w14:paraId="1E02712B" w14:textId="5EBC35EB" w:rsidR="00263F38" w:rsidRDefault="00263F38" w:rsidP="009A17F5">
      <w:pPr>
        <w:spacing w:line="360" w:lineRule="auto"/>
        <w:jc w:val="both"/>
        <w:rPr>
          <w:sz w:val="18"/>
          <w:szCs w:val="18"/>
          <w:lang w:val="it-IT"/>
        </w:rPr>
      </w:pPr>
      <w:bookmarkStart w:id="34" w:name="_GoBack"/>
      <w:bookmarkEnd w:id="34"/>
    </w:p>
    <w:p w14:paraId="756D5428" w14:textId="7E426FEC" w:rsidR="00263F38" w:rsidRDefault="00263F38" w:rsidP="009A17F5">
      <w:pPr>
        <w:spacing w:line="360" w:lineRule="auto"/>
        <w:jc w:val="both"/>
        <w:rPr>
          <w:sz w:val="18"/>
          <w:szCs w:val="18"/>
          <w:lang w:val="it-IT"/>
        </w:rPr>
      </w:pPr>
    </w:p>
    <w:p w14:paraId="55CCB86E" w14:textId="77777777" w:rsidR="00263F38" w:rsidRDefault="00263F38" w:rsidP="009A17F5">
      <w:pPr>
        <w:spacing w:line="360" w:lineRule="auto"/>
        <w:jc w:val="both"/>
        <w:rPr>
          <w:sz w:val="18"/>
          <w:szCs w:val="18"/>
          <w:lang w:val="it-IT"/>
        </w:rPr>
      </w:pPr>
    </w:p>
    <w:p w14:paraId="448B4AAA" w14:textId="208C82C5" w:rsidR="00C61915" w:rsidRDefault="00C61915">
      <w:pPr>
        <w:suppressAutoHyphens w:val="0"/>
        <w:rPr>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263F38" w:rsidRPr="00B86CA6" w14:paraId="14F62A34" w14:textId="77777777" w:rsidTr="004C17A8">
        <w:trPr>
          <w:trHeight w:val="1060"/>
        </w:trPr>
        <w:tc>
          <w:tcPr>
            <w:tcW w:w="9709" w:type="dxa"/>
            <w:tcMar>
              <w:top w:w="0" w:type="dxa"/>
              <w:left w:w="283" w:type="dxa"/>
              <w:bottom w:w="0" w:type="dxa"/>
              <w:right w:w="283" w:type="dxa"/>
            </w:tcMar>
          </w:tcPr>
          <w:p w14:paraId="28E3DC79" w14:textId="77777777" w:rsidR="00263F38" w:rsidRPr="001819D4" w:rsidRDefault="00263F38" w:rsidP="004C17A8">
            <w:pPr>
              <w:pBdr>
                <w:top w:val="nil"/>
                <w:left w:val="nil"/>
                <w:bottom w:val="nil"/>
                <w:right w:val="nil"/>
                <w:between w:val="nil"/>
              </w:pBdr>
              <w:tabs>
                <w:tab w:val="left" w:pos="959"/>
              </w:tabs>
              <w:jc w:val="both"/>
              <w:rPr>
                <w:rFonts w:eastAsia="Arial"/>
                <w:sz w:val="18"/>
                <w:szCs w:val="18"/>
                <w:lang w:val="it-IT"/>
              </w:rPr>
            </w:pPr>
            <w:r w:rsidRPr="001819D4">
              <w:rPr>
                <w:rFonts w:eastAsia="Arial"/>
                <w:b/>
                <w:sz w:val="18"/>
                <w:szCs w:val="18"/>
                <w:lang w:val="it-IT"/>
              </w:rPr>
              <w:t>Informativa ai sensi degli artt. 13 e 14 del Regolamento UE 2016/679 (RGPD)</w:t>
            </w:r>
          </w:p>
          <w:p w14:paraId="488DDD9B" w14:textId="77777777" w:rsidR="00263F38" w:rsidRPr="001819D4" w:rsidRDefault="00263F38" w:rsidP="004C17A8">
            <w:pPr>
              <w:pBdr>
                <w:top w:val="nil"/>
                <w:left w:val="nil"/>
                <w:bottom w:val="nil"/>
                <w:right w:val="nil"/>
                <w:between w:val="nil"/>
              </w:pBdr>
              <w:tabs>
                <w:tab w:val="left" w:pos="959"/>
              </w:tabs>
              <w:jc w:val="both"/>
              <w:rPr>
                <w:rFonts w:eastAsia="Arial"/>
                <w:sz w:val="18"/>
                <w:szCs w:val="18"/>
                <w:lang w:val="it-IT"/>
              </w:rPr>
            </w:pPr>
          </w:p>
          <w:p w14:paraId="057B6060" w14:textId="77777777" w:rsidR="00263F38" w:rsidRPr="001819D4" w:rsidRDefault="00263F38" w:rsidP="004C17A8">
            <w:pPr>
              <w:pBdr>
                <w:top w:val="nil"/>
                <w:left w:val="nil"/>
                <w:bottom w:val="nil"/>
                <w:right w:val="nil"/>
                <w:between w:val="nil"/>
              </w:pBdr>
              <w:tabs>
                <w:tab w:val="left" w:pos="959"/>
              </w:tabs>
              <w:jc w:val="both"/>
              <w:rPr>
                <w:rFonts w:eastAsia="Arial"/>
                <w:sz w:val="18"/>
                <w:szCs w:val="18"/>
                <w:lang w:val="it-IT"/>
              </w:rPr>
            </w:pPr>
            <w:r w:rsidRPr="001819D4">
              <w:rPr>
                <w:rFonts w:eastAsia="Arial"/>
                <w:b/>
                <w:sz w:val="18"/>
                <w:szCs w:val="18"/>
                <w:lang w:val="it-IT"/>
              </w:rPr>
              <w:t>Titolare del trattamento</w:t>
            </w:r>
            <w:r w:rsidRPr="001819D4">
              <w:rPr>
                <w:rFonts w:eastAsia="Arial"/>
                <w:sz w:val="18"/>
                <w:szCs w:val="18"/>
                <w:lang w:val="it-IT"/>
              </w:rPr>
              <w:t xml:space="preserve"> </w:t>
            </w:r>
            <w:r w:rsidRPr="001819D4">
              <w:rPr>
                <w:rFonts w:eastAsia="Arial"/>
                <w:b/>
                <w:sz w:val="18"/>
                <w:szCs w:val="18"/>
                <w:lang w:val="it-IT"/>
              </w:rPr>
              <w:t>dei dati personali</w:t>
            </w:r>
            <w:r w:rsidRPr="001819D4">
              <w:rPr>
                <w:rFonts w:eastAsia="Arial"/>
                <w:sz w:val="18"/>
                <w:szCs w:val="18"/>
                <w:lang w:val="it-IT"/>
              </w:rPr>
              <w:t xml:space="preserve"> è l’ente committente (vedasi disciplinare di gara)</w:t>
            </w:r>
          </w:p>
          <w:p w14:paraId="692CE6EA" w14:textId="77777777" w:rsidR="00263F38" w:rsidRPr="001819D4" w:rsidRDefault="00263F38" w:rsidP="004C17A8">
            <w:pPr>
              <w:pBdr>
                <w:top w:val="nil"/>
                <w:left w:val="nil"/>
                <w:bottom w:val="nil"/>
                <w:right w:val="nil"/>
                <w:between w:val="nil"/>
              </w:pBdr>
              <w:tabs>
                <w:tab w:val="left" w:pos="959"/>
              </w:tabs>
              <w:jc w:val="both"/>
              <w:rPr>
                <w:rFonts w:eastAsia="Arial"/>
                <w:sz w:val="18"/>
                <w:szCs w:val="18"/>
                <w:lang w:val="it-IT"/>
              </w:rPr>
            </w:pPr>
            <w:r w:rsidRPr="001819D4">
              <w:rPr>
                <w:rFonts w:eastAsia="Arial"/>
                <w:b/>
                <w:sz w:val="18"/>
                <w:szCs w:val="18"/>
                <w:lang w:val="it-IT"/>
              </w:rPr>
              <w:t>Responsabile del trattamento</w:t>
            </w:r>
            <w:r w:rsidRPr="001819D4">
              <w:rPr>
                <w:rFonts w:eastAsia="Arial"/>
                <w:sz w:val="18"/>
                <w:szCs w:val="18"/>
                <w:lang w:val="it-IT"/>
              </w:rPr>
              <w:t xml:space="preserve"> </w:t>
            </w:r>
            <w:r w:rsidRPr="001819D4">
              <w:rPr>
                <w:rFonts w:eastAsia="Arial"/>
                <w:b/>
                <w:sz w:val="18"/>
                <w:szCs w:val="18"/>
                <w:lang w:val="it-IT"/>
              </w:rPr>
              <w:t>ex art. 28 RGPD</w:t>
            </w:r>
            <w:r w:rsidRPr="001819D4">
              <w:rPr>
                <w:rFonts w:eastAsia="Arial"/>
                <w:sz w:val="18"/>
                <w:szCs w:val="18"/>
                <w:lang w:val="it-IT"/>
              </w:rPr>
              <w:t xml:space="preserve"> è</w:t>
            </w:r>
            <w:r w:rsidRPr="001819D4">
              <w:rPr>
                <w:rFonts w:eastAsia="Arial"/>
                <w:b/>
                <w:sz w:val="18"/>
                <w:szCs w:val="18"/>
                <w:lang w:val="it-IT"/>
              </w:rPr>
              <w:t xml:space="preserve"> </w:t>
            </w:r>
            <w:r w:rsidRPr="001819D4">
              <w:rPr>
                <w:rFonts w:eastAsia="Arial"/>
                <w:sz w:val="18"/>
                <w:szCs w:val="18"/>
                <w:lang w:val="it-IT"/>
              </w:rPr>
              <w:t xml:space="preserve">l’Agenzia per i procedimenti e la vigilanza in materia di contratti pubblici di lavori, servizi e forniture – ACP, via Dott. Julius Perathoner 10, 39100 Bolzano, e-mail: </w:t>
            </w:r>
            <w:hyperlink r:id="rId8">
              <w:r w:rsidRPr="009721AA">
                <w:rPr>
                  <w:rFonts w:eastAsia="Arial"/>
                  <w:color w:val="0000FF"/>
                  <w:sz w:val="18"/>
                  <w:szCs w:val="18"/>
                  <w:u w:val="single"/>
                  <w:lang w:val="it-IT"/>
                </w:rPr>
                <w:t>acp@provincia.bz.it</w:t>
              </w:r>
            </w:hyperlink>
            <w:r w:rsidRPr="001819D4">
              <w:rPr>
                <w:rFonts w:eastAsia="Arial"/>
                <w:sz w:val="18"/>
                <w:szCs w:val="18"/>
                <w:lang w:val="it-IT"/>
              </w:rPr>
              <w:t xml:space="preserve">; PEC: </w:t>
            </w:r>
            <w:r w:rsidRPr="009721AA">
              <w:rPr>
                <w:rFonts w:eastAsia="Arial"/>
                <w:color w:val="0000FF"/>
                <w:sz w:val="18"/>
                <w:szCs w:val="18"/>
                <w:u w:val="single"/>
                <w:lang w:val="it-IT"/>
              </w:rPr>
              <w:t>agenturauftraege.agenziaappalti@pec.prov.bz.it</w:t>
            </w:r>
            <w:r w:rsidRPr="001819D4">
              <w:rPr>
                <w:rFonts w:eastAsia="Arial"/>
                <w:sz w:val="18"/>
                <w:szCs w:val="18"/>
                <w:lang w:val="it-IT"/>
              </w:rPr>
              <w:t xml:space="preserve">. Il legale rappresentante dell’ACP è il Direttore Mag. Dr. Thomas Mathà. </w:t>
            </w:r>
          </w:p>
          <w:p w14:paraId="7AA38701" w14:textId="77777777" w:rsidR="00263F38" w:rsidRPr="001819D4" w:rsidRDefault="00263F38" w:rsidP="004C17A8">
            <w:pPr>
              <w:pBdr>
                <w:top w:val="nil"/>
                <w:left w:val="nil"/>
                <w:bottom w:val="nil"/>
                <w:right w:val="nil"/>
                <w:between w:val="nil"/>
              </w:pBdr>
              <w:tabs>
                <w:tab w:val="left" w:pos="959"/>
              </w:tabs>
              <w:jc w:val="both"/>
              <w:rPr>
                <w:rFonts w:eastAsia="Arial"/>
                <w:sz w:val="18"/>
                <w:szCs w:val="18"/>
                <w:lang w:val="it-IT"/>
              </w:rPr>
            </w:pPr>
            <w:r w:rsidRPr="001819D4">
              <w:rPr>
                <w:rFonts w:eastAsia="Arial"/>
                <w:b/>
                <w:sz w:val="18"/>
                <w:szCs w:val="18"/>
                <w:lang w:val="it-IT"/>
              </w:rPr>
              <w:t>Sub-responsabili del trattamento ex art. 28, par. 4 RGPD</w:t>
            </w:r>
            <w:r w:rsidRPr="001819D4">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14:paraId="6E7F360F" w14:textId="77777777" w:rsidR="00263F38" w:rsidRPr="001819D4" w:rsidRDefault="00263F38" w:rsidP="004C17A8">
            <w:pPr>
              <w:pBdr>
                <w:top w:val="nil"/>
                <w:left w:val="nil"/>
                <w:bottom w:val="nil"/>
                <w:right w:val="nil"/>
                <w:between w:val="nil"/>
              </w:pBdr>
              <w:jc w:val="both"/>
              <w:rPr>
                <w:rFonts w:eastAsia="Arial"/>
                <w:sz w:val="18"/>
                <w:szCs w:val="18"/>
                <w:lang w:val="it-IT"/>
              </w:rPr>
            </w:pPr>
            <w:r w:rsidRPr="001819D4">
              <w:rPr>
                <w:rFonts w:eastAsia="Arial"/>
                <w:b/>
                <w:sz w:val="18"/>
                <w:szCs w:val="18"/>
                <w:lang w:val="it-IT"/>
              </w:rPr>
              <w:t>Responsabile della protezione dei dati (RPD</w:t>
            </w:r>
            <w:r w:rsidRPr="001819D4">
              <w:rPr>
                <w:rFonts w:eastAsia="Arial"/>
                <w:sz w:val="18"/>
                <w:szCs w:val="18"/>
                <w:lang w:val="it-IT"/>
              </w:rPr>
              <w:t xml:space="preserve">): GRUPPO INQUIRIA SRL, via Macello 50, 39100 Bolzano, e-mail: </w:t>
            </w:r>
            <w:hyperlink r:id="rId9">
              <w:r w:rsidRPr="00017639">
                <w:rPr>
                  <w:rFonts w:eastAsia="Arial"/>
                  <w:color w:val="0000FF"/>
                  <w:sz w:val="18"/>
                  <w:szCs w:val="18"/>
                  <w:u w:val="single"/>
                  <w:lang w:val="it-IT"/>
                </w:rPr>
                <w:t>info@inquiria.it</w:t>
              </w:r>
            </w:hyperlink>
            <w:r w:rsidRPr="001819D4">
              <w:rPr>
                <w:rFonts w:eastAsia="Arial"/>
                <w:sz w:val="18"/>
                <w:szCs w:val="18"/>
                <w:lang w:val="it-IT"/>
              </w:rPr>
              <w:t xml:space="preserve">; PEC: </w:t>
            </w:r>
            <w:hyperlink r:id="rId10">
              <w:r w:rsidRPr="00017639">
                <w:rPr>
                  <w:rFonts w:eastAsia="Arial"/>
                  <w:color w:val="0000FF"/>
                  <w:sz w:val="18"/>
                  <w:szCs w:val="18"/>
                  <w:u w:val="single"/>
                  <w:lang w:val="it-IT"/>
                </w:rPr>
                <w:t>inquiria@pec.it</w:t>
              </w:r>
            </w:hyperlink>
            <w:r w:rsidRPr="001819D4">
              <w:rPr>
                <w:rFonts w:eastAsia="Arial"/>
                <w:sz w:val="18"/>
                <w:szCs w:val="18"/>
                <w:lang w:val="it-IT"/>
              </w:rPr>
              <w:t>.</w:t>
            </w:r>
          </w:p>
          <w:p w14:paraId="2149D1AA" w14:textId="77777777" w:rsidR="00263F38" w:rsidRPr="001819D4" w:rsidRDefault="00263F38" w:rsidP="004C17A8">
            <w:pPr>
              <w:pBdr>
                <w:top w:val="nil"/>
                <w:left w:val="nil"/>
                <w:bottom w:val="nil"/>
                <w:right w:val="nil"/>
                <w:between w:val="nil"/>
              </w:pBdr>
              <w:tabs>
                <w:tab w:val="left" w:pos="959"/>
              </w:tabs>
              <w:jc w:val="both"/>
              <w:rPr>
                <w:rFonts w:eastAsia="Arial"/>
                <w:sz w:val="18"/>
                <w:szCs w:val="18"/>
                <w:lang w:val="it-IT"/>
              </w:rPr>
            </w:pPr>
            <w:r w:rsidRPr="001819D4">
              <w:rPr>
                <w:rFonts w:eastAsia="Arial"/>
                <w:b/>
                <w:sz w:val="18"/>
                <w:szCs w:val="18"/>
                <w:lang w:val="it-IT"/>
              </w:rPr>
              <w:t>Origine dei dati:</w:t>
            </w:r>
            <w:r w:rsidRPr="001819D4">
              <w:rPr>
                <w:rFonts w:eastAsia="Arial"/>
                <w:sz w:val="18"/>
                <w:szCs w:val="18"/>
                <w:lang w:val="it-IT"/>
              </w:rPr>
              <w:t xml:space="preserve"> I dati vengono raccolti presso l’interessato (concorrenti) e presso archivi, registri, albi ed elenchi tenuti da soggetti pubblici ai sensi della legge.</w:t>
            </w:r>
          </w:p>
          <w:p w14:paraId="27FD361C" w14:textId="77777777" w:rsidR="00263F38" w:rsidRPr="001819D4" w:rsidRDefault="00263F38" w:rsidP="004C17A8">
            <w:pPr>
              <w:jc w:val="both"/>
              <w:rPr>
                <w:rFonts w:eastAsia="Arial"/>
                <w:b/>
                <w:sz w:val="18"/>
                <w:szCs w:val="18"/>
                <w:lang w:val="it-IT"/>
              </w:rPr>
            </w:pPr>
            <w:r w:rsidRPr="001819D4">
              <w:rPr>
                <w:rFonts w:eastAsia="Arial"/>
                <w:b/>
                <w:sz w:val="18"/>
                <w:szCs w:val="18"/>
                <w:lang w:val="it-IT"/>
              </w:rPr>
              <w:t>Categorie dei dati:</w:t>
            </w:r>
            <w:r w:rsidRPr="001819D4">
              <w:rPr>
                <w:rFonts w:eastAsia="Arial"/>
                <w:sz w:val="18"/>
                <w:szCs w:val="18"/>
                <w:lang w:val="it-IT"/>
              </w:rPr>
              <w:t xml:space="preserve"> I dati raccolti sono: dati identificativi e dati giudiziari (</w:t>
            </w:r>
            <w:r w:rsidRPr="001819D4">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1819D4">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14:paraId="3811915C" w14:textId="77777777" w:rsidR="00263F38" w:rsidRPr="001819D4" w:rsidRDefault="00263F38" w:rsidP="004C17A8">
            <w:pPr>
              <w:pBdr>
                <w:top w:val="nil"/>
                <w:left w:val="nil"/>
                <w:bottom w:val="nil"/>
                <w:right w:val="nil"/>
                <w:between w:val="nil"/>
              </w:pBdr>
              <w:tabs>
                <w:tab w:val="left" w:pos="959"/>
              </w:tabs>
              <w:jc w:val="both"/>
              <w:rPr>
                <w:rFonts w:eastAsia="Arial"/>
                <w:sz w:val="18"/>
                <w:szCs w:val="18"/>
                <w:lang w:val="it-IT"/>
              </w:rPr>
            </w:pPr>
            <w:r w:rsidRPr="001819D4">
              <w:rPr>
                <w:rFonts w:eastAsia="Arial"/>
                <w:b/>
                <w:sz w:val="18"/>
                <w:szCs w:val="18"/>
                <w:lang w:val="it-IT"/>
              </w:rPr>
              <w:t>Finalità e natura del trattamento</w:t>
            </w:r>
            <w:r w:rsidRPr="001819D4">
              <w:rPr>
                <w:rFonts w:eastAsia="Arial"/>
                <w:sz w:val="18"/>
                <w:szCs w:val="18"/>
                <w:lang w:val="it-IT"/>
              </w:rPr>
              <w:t>: I dati forniti vengono</w:t>
            </w:r>
            <w:r w:rsidRPr="001819D4">
              <w:rPr>
                <w:rFonts w:eastAsia="Calibri"/>
                <w:b/>
                <w:sz w:val="18"/>
                <w:szCs w:val="18"/>
                <w:lang w:val="it-IT"/>
              </w:rPr>
              <w:t xml:space="preserve"> </w:t>
            </w:r>
            <w:r w:rsidRPr="001819D4">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14:paraId="15025150" w14:textId="77777777" w:rsidR="00263F38" w:rsidRPr="00B86CA6" w:rsidRDefault="00263F38" w:rsidP="004C17A8">
            <w:pPr>
              <w:pBdr>
                <w:top w:val="nil"/>
                <w:left w:val="nil"/>
                <w:bottom w:val="nil"/>
                <w:right w:val="nil"/>
                <w:between w:val="nil"/>
              </w:pBdr>
              <w:tabs>
                <w:tab w:val="left" w:pos="959"/>
              </w:tabs>
              <w:jc w:val="both"/>
              <w:rPr>
                <w:rFonts w:eastAsia="Arial"/>
                <w:sz w:val="18"/>
                <w:szCs w:val="18"/>
              </w:rPr>
            </w:pPr>
            <w:r w:rsidRPr="001819D4">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B86CA6">
              <w:rPr>
                <w:rFonts w:eastAsia="Arial"/>
                <w:sz w:val="18"/>
                <w:szCs w:val="18"/>
              </w:rPr>
              <w:t>Il rifiuto può precludere l’effettuazione della relativa istruttoria.</w:t>
            </w:r>
          </w:p>
        </w:tc>
      </w:tr>
      <w:tr w:rsidR="00263F38" w:rsidRPr="00401960" w14:paraId="3AE98156" w14:textId="77777777" w:rsidTr="004C17A8">
        <w:trPr>
          <w:trHeight w:val="1060"/>
        </w:trPr>
        <w:tc>
          <w:tcPr>
            <w:tcW w:w="9709" w:type="dxa"/>
            <w:tcMar>
              <w:top w:w="0" w:type="dxa"/>
              <w:left w:w="283" w:type="dxa"/>
              <w:bottom w:w="0" w:type="dxa"/>
              <w:right w:w="283" w:type="dxa"/>
            </w:tcMar>
          </w:tcPr>
          <w:p w14:paraId="42BDD2F3" w14:textId="77777777" w:rsidR="00263F38" w:rsidRPr="001819D4" w:rsidRDefault="00263F38" w:rsidP="004C17A8">
            <w:pPr>
              <w:pBdr>
                <w:top w:val="nil"/>
                <w:left w:val="nil"/>
                <w:bottom w:val="nil"/>
                <w:right w:val="nil"/>
                <w:between w:val="nil"/>
              </w:pBdr>
              <w:tabs>
                <w:tab w:val="left" w:pos="959"/>
              </w:tabs>
              <w:jc w:val="both"/>
              <w:rPr>
                <w:rFonts w:eastAsia="Arial"/>
                <w:color w:val="000000"/>
                <w:sz w:val="18"/>
                <w:szCs w:val="18"/>
                <w:lang w:val="it-IT"/>
              </w:rPr>
            </w:pPr>
            <w:r w:rsidRPr="001819D4">
              <w:rPr>
                <w:rFonts w:eastAsia="Arial"/>
                <w:b/>
                <w:color w:val="000000"/>
                <w:sz w:val="18"/>
                <w:szCs w:val="18"/>
                <w:lang w:val="it-IT"/>
              </w:rPr>
              <w:lastRenderedPageBreak/>
              <w:t>Comunicazione e destinatari dei dati:</w:t>
            </w:r>
            <w:r w:rsidRPr="001819D4">
              <w:rPr>
                <w:rFonts w:eastAsia="Arial"/>
                <w:color w:val="000000"/>
                <w:sz w:val="18"/>
                <w:szCs w:val="18"/>
                <w:lang w:val="it-IT"/>
              </w:rPr>
              <w:t xml:space="preserve"> I dati raccolti potranno altresì essere conosciuti da:</w:t>
            </w:r>
          </w:p>
          <w:p w14:paraId="075287C0" w14:textId="77777777" w:rsidR="00263F38" w:rsidRPr="001819D4" w:rsidRDefault="00263F38" w:rsidP="004C17A8">
            <w:pPr>
              <w:pBdr>
                <w:top w:val="nil"/>
                <w:left w:val="nil"/>
                <w:bottom w:val="nil"/>
                <w:right w:val="nil"/>
                <w:between w:val="nil"/>
              </w:pBdr>
              <w:tabs>
                <w:tab w:val="left" w:pos="959"/>
              </w:tabs>
              <w:ind w:left="123" w:hanging="123"/>
              <w:jc w:val="both"/>
              <w:rPr>
                <w:rFonts w:eastAsia="Arial"/>
                <w:color w:val="000000"/>
                <w:sz w:val="18"/>
                <w:szCs w:val="18"/>
                <w:lang w:val="it-IT"/>
              </w:rPr>
            </w:pPr>
            <w:r w:rsidRPr="001819D4">
              <w:rPr>
                <w:rFonts w:eastAsia="Arial"/>
                <w:color w:val="000000"/>
                <w:sz w:val="18"/>
                <w:szCs w:val="18"/>
                <w:lang w:val="it-IT"/>
              </w:rPr>
              <w:t>- soggetti incaricati del trattamento che a vario titolo operano nell’ambito di ACP a cui sono impartite per iscritto le dovute istruzioni per un lecito trattamento dei dati;</w:t>
            </w:r>
          </w:p>
          <w:p w14:paraId="042E9191" w14:textId="77777777" w:rsidR="00263F38" w:rsidRPr="001819D4" w:rsidRDefault="00263F38" w:rsidP="004C17A8">
            <w:pPr>
              <w:pBdr>
                <w:top w:val="nil"/>
                <w:left w:val="nil"/>
                <w:bottom w:val="nil"/>
                <w:right w:val="nil"/>
                <w:between w:val="nil"/>
              </w:pBdr>
              <w:tabs>
                <w:tab w:val="left" w:pos="959"/>
              </w:tabs>
              <w:ind w:left="123" w:hanging="123"/>
              <w:jc w:val="both"/>
              <w:rPr>
                <w:rFonts w:eastAsia="Arial"/>
                <w:color w:val="000000"/>
                <w:sz w:val="18"/>
                <w:szCs w:val="18"/>
                <w:lang w:val="it-IT"/>
              </w:rPr>
            </w:pPr>
            <w:r w:rsidRPr="001819D4">
              <w:rPr>
                <w:rFonts w:eastAsia="Arial"/>
                <w:color w:val="000000"/>
                <w:sz w:val="18"/>
                <w:szCs w:val="18"/>
                <w:lang w:val="it-IT"/>
              </w:rPr>
              <w:t xml:space="preserve">- altre Amministrazioni e Autorità pubbliche, cui i dati potranno essere comunicati per adempimenti procedimentali; </w:t>
            </w:r>
          </w:p>
          <w:p w14:paraId="09931FBA" w14:textId="77777777" w:rsidR="00263F38" w:rsidRPr="001819D4" w:rsidRDefault="00263F38" w:rsidP="004C17A8">
            <w:pPr>
              <w:pBdr>
                <w:top w:val="nil"/>
                <w:left w:val="nil"/>
                <w:bottom w:val="nil"/>
                <w:right w:val="nil"/>
                <w:between w:val="nil"/>
              </w:pBdr>
              <w:tabs>
                <w:tab w:val="left" w:pos="959"/>
              </w:tabs>
              <w:ind w:left="123" w:hanging="123"/>
              <w:jc w:val="both"/>
              <w:rPr>
                <w:rFonts w:eastAsia="Arial"/>
                <w:color w:val="000000"/>
                <w:sz w:val="18"/>
                <w:szCs w:val="18"/>
                <w:lang w:val="it-IT"/>
              </w:rPr>
            </w:pPr>
            <w:r w:rsidRPr="001819D4">
              <w:rPr>
                <w:rFonts w:eastAsia="Arial"/>
                <w:color w:val="000000"/>
                <w:sz w:val="18"/>
                <w:szCs w:val="18"/>
                <w:lang w:val="it-IT"/>
              </w:rPr>
              <w:t xml:space="preserve">- altri concorrenti che facciano richiesta di accesso ai documenti di gara, secondo le modalità e nei limiti di quanto previsto dalla vigente normativa in materia; </w:t>
            </w:r>
          </w:p>
          <w:p w14:paraId="6C34D0F3" w14:textId="77777777" w:rsidR="00263F38" w:rsidRPr="001819D4" w:rsidRDefault="00263F38" w:rsidP="004C17A8">
            <w:pPr>
              <w:pBdr>
                <w:top w:val="nil"/>
                <w:left w:val="nil"/>
                <w:bottom w:val="nil"/>
                <w:right w:val="nil"/>
                <w:between w:val="nil"/>
              </w:pBdr>
              <w:ind w:left="123" w:hanging="123"/>
              <w:jc w:val="both"/>
              <w:rPr>
                <w:rFonts w:eastAsia="Arial"/>
                <w:color w:val="000000"/>
                <w:sz w:val="18"/>
                <w:szCs w:val="18"/>
                <w:lang w:val="it-IT"/>
              </w:rPr>
            </w:pPr>
            <w:r w:rsidRPr="001819D4">
              <w:rPr>
                <w:rFonts w:eastAsia="Arial"/>
                <w:color w:val="000000"/>
                <w:sz w:val="18"/>
                <w:szCs w:val="18"/>
                <w:lang w:val="it-IT"/>
              </w:rPr>
              <w:t>- soggetti esterni, i cui nominativi sono a disposizione degli interessati, facenti parte delle Commissioni di valutazione di volta in volta costituite;</w:t>
            </w:r>
          </w:p>
          <w:p w14:paraId="4140E4D3" w14:textId="77777777" w:rsidR="00263F38" w:rsidRPr="001819D4" w:rsidRDefault="00263F38" w:rsidP="004C17A8">
            <w:pPr>
              <w:pBdr>
                <w:top w:val="nil"/>
                <w:left w:val="nil"/>
                <w:bottom w:val="nil"/>
                <w:right w:val="nil"/>
                <w:between w:val="nil"/>
              </w:pBdr>
              <w:tabs>
                <w:tab w:val="left" w:pos="959"/>
              </w:tabs>
              <w:ind w:left="123" w:hanging="123"/>
              <w:jc w:val="both"/>
              <w:rPr>
                <w:rFonts w:eastAsia="Arial"/>
                <w:color w:val="000000"/>
                <w:sz w:val="18"/>
                <w:szCs w:val="18"/>
                <w:lang w:val="it-IT"/>
              </w:rPr>
            </w:pPr>
            <w:r w:rsidRPr="001819D4">
              <w:rPr>
                <w:rFonts w:eastAsia="Arial"/>
                <w:color w:val="000000"/>
                <w:sz w:val="18"/>
                <w:szCs w:val="18"/>
                <w:lang w:val="it-IT"/>
              </w:rPr>
              <w:t xml:space="preserve">- legali incaricati per la tutela dell’ACP in sede giudiziaria. </w:t>
            </w:r>
          </w:p>
          <w:p w14:paraId="719757E1" w14:textId="77777777" w:rsidR="00263F38" w:rsidRPr="001819D4" w:rsidRDefault="00263F38" w:rsidP="004C17A8">
            <w:pPr>
              <w:pBdr>
                <w:top w:val="nil"/>
                <w:left w:val="nil"/>
                <w:bottom w:val="nil"/>
                <w:right w:val="nil"/>
                <w:between w:val="nil"/>
              </w:pBdr>
              <w:tabs>
                <w:tab w:val="left" w:pos="959"/>
              </w:tabs>
              <w:jc w:val="both"/>
              <w:rPr>
                <w:rFonts w:eastAsia="Arial"/>
                <w:color w:val="000000"/>
                <w:sz w:val="18"/>
                <w:szCs w:val="18"/>
                <w:lang w:val="it-IT"/>
              </w:rPr>
            </w:pPr>
            <w:r w:rsidRPr="001819D4">
              <w:rPr>
                <w:rFonts w:eastAsia="Arial"/>
                <w:color w:val="000000"/>
                <w:sz w:val="18"/>
                <w:szCs w:val="18"/>
                <w:lang w:val="it-IT"/>
              </w:rPr>
              <w:t>In ogni caso, operazioni di comunicazione di dati personali, diversi da quelli sensibili e giudiziari, potranno essere effettuate dall’ACP nel rispetto di quanto previsto Regolamento UE/2016/679 (RGPD).</w:t>
            </w:r>
          </w:p>
          <w:p w14:paraId="56133BC9" w14:textId="77777777" w:rsidR="00263F38" w:rsidRPr="001819D4" w:rsidRDefault="00263F38" w:rsidP="004C17A8">
            <w:pPr>
              <w:pBdr>
                <w:top w:val="nil"/>
                <w:left w:val="nil"/>
                <w:bottom w:val="nil"/>
                <w:right w:val="nil"/>
                <w:between w:val="nil"/>
              </w:pBdr>
              <w:tabs>
                <w:tab w:val="left" w:pos="959"/>
              </w:tabs>
              <w:jc w:val="both"/>
              <w:rPr>
                <w:rFonts w:eastAsia="Arial"/>
                <w:color w:val="000000"/>
                <w:sz w:val="18"/>
                <w:szCs w:val="18"/>
                <w:lang w:val="it-IT"/>
              </w:rPr>
            </w:pPr>
            <w:r w:rsidRPr="001819D4">
              <w:rPr>
                <w:rFonts w:eastAsia="Arial"/>
                <w:color w:val="000000"/>
                <w:sz w:val="18"/>
                <w:szCs w:val="18"/>
                <w:lang w:val="it-IT"/>
              </w:rPr>
              <w:t>I dati non saranno in alcun modo trasferiti e comunicati all’estero e non saranno in alcun modo diffusi e comunicati a soggetti non autorizzati.</w:t>
            </w:r>
          </w:p>
        </w:tc>
      </w:tr>
      <w:tr w:rsidR="00263F38" w:rsidRPr="00401960" w14:paraId="6B0F87DD" w14:textId="77777777" w:rsidTr="004C17A8">
        <w:trPr>
          <w:trHeight w:val="380"/>
        </w:trPr>
        <w:tc>
          <w:tcPr>
            <w:tcW w:w="9709" w:type="dxa"/>
            <w:tcMar>
              <w:top w:w="0" w:type="dxa"/>
              <w:left w:w="283" w:type="dxa"/>
              <w:bottom w:w="0" w:type="dxa"/>
              <w:right w:w="283" w:type="dxa"/>
            </w:tcMar>
          </w:tcPr>
          <w:p w14:paraId="2B1388A0" w14:textId="77777777" w:rsidR="00263F38" w:rsidRPr="001819D4" w:rsidRDefault="00263F38" w:rsidP="004C17A8">
            <w:pPr>
              <w:pBdr>
                <w:top w:val="nil"/>
                <w:left w:val="nil"/>
                <w:bottom w:val="nil"/>
                <w:right w:val="nil"/>
                <w:between w:val="nil"/>
              </w:pBdr>
              <w:tabs>
                <w:tab w:val="left" w:pos="959"/>
              </w:tabs>
              <w:jc w:val="both"/>
              <w:rPr>
                <w:rFonts w:eastAsia="Arial"/>
                <w:sz w:val="18"/>
                <w:szCs w:val="18"/>
                <w:lang w:val="it-IT"/>
              </w:rPr>
            </w:pPr>
            <w:r w:rsidRPr="001819D4">
              <w:rPr>
                <w:rFonts w:eastAsia="Arial"/>
                <w:b/>
                <w:sz w:val="18"/>
                <w:szCs w:val="18"/>
                <w:lang w:val="it-IT"/>
              </w:rPr>
              <w:t>Diffusione</w:t>
            </w:r>
            <w:r w:rsidRPr="001819D4">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14:paraId="276D276F" w14:textId="77777777" w:rsidR="00263F38" w:rsidRPr="001819D4" w:rsidRDefault="00263F38" w:rsidP="004C17A8">
            <w:pPr>
              <w:pBdr>
                <w:top w:val="nil"/>
                <w:left w:val="nil"/>
                <w:bottom w:val="nil"/>
                <w:right w:val="nil"/>
                <w:between w:val="nil"/>
              </w:pBdr>
              <w:shd w:val="clear" w:color="auto" w:fill="FFFFFF"/>
              <w:rPr>
                <w:rFonts w:eastAsia="Arial"/>
                <w:sz w:val="18"/>
                <w:szCs w:val="18"/>
                <w:lang w:val="it-IT"/>
              </w:rPr>
            </w:pPr>
            <w:r w:rsidRPr="001819D4">
              <w:rPr>
                <w:rFonts w:eastAsia="Arial"/>
                <w:b/>
                <w:sz w:val="18"/>
                <w:szCs w:val="18"/>
                <w:lang w:val="it-IT"/>
              </w:rPr>
              <w:t>Durata</w:t>
            </w:r>
            <w:r w:rsidRPr="001819D4">
              <w:rPr>
                <w:rFonts w:eastAsia="Arial"/>
                <w:sz w:val="18"/>
                <w:szCs w:val="18"/>
                <w:lang w:val="it-IT"/>
              </w:rPr>
              <w:t>: I dati conferiti saranno conservati secondo quanto stabilito dalla vigente normativa.</w:t>
            </w:r>
          </w:p>
          <w:p w14:paraId="218EA7D7" w14:textId="77777777" w:rsidR="00263F38" w:rsidRPr="009721AA" w:rsidRDefault="00263F38" w:rsidP="004C17A8">
            <w:pPr>
              <w:pBdr>
                <w:top w:val="nil"/>
                <w:left w:val="nil"/>
                <w:bottom w:val="nil"/>
                <w:right w:val="nil"/>
                <w:between w:val="nil"/>
              </w:pBdr>
              <w:tabs>
                <w:tab w:val="left" w:pos="959"/>
              </w:tabs>
              <w:jc w:val="both"/>
              <w:rPr>
                <w:rFonts w:eastAsia="Arial"/>
                <w:color w:val="0000FF"/>
                <w:sz w:val="18"/>
                <w:szCs w:val="18"/>
                <w:lang w:val="it-IT"/>
              </w:rPr>
            </w:pPr>
            <w:r w:rsidRPr="001819D4">
              <w:rPr>
                <w:rFonts w:eastAsia="Arial"/>
                <w:b/>
                <w:sz w:val="18"/>
                <w:szCs w:val="18"/>
                <w:lang w:val="it-IT"/>
              </w:rPr>
              <w:t>Diritti dell’interessato</w:t>
            </w:r>
            <w:r w:rsidRPr="001819D4">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1819D4">
              <w:rPr>
                <w:rFonts w:eastAsia="Arial"/>
                <w:i/>
                <w:sz w:val="18"/>
                <w:szCs w:val="18"/>
                <w:lang w:val="it-IT"/>
              </w:rPr>
              <w:t>:</w:t>
            </w:r>
            <w:r w:rsidRPr="001819D4">
              <w:rPr>
                <w:rFonts w:eastAsia="Calibri"/>
                <w:sz w:val="18"/>
                <w:szCs w:val="18"/>
                <w:lang w:val="it-IT"/>
              </w:rPr>
              <w:t xml:space="preserve"> </w:t>
            </w:r>
            <w:hyperlink r:id="rId11">
              <w:r w:rsidRPr="009721AA">
                <w:rPr>
                  <w:rFonts w:eastAsia="Arial"/>
                  <w:color w:val="0000FF"/>
                  <w:sz w:val="18"/>
                  <w:szCs w:val="18"/>
                  <w:u w:val="single"/>
                  <w:lang w:val="it-IT"/>
                </w:rPr>
                <w:t>http://acp.provincia.bz.it/amministrazione-trasparente/dati-ulteriori.asp</w:t>
              </w:r>
            </w:hyperlink>
          </w:p>
          <w:p w14:paraId="78C9A6C3" w14:textId="77777777" w:rsidR="00263F38" w:rsidRPr="001819D4" w:rsidRDefault="00263F38" w:rsidP="004C17A8">
            <w:pPr>
              <w:pBdr>
                <w:top w:val="nil"/>
                <w:left w:val="nil"/>
                <w:bottom w:val="nil"/>
                <w:right w:val="nil"/>
                <w:between w:val="nil"/>
              </w:pBdr>
              <w:tabs>
                <w:tab w:val="left" w:pos="959"/>
              </w:tabs>
              <w:jc w:val="both"/>
              <w:rPr>
                <w:rFonts w:eastAsia="Arial"/>
                <w:sz w:val="18"/>
                <w:szCs w:val="18"/>
                <w:lang w:val="it-IT"/>
              </w:rPr>
            </w:pPr>
            <w:r w:rsidRPr="001819D4">
              <w:rPr>
                <w:rFonts w:eastAsia="Arial"/>
                <w:b/>
                <w:sz w:val="18"/>
                <w:szCs w:val="18"/>
                <w:lang w:val="it-IT"/>
              </w:rPr>
              <w:t>Rimedi</w:t>
            </w:r>
            <w:r w:rsidRPr="001819D4">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14:paraId="498192A9" w14:textId="0AE44819" w:rsidR="00263F38" w:rsidRDefault="00263F38">
      <w:pPr>
        <w:suppressAutoHyphens w:val="0"/>
        <w:rPr>
          <w:lang w:val="it-IT"/>
        </w:rPr>
      </w:pPr>
    </w:p>
    <w:p w14:paraId="2E02C865" w14:textId="77777777" w:rsidR="00263F38" w:rsidRPr="00B616FA" w:rsidRDefault="00263F38" w:rsidP="00263F38">
      <w:pPr>
        <w:pBdr>
          <w:top w:val="nil"/>
          <w:left w:val="nil"/>
          <w:bottom w:val="nil"/>
          <w:right w:val="nil"/>
          <w:between w:val="nil"/>
        </w:pBdr>
        <w:tabs>
          <w:tab w:val="left" w:pos="959"/>
        </w:tabs>
        <w:jc w:val="both"/>
        <w:rPr>
          <w:rFonts w:eastAsia="Arial"/>
          <w:sz w:val="18"/>
          <w:szCs w:val="18"/>
        </w:rPr>
      </w:pPr>
      <w:r w:rsidRPr="00B616FA">
        <w:rPr>
          <w:rFonts w:eastAsia="Arial"/>
          <w:sz w:val="18"/>
          <w:szCs w:val="18"/>
        </w:rPr>
        <w:t>Letto, confermato e sottoscritto.</w:t>
      </w:r>
    </w:p>
    <w:p w14:paraId="3BCE9ACA" w14:textId="77777777" w:rsidR="00263F38" w:rsidRPr="00B616FA" w:rsidRDefault="00263F38" w:rsidP="00263F38">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263F38" w:rsidRPr="00B616FA" w14:paraId="4CF4D976" w14:textId="77777777" w:rsidTr="004C17A8">
        <w:tc>
          <w:tcPr>
            <w:tcW w:w="4870" w:type="dxa"/>
          </w:tcPr>
          <w:p w14:paraId="001517E5" w14:textId="77777777" w:rsidR="00263F38" w:rsidRPr="00B616FA" w:rsidRDefault="00263F38" w:rsidP="004C17A8">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14:paraId="44425DDE" w14:textId="77777777" w:rsidR="00263F38" w:rsidRDefault="00263F38" w:rsidP="004C17A8">
            <w:pPr>
              <w:pBdr>
                <w:top w:val="nil"/>
                <w:left w:val="nil"/>
                <w:bottom w:val="nil"/>
                <w:right w:val="nil"/>
                <w:between w:val="nil"/>
              </w:pBdr>
              <w:tabs>
                <w:tab w:val="left" w:pos="959"/>
              </w:tabs>
              <w:jc w:val="center"/>
              <w:rPr>
                <w:rFonts w:eastAsia="Arial"/>
                <w:sz w:val="18"/>
                <w:szCs w:val="18"/>
                <w:lang w:val="it-IT"/>
              </w:rPr>
            </w:pPr>
          </w:p>
          <w:p w14:paraId="4117F7E6" w14:textId="77777777" w:rsidR="00263F38" w:rsidRPr="00B616FA" w:rsidRDefault="00263F38" w:rsidP="004C17A8">
            <w:pPr>
              <w:pBdr>
                <w:top w:val="nil"/>
                <w:left w:val="nil"/>
                <w:bottom w:val="nil"/>
                <w:right w:val="nil"/>
                <w:between w:val="nil"/>
              </w:pBdr>
              <w:tabs>
                <w:tab w:val="left" w:pos="959"/>
              </w:tabs>
              <w:jc w:val="center"/>
              <w:rPr>
                <w:rFonts w:eastAsia="Calibri"/>
                <w:sz w:val="18"/>
                <w:szCs w:val="18"/>
                <w:lang w:val="it-IT"/>
              </w:rPr>
            </w:pPr>
            <w:r w:rsidRPr="00B616FA">
              <w:rPr>
                <w:rFonts w:eastAsia="Arial"/>
                <w:sz w:val="18"/>
                <w:szCs w:val="18"/>
                <w:lang w:val="it-IT"/>
              </w:rPr>
              <w:t>Il legale rappresentante / il procuratore</w:t>
            </w:r>
            <w:bookmarkStart w:id="35" w:name="gjdgxs" w:colFirst="0" w:colLast="0"/>
            <w:bookmarkEnd w:id="35"/>
          </w:p>
          <w:p w14:paraId="4F8E0965" w14:textId="77777777" w:rsidR="00263F38" w:rsidRPr="00B616FA" w:rsidRDefault="00263F38" w:rsidP="004C17A8">
            <w:pPr>
              <w:pBdr>
                <w:top w:val="nil"/>
                <w:left w:val="nil"/>
                <w:bottom w:val="nil"/>
                <w:right w:val="nil"/>
                <w:between w:val="nil"/>
              </w:pBdr>
              <w:tabs>
                <w:tab w:val="left" w:pos="959"/>
              </w:tabs>
              <w:jc w:val="center"/>
              <w:rPr>
                <w:rFonts w:eastAsia="Arial"/>
                <w:sz w:val="18"/>
                <w:szCs w:val="18"/>
              </w:rPr>
            </w:pPr>
            <w:r w:rsidRPr="00B616FA">
              <w:rPr>
                <w:rFonts w:eastAsia="Arial"/>
                <w:sz w:val="18"/>
                <w:szCs w:val="18"/>
              </w:rPr>
              <w:fldChar w:fldCharType="begin">
                <w:ffData>
                  <w:name w:val="Text23"/>
                  <w:enabled/>
                  <w:calcOnExit w:val="0"/>
                  <w:textInput/>
                </w:ffData>
              </w:fldChar>
            </w:r>
            <w:bookmarkStart w:id="36" w:name="Text23"/>
            <w:r w:rsidRPr="00B616FA">
              <w:rPr>
                <w:rFonts w:eastAsia="Arial"/>
                <w:sz w:val="18"/>
                <w:szCs w:val="18"/>
              </w:rPr>
              <w:instrText xml:space="preserve"> FORMTEXT </w:instrText>
            </w:r>
            <w:r w:rsidRPr="00B616FA">
              <w:rPr>
                <w:rFonts w:eastAsia="Arial"/>
                <w:sz w:val="18"/>
                <w:szCs w:val="18"/>
              </w:rPr>
            </w:r>
            <w:r w:rsidRPr="00B616FA">
              <w:rPr>
                <w:rFonts w:eastAsia="Arial"/>
                <w:sz w:val="18"/>
                <w:szCs w:val="18"/>
              </w:rPr>
              <w:fldChar w:fldCharType="separate"/>
            </w:r>
            <w:r w:rsidRPr="00B616FA">
              <w:rPr>
                <w:rFonts w:eastAsia="Arial"/>
                <w:noProof/>
                <w:sz w:val="18"/>
                <w:szCs w:val="18"/>
              </w:rPr>
              <w:t> </w:t>
            </w:r>
            <w:r w:rsidRPr="00B616FA">
              <w:rPr>
                <w:rFonts w:eastAsia="Arial"/>
                <w:noProof/>
                <w:sz w:val="18"/>
                <w:szCs w:val="18"/>
              </w:rPr>
              <w:t> </w:t>
            </w:r>
            <w:r w:rsidRPr="00B616FA">
              <w:rPr>
                <w:rFonts w:eastAsia="Arial"/>
                <w:noProof/>
                <w:sz w:val="18"/>
                <w:szCs w:val="18"/>
              </w:rPr>
              <w:t> </w:t>
            </w:r>
            <w:r w:rsidRPr="00B616FA">
              <w:rPr>
                <w:rFonts w:eastAsia="Arial"/>
                <w:noProof/>
                <w:sz w:val="18"/>
                <w:szCs w:val="18"/>
              </w:rPr>
              <w:t> </w:t>
            </w:r>
            <w:r w:rsidRPr="00B616FA">
              <w:rPr>
                <w:rFonts w:eastAsia="Arial"/>
                <w:noProof/>
                <w:sz w:val="18"/>
                <w:szCs w:val="18"/>
              </w:rPr>
              <w:t> </w:t>
            </w:r>
            <w:r w:rsidRPr="00B616FA">
              <w:rPr>
                <w:rFonts w:eastAsia="Arial"/>
                <w:sz w:val="18"/>
                <w:szCs w:val="18"/>
              </w:rPr>
              <w:fldChar w:fldCharType="end"/>
            </w:r>
            <w:bookmarkEnd w:id="36"/>
          </w:p>
          <w:p w14:paraId="170B558A" w14:textId="77777777" w:rsidR="00263F38" w:rsidRPr="00B616FA" w:rsidRDefault="00263F38" w:rsidP="004C17A8">
            <w:pPr>
              <w:pBdr>
                <w:top w:val="nil"/>
                <w:left w:val="nil"/>
                <w:bottom w:val="nil"/>
                <w:right w:val="nil"/>
                <w:between w:val="nil"/>
              </w:pBdr>
              <w:tabs>
                <w:tab w:val="left" w:pos="959"/>
              </w:tabs>
              <w:jc w:val="center"/>
              <w:rPr>
                <w:rFonts w:eastAsia="Arial"/>
                <w:sz w:val="18"/>
                <w:szCs w:val="18"/>
              </w:rPr>
            </w:pPr>
            <w:r w:rsidRPr="00B616FA">
              <w:rPr>
                <w:rFonts w:eastAsia="Arial"/>
                <w:sz w:val="18"/>
                <w:szCs w:val="18"/>
              </w:rPr>
              <w:t>(sottoscritto con firma digitale)</w:t>
            </w:r>
          </w:p>
          <w:p w14:paraId="28DD4D8D" w14:textId="77777777" w:rsidR="00263F38" w:rsidRPr="00B616FA" w:rsidRDefault="00263F38" w:rsidP="004C17A8">
            <w:pPr>
              <w:widowControl w:val="0"/>
              <w:pBdr>
                <w:top w:val="nil"/>
                <w:left w:val="nil"/>
                <w:bottom w:val="nil"/>
                <w:right w:val="nil"/>
                <w:between w:val="nil"/>
              </w:pBdr>
              <w:tabs>
                <w:tab w:val="left" w:pos="4445"/>
              </w:tabs>
              <w:spacing w:line="360" w:lineRule="auto"/>
              <w:jc w:val="center"/>
              <w:rPr>
                <w:rFonts w:eastAsia="Arial"/>
                <w:sz w:val="18"/>
                <w:szCs w:val="18"/>
              </w:rPr>
            </w:pPr>
          </w:p>
        </w:tc>
      </w:tr>
    </w:tbl>
    <w:p w14:paraId="72AE8D5E" w14:textId="2D724862" w:rsidR="00263F38" w:rsidRDefault="00263F38">
      <w:pPr>
        <w:suppressAutoHyphens w:val="0"/>
        <w:rPr>
          <w:lang w:val="it-IT"/>
        </w:rPr>
      </w:pPr>
    </w:p>
    <w:p w14:paraId="144FAD8C" w14:textId="77777777" w:rsidR="00263F38" w:rsidRPr="00A50998" w:rsidRDefault="00263F38">
      <w:pPr>
        <w:suppressAutoHyphens w:val="0"/>
        <w:rPr>
          <w:lang w:val="it-IT"/>
        </w:rPr>
      </w:pPr>
    </w:p>
    <w:sectPr w:rsidR="00263F38" w:rsidRPr="00A50998" w:rsidSect="00A87685">
      <w:headerReference w:type="default" r:id="rId12"/>
      <w:footerReference w:type="default" r:id="rId13"/>
      <w:headerReference w:type="first" r:id="rId14"/>
      <w:footerReference w:type="first" r:id="rId15"/>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819B30" w14:textId="77777777" w:rsidR="00DB72F7" w:rsidRDefault="00DB72F7" w:rsidP="00092646">
      <w:r>
        <w:separator/>
      </w:r>
    </w:p>
  </w:endnote>
  <w:endnote w:type="continuationSeparator" w:id="0">
    <w:p w14:paraId="1B6B2117" w14:textId="77777777" w:rsidR="00DB72F7" w:rsidRDefault="00DB72F7" w:rsidP="0009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3D15" w14:textId="77777777" w:rsidR="00DB72F7" w:rsidRDefault="00DB72F7">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DB72F7" w:rsidRPr="009D017C" w14:paraId="04BC31DD" w14:textId="77777777" w:rsidTr="002F425B">
      <w:trPr>
        <w:cantSplit/>
      </w:trPr>
      <w:tc>
        <w:tcPr>
          <w:tcW w:w="4990" w:type="dxa"/>
        </w:tcPr>
        <w:p w14:paraId="47B78A1B" w14:textId="77777777" w:rsidR="00DB72F7" w:rsidRPr="00DB72F7" w:rsidRDefault="00DB72F7" w:rsidP="0034025D">
          <w:pPr>
            <w:spacing w:before="80" w:line="180" w:lineRule="exact"/>
            <w:jc w:val="right"/>
            <w:rPr>
              <w:sz w:val="16"/>
              <w:lang w:val="de-DE"/>
            </w:rPr>
          </w:pPr>
          <w:r w:rsidRPr="00DB72F7">
            <w:rPr>
              <w:sz w:val="16"/>
              <w:lang w:val="de-DE"/>
            </w:rPr>
            <w:t xml:space="preserve">Dr.-Julius-Perathoner-Straße 10 </w:t>
          </w:r>
          <w:r w:rsidRPr="00DB72F7">
            <w:rPr>
              <w:rFonts w:ascii="Wingdings" w:hAnsi="Wingdings"/>
              <w:sz w:val="14"/>
            </w:rPr>
            <w:t></w:t>
          </w:r>
          <w:r w:rsidRPr="00DB72F7">
            <w:rPr>
              <w:sz w:val="16"/>
              <w:lang w:val="de-DE"/>
            </w:rPr>
            <w:t xml:space="preserve"> 39100 Bozen</w:t>
          </w:r>
        </w:p>
        <w:p w14:paraId="673A02A0" w14:textId="77777777" w:rsidR="00DB72F7" w:rsidRPr="00DB72F7" w:rsidRDefault="00DB72F7" w:rsidP="0034025D">
          <w:pPr>
            <w:spacing w:line="180" w:lineRule="exact"/>
            <w:jc w:val="right"/>
            <w:rPr>
              <w:sz w:val="16"/>
              <w:szCs w:val="16"/>
              <w:lang w:val="de-DE"/>
            </w:rPr>
          </w:pPr>
          <w:r w:rsidRPr="00DB72F7">
            <w:rPr>
              <w:sz w:val="16"/>
              <w:lang w:val="de-DE"/>
            </w:rPr>
            <w:t xml:space="preserve">Tel. </w:t>
          </w:r>
          <w:r w:rsidRPr="00DB72F7">
            <w:rPr>
              <w:sz w:val="16"/>
              <w:szCs w:val="16"/>
              <w:lang w:val="de-DE"/>
            </w:rPr>
            <w:t xml:space="preserve">0471 41 40 10 </w:t>
          </w:r>
          <w:r w:rsidRPr="00DB72F7">
            <w:rPr>
              <w:rFonts w:ascii="Wingdings" w:hAnsi="Wingdings"/>
              <w:sz w:val="16"/>
              <w:szCs w:val="16"/>
            </w:rPr>
            <w:t></w:t>
          </w:r>
          <w:r w:rsidRPr="00DB72F7">
            <w:rPr>
              <w:sz w:val="16"/>
              <w:szCs w:val="16"/>
              <w:lang w:val="de-DE"/>
            </w:rPr>
            <w:t xml:space="preserve"> Fax 0471 41 40 09</w:t>
          </w:r>
        </w:p>
        <w:p w14:paraId="3783A5A4" w14:textId="77777777" w:rsidR="00DB72F7" w:rsidRPr="00DB72F7" w:rsidRDefault="00401960" w:rsidP="0034025D">
          <w:pPr>
            <w:spacing w:line="180" w:lineRule="exact"/>
            <w:jc w:val="right"/>
            <w:rPr>
              <w:sz w:val="16"/>
              <w:szCs w:val="16"/>
              <w:lang w:val="de-DE"/>
            </w:rPr>
          </w:pPr>
          <w:r>
            <w:fldChar w:fldCharType="begin"/>
          </w:r>
          <w:r w:rsidRPr="00401960">
            <w:rPr>
              <w:lang w:val="de-DE"/>
            </w:rPr>
            <w:instrText xml:space="preserve"> HYPERLINK "http://aov.provinz.bz.it/" </w:instrText>
          </w:r>
          <w:r>
            <w:fldChar w:fldCharType="separate"/>
          </w:r>
          <w:r w:rsidR="00DB72F7" w:rsidRPr="00DB72F7">
            <w:rPr>
              <w:sz w:val="16"/>
              <w:szCs w:val="16"/>
              <w:lang w:val="de-DE"/>
            </w:rPr>
            <w:t>http://aov.provinz.bz.it</w:t>
          </w:r>
          <w:r w:rsidR="00DB72F7" w:rsidRPr="00DB72F7">
            <w:rPr>
              <w:rStyle w:val="Collegamentoipertestuale"/>
              <w:color w:val="auto"/>
              <w:sz w:val="16"/>
              <w:szCs w:val="16"/>
              <w:lang w:val="de-DE"/>
            </w:rPr>
            <w:t>/</w:t>
          </w:r>
          <w:r>
            <w:rPr>
              <w:rStyle w:val="Collegamentoipertestuale"/>
              <w:color w:val="auto"/>
              <w:sz w:val="16"/>
              <w:szCs w:val="16"/>
              <w:lang w:val="de-DE"/>
            </w:rPr>
            <w:fldChar w:fldCharType="end"/>
          </w:r>
        </w:p>
        <w:p w14:paraId="50766589" w14:textId="77777777" w:rsidR="00DB72F7" w:rsidRPr="00DB72F7" w:rsidRDefault="00DB72F7" w:rsidP="0034025D">
          <w:pPr>
            <w:spacing w:line="180" w:lineRule="exact"/>
            <w:jc w:val="right"/>
            <w:rPr>
              <w:sz w:val="16"/>
              <w:szCs w:val="16"/>
              <w:lang w:val="de-DE"/>
            </w:rPr>
          </w:pPr>
          <w:r w:rsidRPr="00DB72F7">
            <w:rPr>
              <w:sz w:val="16"/>
              <w:szCs w:val="16"/>
              <w:lang w:val="de-DE"/>
            </w:rPr>
            <w:t>aov-acp.servicesupply@pec.prov.bz.it</w:t>
          </w:r>
        </w:p>
        <w:p w14:paraId="69221441" w14:textId="77777777" w:rsidR="00DB72F7" w:rsidRPr="00DB72F7" w:rsidRDefault="00DB72F7" w:rsidP="0034025D">
          <w:pPr>
            <w:spacing w:line="180" w:lineRule="exact"/>
            <w:jc w:val="right"/>
            <w:rPr>
              <w:sz w:val="16"/>
              <w:lang w:val="de-DE"/>
            </w:rPr>
          </w:pPr>
          <w:r w:rsidRPr="00DB72F7">
            <w:rPr>
              <w:sz w:val="16"/>
              <w:szCs w:val="16"/>
              <w:lang w:val="de-DE"/>
            </w:rPr>
            <w:t>aov.dienst-lieferung@provinz.bz</w:t>
          </w:r>
          <w:r w:rsidRPr="00DB72F7">
            <w:rPr>
              <w:sz w:val="16"/>
              <w:lang w:val="de-DE"/>
            </w:rPr>
            <w:t>.it</w:t>
          </w:r>
        </w:p>
        <w:p w14:paraId="5B6FF97F" w14:textId="77777777" w:rsidR="00DB72F7" w:rsidRPr="00DB72F7" w:rsidRDefault="00DB72F7" w:rsidP="0034025D">
          <w:pPr>
            <w:spacing w:line="180" w:lineRule="exact"/>
            <w:jc w:val="right"/>
            <w:rPr>
              <w:sz w:val="16"/>
              <w:lang w:val="de-DE"/>
            </w:rPr>
          </w:pPr>
          <w:proofErr w:type="gramStart"/>
          <w:r w:rsidRPr="00DB72F7">
            <w:rPr>
              <w:sz w:val="16"/>
            </w:rPr>
            <w:t>Steuernr./</w:t>
          </w:r>
          <w:proofErr w:type="gramEnd"/>
          <w:r w:rsidRPr="00DB72F7">
            <w:rPr>
              <w:sz w:val="16"/>
            </w:rPr>
            <w:t>Mwst.Nr. 94116410211</w:t>
          </w:r>
        </w:p>
      </w:tc>
      <w:tc>
        <w:tcPr>
          <w:tcW w:w="227" w:type="dxa"/>
          <w:vAlign w:val="center"/>
        </w:tcPr>
        <w:p w14:paraId="71C36EF3" w14:textId="77777777" w:rsidR="00DB72F7" w:rsidRPr="00DB72F7" w:rsidRDefault="00DB72F7" w:rsidP="0034025D">
          <w:pPr>
            <w:spacing w:before="80"/>
            <w:jc w:val="center"/>
            <w:rPr>
              <w:sz w:val="16"/>
              <w:lang w:val="de-DE"/>
            </w:rPr>
          </w:pPr>
        </w:p>
      </w:tc>
      <w:tc>
        <w:tcPr>
          <w:tcW w:w="907" w:type="dxa"/>
          <w:vAlign w:val="center"/>
        </w:tcPr>
        <w:p w14:paraId="71845D1B" w14:textId="77777777" w:rsidR="00DB72F7" w:rsidRPr="00DB72F7" w:rsidRDefault="00DB72F7" w:rsidP="0034025D">
          <w:pPr>
            <w:rPr>
              <w:lang w:val="de-DE"/>
            </w:rPr>
          </w:pPr>
        </w:p>
      </w:tc>
      <w:tc>
        <w:tcPr>
          <w:tcW w:w="227" w:type="dxa"/>
          <w:vAlign w:val="center"/>
        </w:tcPr>
        <w:p w14:paraId="7DF4C652" w14:textId="77777777" w:rsidR="00DB72F7" w:rsidRPr="00DB72F7" w:rsidRDefault="00DB72F7" w:rsidP="0034025D">
          <w:pPr>
            <w:spacing w:before="80"/>
            <w:jc w:val="center"/>
            <w:rPr>
              <w:sz w:val="16"/>
              <w:lang w:val="de-DE"/>
            </w:rPr>
          </w:pPr>
        </w:p>
      </w:tc>
      <w:tc>
        <w:tcPr>
          <w:tcW w:w="4990" w:type="dxa"/>
        </w:tcPr>
        <w:p w14:paraId="32693F30" w14:textId="77777777" w:rsidR="00DB72F7" w:rsidRPr="00DB72F7" w:rsidRDefault="00DB72F7" w:rsidP="0034025D">
          <w:pPr>
            <w:spacing w:before="80" w:line="180" w:lineRule="exact"/>
            <w:rPr>
              <w:sz w:val="16"/>
              <w:lang w:val="it-IT"/>
            </w:rPr>
          </w:pPr>
          <w:r w:rsidRPr="00DB72F7">
            <w:rPr>
              <w:sz w:val="16"/>
              <w:lang w:val="it-IT"/>
            </w:rPr>
            <w:t xml:space="preserve">via Dr. Julius Perathoner 10 </w:t>
          </w:r>
          <w:r w:rsidRPr="00DB72F7">
            <w:rPr>
              <w:rFonts w:ascii="Wingdings" w:hAnsi="Wingdings"/>
              <w:sz w:val="14"/>
            </w:rPr>
            <w:t></w:t>
          </w:r>
          <w:r w:rsidRPr="00DB72F7">
            <w:rPr>
              <w:sz w:val="16"/>
              <w:lang w:val="it-IT"/>
            </w:rPr>
            <w:t xml:space="preserve"> 39100 Bolzano</w:t>
          </w:r>
        </w:p>
        <w:p w14:paraId="0AA9D09C" w14:textId="77777777" w:rsidR="00DB72F7" w:rsidRPr="00DB72F7" w:rsidRDefault="00DB72F7" w:rsidP="0034025D">
          <w:pPr>
            <w:spacing w:line="180" w:lineRule="exact"/>
            <w:rPr>
              <w:sz w:val="16"/>
              <w:lang w:val="it-IT"/>
            </w:rPr>
          </w:pPr>
          <w:r w:rsidRPr="00DB72F7">
            <w:rPr>
              <w:sz w:val="16"/>
              <w:lang w:val="it-IT"/>
            </w:rPr>
            <w:t xml:space="preserve">Tel. 0471 41 40 10 </w:t>
          </w:r>
          <w:r w:rsidRPr="00DB72F7">
            <w:rPr>
              <w:rFonts w:ascii="Wingdings" w:hAnsi="Wingdings"/>
              <w:sz w:val="14"/>
            </w:rPr>
            <w:t></w:t>
          </w:r>
          <w:r w:rsidRPr="00DB72F7">
            <w:rPr>
              <w:sz w:val="16"/>
              <w:lang w:val="it-IT"/>
            </w:rPr>
            <w:t xml:space="preserve"> Fax 0471 41 40 09</w:t>
          </w:r>
        </w:p>
        <w:p w14:paraId="2FB49EAE" w14:textId="77777777" w:rsidR="00DB72F7" w:rsidRPr="00DB72F7" w:rsidRDefault="00401960" w:rsidP="0034025D">
          <w:pPr>
            <w:spacing w:line="180" w:lineRule="exact"/>
            <w:rPr>
              <w:sz w:val="16"/>
              <w:szCs w:val="16"/>
              <w:lang w:val="it-IT"/>
            </w:rPr>
          </w:pPr>
          <w:hyperlink r:id="rId1" w:history="1">
            <w:r w:rsidR="00DB72F7" w:rsidRPr="00DB72F7">
              <w:rPr>
                <w:sz w:val="16"/>
                <w:szCs w:val="16"/>
                <w:lang w:val="it-IT"/>
              </w:rPr>
              <w:t>http://acp.provincia.bz.it/</w:t>
            </w:r>
          </w:hyperlink>
        </w:p>
        <w:p w14:paraId="3F3840EB" w14:textId="77777777" w:rsidR="00DB72F7" w:rsidRPr="00DB72F7" w:rsidRDefault="00DB72F7" w:rsidP="0034025D">
          <w:pPr>
            <w:spacing w:line="180" w:lineRule="exact"/>
            <w:rPr>
              <w:sz w:val="16"/>
              <w:lang w:val="it-IT"/>
            </w:rPr>
          </w:pPr>
          <w:r w:rsidRPr="00DB72F7">
            <w:rPr>
              <w:sz w:val="16"/>
              <w:lang w:val="it-IT"/>
            </w:rPr>
            <w:t>aov-acp.servicesupply@pec.prov.bz.it</w:t>
          </w:r>
        </w:p>
        <w:p w14:paraId="6C1F4AB0" w14:textId="77777777" w:rsidR="00DB72F7" w:rsidRPr="00DB72F7" w:rsidRDefault="00DB72F7" w:rsidP="0034025D">
          <w:pPr>
            <w:spacing w:line="180" w:lineRule="exact"/>
            <w:rPr>
              <w:sz w:val="16"/>
              <w:lang w:val="it-IT"/>
            </w:rPr>
          </w:pPr>
          <w:r w:rsidRPr="00DB72F7">
            <w:rPr>
              <w:sz w:val="16"/>
              <w:lang w:val="it-IT"/>
            </w:rPr>
            <w:t>acp.serv-forniture@provincia.bz.it</w:t>
          </w:r>
        </w:p>
        <w:p w14:paraId="0781418B" w14:textId="77777777" w:rsidR="00DB72F7" w:rsidRPr="00DB72F7" w:rsidRDefault="00DB72F7" w:rsidP="0034025D">
          <w:pPr>
            <w:spacing w:line="180" w:lineRule="exact"/>
            <w:rPr>
              <w:sz w:val="16"/>
              <w:lang w:val="it-IT"/>
            </w:rPr>
          </w:pPr>
          <w:r w:rsidRPr="00DB72F7">
            <w:rPr>
              <w:sz w:val="16"/>
              <w:lang w:val="it-IT"/>
            </w:rPr>
            <w:t>Codice fiscale/Partita Iva 94116410211</w:t>
          </w:r>
        </w:p>
      </w:tc>
    </w:tr>
  </w:tbl>
  <w:p w14:paraId="42D19FE3" w14:textId="77777777" w:rsidR="00DB72F7" w:rsidRPr="002A0D9E" w:rsidRDefault="00DB72F7">
    <w:pPr>
      <w:pStyle w:val="Pidipagina"/>
      <w:tabs>
        <w:tab w:val="clear" w:pos="4536"/>
        <w:tab w:val="clear" w:pos="9072"/>
      </w:tabs>
      <w:spacing w:line="20" w:lineRule="exact"/>
      <w:rPr>
        <w:lang w:val="de-DE"/>
      </w:rPr>
    </w:pPr>
  </w:p>
  <w:p w14:paraId="7EEF8E91" w14:textId="77777777" w:rsidR="00DB72F7" w:rsidRPr="002A0D9E" w:rsidRDefault="00DB72F7">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8A49A" w14:textId="77777777" w:rsidR="00DB72F7" w:rsidRDefault="00DB72F7" w:rsidP="00092646">
      <w:r>
        <w:separator/>
      </w:r>
    </w:p>
  </w:footnote>
  <w:footnote w:type="continuationSeparator" w:id="0">
    <w:p w14:paraId="6F925776" w14:textId="77777777" w:rsidR="00DB72F7" w:rsidRDefault="00DB72F7"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DB72F7" w:rsidRPr="00401960" w14:paraId="3C6A6687" w14:textId="77777777">
      <w:trPr>
        <w:cantSplit/>
        <w:trHeight w:hRule="exact" w:val="460"/>
      </w:trPr>
      <w:tc>
        <w:tcPr>
          <w:tcW w:w="5245" w:type="dxa"/>
        </w:tcPr>
        <w:p w14:paraId="439FEB80" w14:textId="77777777" w:rsidR="00DB72F7" w:rsidRPr="00DB72F7" w:rsidRDefault="00DB72F7">
          <w:pPr>
            <w:snapToGrid w:val="0"/>
            <w:spacing w:before="220" w:after="60"/>
            <w:jc w:val="right"/>
            <w:rPr>
              <w:spacing w:val="2"/>
              <w:sz w:val="15"/>
              <w:szCs w:val="15"/>
            </w:rPr>
          </w:pPr>
          <w:r w:rsidRPr="00DB72F7">
            <w:rPr>
              <w:spacing w:val="2"/>
              <w:sz w:val="15"/>
              <w:szCs w:val="15"/>
            </w:rPr>
            <w:t>AUTONOME PROVINZ BOZEN - SÜDTIROL</w:t>
          </w:r>
        </w:p>
      </w:tc>
      <w:tc>
        <w:tcPr>
          <w:tcW w:w="851" w:type="dxa"/>
          <w:vMerge w:val="restart"/>
        </w:tcPr>
        <w:p w14:paraId="691A67C9" w14:textId="77777777" w:rsidR="00DB72F7" w:rsidRPr="00DB72F7" w:rsidRDefault="00DB72F7">
          <w:pPr>
            <w:snapToGrid w:val="0"/>
            <w:jc w:val="center"/>
            <w:rPr>
              <w:spacing w:val="-2"/>
              <w:sz w:val="15"/>
              <w:szCs w:val="15"/>
              <w:lang w:val="it-IT"/>
            </w:rPr>
          </w:pPr>
          <w:r w:rsidRPr="00DB72F7">
            <w:rPr>
              <w:noProof/>
              <w:lang w:val="de-DE" w:eastAsia="de-DE"/>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14:paraId="350C8581" w14:textId="77777777" w:rsidR="00DB72F7" w:rsidRPr="00DB72F7" w:rsidRDefault="00DB72F7">
          <w:pPr>
            <w:pStyle w:val="Intestazione"/>
            <w:tabs>
              <w:tab w:val="clear" w:pos="4536"/>
              <w:tab w:val="clear" w:pos="9072"/>
            </w:tabs>
            <w:snapToGrid w:val="0"/>
            <w:spacing w:before="220" w:after="60"/>
            <w:rPr>
              <w:spacing w:val="-2"/>
              <w:sz w:val="15"/>
              <w:szCs w:val="15"/>
              <w:lang w:val="it-IT"/>
            </w:rPr>
          </w:pPr>
          <w:r w:rsidRPr="00DB72F7">
            <w:rPr>
              <w:spacing w:val="-2"/>
              <w:sz w:val="15"/>
              <w:szCs w:val="15"/>
              <w:lang w:val="it-IT"/>
            </w:rPr>
            <w:t>PROVINCIA AUTONOMA DI BOLZANO - ALTO ADIGE</w:t>
          </w:r>
        </w:p>
      </w:tc>
    </w:tr>
    <w:tr w:rsidR="00DB72F7" w14:paraId="4A0D50AB" w14:textId="77777777">
      <w:trPr>
        <w:cantSplit/>
      </w:trPr>
      <w:tc>
        <w:tcPr>
          <w:tcW w:w="5245" w:type="dxa"/>
          <w:tcBorders>
            <w:top w:val="single" w:sz="2" w:space="0" w:color="000000"/>
          </w:tcBorders>
        </w:tcPr>
        <w:p w14:paraId="58EC1984" w14:textId="77777777" w:rsidR="00DB72F7" w:rsidRDefault="00DB72F7">
          <w:pPr>
            <w:snapToGrid w:val="0"/>
            <w:spacing w:before="80" w:line="180" w:lineRule="exact"/>
            <w:jc w:val="right"/>
            <w:rPr>
              <w:sz w:val="16"/>
              <w:szCs w:val="16"/>
              <w:lang w:val="it-IT"/>
            </w:rPr>
          </w:pPr>
        </w:p>
      </w:tc>
      <w:tc>
        <w:tcPr>
          <w:tcW w:w="851" w:type="dxa"/>
          <w:vMerge/>
        </w:tcPr>
        <w:p w14:paraId="749BB9F0" w14:textId="77777777" w:rsidR="00DB72F7" w:rsidRPr="008343DC" w:rsidRDefault="00DB72F7">
          <w:pPr>
            <w:rPr>
              <w:lang w:val="it-IT"/>
            </w:rPr>
          </w:pPr>
        </w:p>
      </w:tc>
      <w:tc>
        <w:tcPr>
          <w:tcW w:w="5245" w:type="dxa"/>
          <w:tcBorders>
            <w:top w:val="single" w:sz="2" w:space="0" w:color="000000"/>
          </w:tcBorders>
        </w:tcPr>
        <w:p w14:paraId="153915FD" w14:textId="77777777" w:rsidR="00DB72F7" w:rsidRDefault="00DB72F7">
          <w:pPr>
            <w:snapToGrid w:val="0"/>
            <w:spacing w:before="80" w:line="180" w:lineRule="exact"/>
            <w:ind w:right="856"/>
            <w:jc w:val="right"/>
          </w:pPr>
          <w:r>
            <w:rPr>
              <w:rStyle w:val="Numeropagina"/>
              <w:rFonts w:cs="Arial"/>
              <w:sz w:val="16"/>
              <w:szCs w:val="16"/>
            </w:rPr>
            <w:t xml:space="preserve">Pag. </w:t>
          </w:r>
          <w:r>
            <w:rPr>
              <w:rStyle w:val="Numeropagina"/>
              <w:rFonts w:cs="Arial"/>
              <w:sz w:val="16"/>
              <w:szCs w:val="16"/>
            </w:rPr>
            <w:fldChar w:fldCharType="begin"/>
          </w:r>
          <w:r>
            <w:rPr>
              <w:rStyle w:val="Numeropagina"/>
              <w:rFonts w:cs="Arial"/>
              <w:sz w:val="16"/>
              <w:szCs w:val="16"/>
            </w:rPr>
            <w:instrText xml:space="preserve"> PAGE </w:instrText>
          </w:r>
          <w:r>
            <w:rPr>
              <w:rStyle w:val="Numeropagina"/>
              <w:rFonts w:cs="Arial"/>
              <w:sz w:val="16"/>
              <w:szCs w:val="16"/>
            </w:rPr>
            <w:fldChar w:fldCharType="separate"/>
          </w:r>
          <w:r>
            <w:rPr>
              <w:rStyle w:val="Numeropagina"/>
              <w:rFonts w:cs="Arial"/>
              <w:noProof/>
              <w:sz w:val="16"/>
              <w:szCs w:val="16"/>
            </w:rPr>
            <w:t>2</w:t>
          </w:r>
          <w:r>
            <w:rPr>
              <w:rStyle w:val="Numeropagina"/>
              <w:rFonts w:cs="Arial"/>
              <w:sz w:val="16"/>
              <w:szCs w:val="16"/>
            </w:rPr>
            <w:fldChar w:fldCharType="end"/>
          </w:r>
        </w:p>
      </w:tc>
    </w:tr>
  </w:tbl>
  <w:p w14:paraId="7BDC8E14" w14:textId="77777777" w:rsidR="00DB72F7" w:rsidRDefault="00DB72F7" w:rsidP="00263F38">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DB72F7" w:rsidRPr="00401960" w14:paraId="5D180E72" w14:textId="77777777" w:rsidTr="006910A4">
      <w:trPr>
        <w:cantSplit/>
        <w:trHeight w:hRule="exact" w:val="460"/>
      </w:trPr>
      <w:tc>
        <w:tcPr>
          <w:tcW w:w="4990" w:type="dxa"/>
        </w:tcPr>
        <w:p w14:paraId="1F7799B9" w14:textId="77777777" w:rsidR="00DB72F7" w:rsidRPr="00DB72F7" w:rsidRDefault="00DB72F7">
          <w:pPr>
            <w:pStyle w:val="NameNachname"/>
            <w:snapToGrid w:val="0"/>
            <w:spacing w:before="200" w:after="40" w:line="100" w:lineRule="atLeast"/>
            <w:rPr>
              <w:spacing w:val="2"/>
            </w:rPr>
          </w:pPr>
          <w:r w:rsidRPr="00DB72F7">
            <w:rPr>
              <w:spacing w:val="2"/>
            </w:rPr>
            <w:t>AUTONOME PROVINZ BOZEN - SÜDTIROL</w:t>
          </w:r>
        </w:p>
      </w:tc>
      <w:tc>
        <w:tcPr>
          <w:tcW w:w="1361" w:type="dxa"/>
          <w:vMerge w:val="restart"/>
        </w:tcPr>
        <w:p w14:paraId="4A5105CE" w14:textId="77777777" w:rsidR="00DB72F7" w:rsidRPr="00DB72F7" w:rsidRDefault="00DB72F7">
          <w:pPr>
            <w:snapToGrid w:val="0"/>
            <w:jc w:val="center"/>
            <w:rPr>
              <w:spacing w:val="-2"/>
              <w:lang w:val="it-IT"/>
            </w:rPr>
          </w:pPr>
          <w:r w:rsidRPr="00DB72F7">
            <w:rPr>
              <w:noProof/>
              <w:lang w:val="de-DE" w:eastAsia="de-DE"/>
            </w:rPr>
            <w:drawing>
              <wp:inline distT="0" distB="0" distL="0" distR="0" wp14:anchorId="1B109A6E" wp14:editId="670132A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14:paraId="21588CA3" w14:textId="77777777" w:rsidR="00DB72F7" w:rsidRPr="00DB72F7" w:rsidRDefault="00DB72F7">
          <w:pPr>
            <w:pStyle w:val="Intestazione"/>
            <w:tabs>
              <w:tab w:val="clear" w:pos="4536"/>
              <w:tab w:val="clear" w:pos="9072"/>
            </w:tabs>
            <w:snapToGrid w:val="0"/>
            <w:spacing w:before="200" w:after="40"/>
            <w:rPr>
              <w:spacing w:val="-2"/>
              <w:lang w:val="it-IT"/>
            </w:rPr>
          </w:pPr>
          <w:r w:rsidRPr="00DB72F7">
            <w:rPr>
              <w:spacing w:val="-2"/>
              <w:lang w:val="it-IT"/>
            </w:rPr>
            <w:t>PROVINCIA AUTONOMA DI BOLZANO - ALTO ADIGE</w:t>
          </w:r>
        </w:p>
      </w:tc>
    </w:tr>
    <w:tr w:rsidR="00DB72F7" w:rsidRPr="00401960" w14:paraId="202A2C50" w14:textId="77777777" w:rsidTr="006616B8">
      <w:trPr>
        <w:cantSplit/>
        <w:trHeight w:hRule="exact" w:val="1248"/>
      </w:trPr>
      <w:tc>
        <w:tcPr>
          <w:tcW w:w="4990" w:type="dxa"/>
          <w:tcBorders>
            <w:top w:val="single" w:sz="2" w:space="0" w:color="000000"/>
          </w:tcBorders>
        </w:tcPr>
        <w:p w14:paraId="7EEF2552" w14:textId="77777777" w:rsidR="00DB72F7" w:rsidRPr="00DB72F7" w:rsidRDefault="00DB72F7" w:rsidP="004635DA">
          <w:pPr>
            <w:spacing w:before="70" w:line="200" w:lineRule="exact"/>
            <w:jc w:val="right"/>
            <w:rPr>
              <w:b/>
              <w:sz w:val="18"/>
              <w:lang w:val="de-DE"/>
            </w:rPr>
          </w:pPr>
          <w:r w:rsidRPr="00DB72F7">
            <w:rPr>
              <w:b/>
              <w:sz w:val="18"/>
              <w:lang w:val="de-DE"/>
            </w:rPr>
            <w:t>AOV - Agentur für die Verfahren und die Aufsicht im Bereich öffentliche Bau-, Dienstleistungs- und Lieferaufträge</w:t>
          </w:r>
        </w:p>
        <w:p w14:paraId="3777A8EF" w14:textId="77777777" w:rsidR="00DB72F7" w:rsidRPr="00DB72F7" w:rsidRDefault="00DB72F7" w:rsidP="004635DA">
          <w:pPr>
            <w:spacing w:before="70" w:line="200" w:lineRule="exact"/>
            <w:jc w:val="right"/>
            <w:rPr>
              <w:sz w:val="18"/>
              <w:lang w:val="de-DE"/>
            </w:rPr>
          </w:pPr>
          <w:r w:rsidRPr="00DB72F7">
            <w:rPr>
              <w:sz w:val="18"/>
              <w:lang w:val="de-DE"/>
            </w:rPr>
            <w:t>EVS DL - Einheitliche Vergabestelle Dienstleistungen und Lieferungen</w:t>
          </w:r>
        </w:p>
        <w:p w14:paraId="0498B344" w14:textId="77777777" w:rsidR="00DB72F7" w:rsidRPr="00DB72F7" w:rsidRDefault="00DB72F7">
          <w:pPr>
            <w:spacing w:before="60" w:line="200" w:lineRule="exact"/>
            <w:jc w:val="right"/>
            <w:rPr>
              <w:b/>
              <w:bCs/>
              <w:sz w:val="18"/>
              <w:szCs w:val="18"/>
              <w:lang w:val="de-DE"/>
            </w:rPr>
          </w:pPr>
        </w:p>
      </w:tc>
      <w:tc>
        <w:tcPr>
          <w:tcW w:w="1361" w:type="dxa"/>
          <w:vMerge/>
        </w:tcPr>
        <w:p w14:paraId="7121F464" w14:textId="77777777" w:rsidR="00DB72F7" w:rsidRPr="00DB72F7" w:rsidRDefault="00DB72F7">
          <w:pPr>
            <w:rPr>
              <w:lang w:val="de-DE"/>
            </w:rPr>
          </w:pPr>
        </w:p>
      </w:tc>
      <w:tc>
        <w:tcPr>
          <w:tcW w:w="4990" w:type="dxa"/>
          <w:tcBorders>
            <w:top w:val="single" w:sz="2" w:space="0" w:color="000000"/>
          </w:tcBorders>
        </w:tcPr>
        <w:p w14:paraId="3EA9A57A" w14:textId="77777777" w:rsidR="00DB72F7" w:rsidRPr="00DB72F7" w:rsidRDefault="00DB72F7" w:rsidP="004635DA">
          <w:pPr>
            <w:spacing w:before="70" w:line="200" w:lineRule="exact"/>
            <w:rPr>
              <w:b/>
              <w:sz w:val="18"/>
              <w:lang w:val="it-IT"/>
            </w:rPr>
          </w:pPr>
          <w:r w:rsidRPr="00DB72F7">
            <w:rPr>
              <w:b/>
              <w:sz w:val="18"/>
              <w:lang w:val="it-IT"/>
            </w:rPr>
            <w:t>ACP - Agenzia per i procedimenti e la vigilanza in materia di contratti pubblici di lavori, servizi e forniture</w:t>
          </w:r>
        </w:p>
        <w:p w14:paraId="0D3E0A9F" w14:textId="77777777" w:rsidR="00DB72F7" w:rsidRPr="00DB72F7" w:rsidRDefault="00DB72F7">
          <w:pPr>
            <w:spacing w:before="70" w:line="200" w:lineRule="exact"/>
            <w:rPr>
              <w:sz w:val="18"/>
              <w:szCs w:val="18"/>
              <w:lang w:val="it-IT"/>
            </w:rPr>
          </w:pPr>
          <w:r w:rsidRPr="00DB72F7">
            <w:rPr>
              <w:sz w:val="18"/>
              <w:lang w:val="it-IT"/>
            </w:rPr>
            <w:br/>
            <w:t>SUA SF - Stazione Unica Appaltante Servizi e Forniture</w:t>
          </w:r>
        </w:p>
      </w:tc>
    </w:tr>
  </w:tbl>
  <w:p w14:paraId="0CF2B588" w14:textId="77777777" w:rsidR="00DB72F7" w:rsidRPr="00DB72F7" w:rsidRDefault="00DB72F7">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61E566B"/>
    <w:multiLevelType w:val="hybridMultilevel"/>
    <w:tmpl w:val="EB442A66"/>
    <w:lvl w:ilvl="0" w:tplc="E3E69AE2">
      <w:start w:val="3"/>
      <w:numFmt w:val="upperLetter"/>
      <w:lvlText w:val="%1)"/>
      <w:lvlJc w:val="left"/>
      <w:pPr>
        <w:ind w:left="720" w:hanging="360"/>
      </w:pPr>
      <w:rPr>
        <w:rFonts w:hint="default"/>
        <w:i w:val="0"/>
        <w:color w:val="FF000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9F864C4"/>
    <w:multiLevelType w:val="hybridMultilevel"/>
    <w:tmpl w:val="F5AED6B6"/>
    <w:lvl w:ilvl="0" w:tplc="F3327490">
      <w:start w:val="1"/>
      <w:numFmt w:val="upperLetter"/>
      <w:lvlText w:val="%1)"/>
      <w:lvlJc w:val="left"/>
      <w:pPr>
        <w:ind w:left="720" w:hanging="360"/>
      </w:pPr>
      <w:rPr>
        <w:rFonts w:hint="default"/>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E243404"/>
    <w:multiLevelType w:val="hybridMultilevel"/>
    <w:tmpl w:val="7A4296EE"/>
    <w:lvl w:ilvl="0" w:tplc="71DA4646">
      <w:numFmt w:val="bullet"/>
      <w:lvlText w:val="-"/>
      <w:lvlJc w:val="left"/>
      <w:pPr>
        <w:ind w:left="720" w:hanging="360"/>
      </w:pPr>
      <w:rPr>
        <w:rFonts w:ascii="Arial" w:eastAsia="Times New Roman" w:hAnsi="Arial" w:cs="Arial" w:hint="default"/>
        <w:b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3" w:dllVersion="517" w:checkStyle="1"/>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9B4"/>
    <w:rsid w:val="00006DA1"/>
    <w:rsid w:val="00012AFB"/>
    <w:rsid w:val="0001481B"/>
    <w:rsid w:val="000151F3"/>
    <w:rsid w:val="00017639"/>
    <w:rsid w:val="00022247"/>
    <w:rsid w:val="00024245"/>
    <w:rsid w:val="000275C9"/>
    <w:rsid w:val="000351BA"/>
    <w:rsid w:val="000356D5"/>
    <w:rsid w:val="0003617E"/>
    <w:rsid w:val="00037F30"/>
    <w:rsid w:val="00045046"/>
    <w:rsid w:val="0004594E"/>
    <w:rsid w:val="00050966"/>
    <w:rsid w:val="00052CCC"/>
    <w:rsid w:val="00054999"/>
    <w:rsid w:val="00062DC4"/>
    <w:rsid w:val="000869F3"/>
    <w:rsid w:val="00092646"/>
    <w:rsid w:val="000A4AC4"/>
    <w:rsid w:val="000A58DF"/>
    <w:rsid w:val="000A6FBB"/>
    <w:rsid w:val="000C1B63"/>
    <w:rsid w:val="000C6959"/>
    <w:rsid w:val="000C6C3B"/>
    <w:rsid w:val="000D3DDB"/>
    <w:rsid w:val="000D40E2"/>
    <w:rsid w:val="000D6851"/>
    <w:rsid w:val="000D6871"/>
    <w:rsid w:val="000E1880"/>
    <w:rsid w:val="000E1FA9"/>
    <w:rsid w:val="000F2818"/>
    <w:rsid w:val="000F42F8"/>
    <w:rsid w:val="001034D4"/>
    <w:rsid w:val="001043D9"/>
    <w:rsid w:val="0010466F"/>
    <w:rsid w:val="001051B0"/>
    <w:rsid w:val="00106276"/>
    <w:rsid w:val="001066BD"/>
    <w:rsid w:val="00110CA6"/>
    <w:rsid w:val="001123AF"/>
    <w:rsid w:val="0011487B"/>
    <w:rsid w:val="00114F9E"/>
    <w:rsid w:val="001203EB"/>
    <w:rsid w:val="00131B8E"/>
    <w:rsid w:val="00133FC2"/>
    <w:rsid w:val="0013597D"/>
    <w:rsid w:val="00141BA2"/>
    <w:rsid w:val="0014587B"/>
    <w:rsid w:val="001474DB"/>
    <w:rsid w:val="00151B0D"/>
    <w:rsid w:val="001520AE"/>
    <w:rsid w:val="001554E9"/>
    <w:rsid w:val="001568E9"/>
    <w:rsid w:val="00157BF2"/>
    <w:rsid w:val="001617AC"/>
    <w:rsid w:val="00162C03"/>
    <w:rsid w:val="00163AE9"/>
    <w:rsid w:val="00174BA2"/>
    <w:rsid w:val="001765F4"/>
    <w:rsid w:val="001768CA"/>
    <w:rsid w:val="00181442"/>
    <w:rsid w:val="0018347D"/>
    <w:rsid w:val="00185198"/>
    <w:rsid w:val="001856CD"/>
    <w:rsid w:val="001923B0"/>
    <w:rsid w:val="001976E5"/>
    <w:rsid w:val="001A17CD"/>
    <w:rsid w:val="001A2B90"/>
    <w:rsid w:val="001A791B"/>
    <w:rsid w:val="001B19A5"/>
    <w:rsid w:val="001C15DE"/>
    <w:rsid w:val="001C2E2B"/>
    <w:rsid w:val="001C3969"/>
    <w:rsid w:val="001C5156"/>
    <w:rsid w:val="001C5A28"/>
    <w:rsid w:val="001D012F"/>
    <w:rsid w:val="001D1768"/>
    <w:rsid w:val="001D2B08"/>
    <w:rsid w:val="001D7B11"/>
    <w:rsid w:val="001E061E"/>
    <w:rsid w:val="001E08BB"/>
    <w:rsid w:val="001E3E3D"/>
    <w:rsid w:val="001E4AF2"/>
    <w:rsid w:val="001F024A"/>
    <w:rsid w:val="001F4929"/>
    <w:rsid w:val="001F514C"/>
    <w:rsid w:val="00201408"/>
    <w:rsid w:val="00203B3E"/>
    <w:rsid w:val="00205D18"/>
    <w:rsid w:val="002109D7"/>
    <w:rsid w:val="00211AF4"/>
    <w:rsid w:val="002130BF"/>
    <w:rsid w:val="002158F5"/>
    <w:rsid w:val="00215EAF"/>
    <w:rsid w:val="00220A54"/>
    <w:rsid w:val="00221F9B"/>
    <w:rsid w:val="00225756"/>
    <w:rsid w:val="00225E6E"/>
    <w:rsid w:val="0023088E"/>
    <w:rsid w:val="00231228"/>
    <w:rsid w:val="002333CF"/>
    <w:rsid w:val="002376FF"/>
    <w:rsid w:val="00250EB0"/>
    <w:rsid w:val="00251CB4"/>
    <w:rsid w:val="00252599"/>
    <w:rsid w:val="00253ADC"/>
    <w:rsid w:val="0025637F"/>
    <w:rsid w:val="00261DC8"/>
    <w:rsid w:val="00263F38"/>
    <w:rsid w:val="0026459F"/>
    <w:rsid w:val="0026491E"/>
    <w:rsid w:val="0026774C"/>
    <w:rsid w:val="00270E2A"/>
    <w:rsid w:val="00273A1D"/>
    <w:rsid w:val="002758F4"/>
    <w:rsid w:val="00281B47"/>
    <w:rsid w:val="00283B95"/>
    <w:rsid w:val="00285E16"/>
    <w:rsid w:val="0028680B"/>
    <w:rsid w:val="002869FF"/>
    <w:rsid w:val="00291154"/>
    <w:rsid w:val="00293913"/>
    <w:rsid w:val="002A0069"/>
    <w:rsid w:val="002A0D9E"/>
    <w:rsid w:val="002A0EDE"/>
    <w:rsid w:val="002A2559"/>
    <w:rsid w:val="002B047A"/>
    <w:rsid w:val="002B0C2F"/>
    <w:rsid w:val="002B1932"/>
    <w:rsid w:val="002B2242"/>
    <w:rsid w:val="002B361C"/>
    <w:rsid w:val="002B3F2D"/>
    <w:rsid w:val="002B76C7"/>
    <w:rsid w:val="002C07CD"/>
    <w:rsid w:val="002C1F32"/>
    <w:rsid w:val="002C55A8"/>
    <w:rsid w:val="002D3758"/>
    <w:rsid w:val="002D496C"/>
    <w:rsid w:val="002D764A"/>
    <w:rsid w:val="002D7B52"/>
    <w:rsid w:val="002D7C4C"/>
    <w:rsid w:val="002E33A6"/>
    <w:rsid w:val="002F425B"/>
    <w:rsid w:val="00310932"/>
    <w:rsid w:val="00310C05"/>
    <w:rsid w:val="00311D53"/>
    <w:rsid w:val="00315030"/>
    <w:rsid w:val="003206CF"/>
    <w:rsid w:val="00320A34"/>
    <w:rsid w:val="00327259"/>
    <w:rsid w:val="0033192D"/>
    <w:rsid w:val="003329B5"/>
    <w:rsid w:val="00332EE8"/>
    <w:rsid w:val="003338B0"/>
    <w:rsid w:val="00333DCE"/>
    <w:rsid w:val="003350B5"/>
    <w:rsid w:val="0034025D"/>
    <w:rsid w:val="00340830"/>
    <w:rsid w:val="003504C3"/>
    <w:rsid w:val="00351603"/>
    <w:rsid w:val="00355CE8"/>
    <w:rsid w:val="003575A2"/>
    <w:rsid w:val="003618A4"/>
    <w:rsid w:val="00361C9D"/>
    <w:rsid w:val="00366BCB"/>
    <w:rsid w:val="00366BF5"/>
    <w:rsid w:val="00371606"/>
    <w:rsid w:val="003719D4"/>
    <w:rsid w:val="003747F7"/>
    <w:rsid w:val="00376AEB"/>
    <w:rsid w:val="00380296"/>
    <w:rsid w:val="003858ED"/>
    <w:rsid w:val="003873C2"/>
    <w:rsid w:val="00390655"/>
    <w:rsid w:val="00390D24"/>
    <w:rsid w:val="00397BC9"/>
    <w:rsid w:val="003A517D"/>
    <w:rsid w:val="003B0D98"/>
    <w:rsid w:val="003B123E"/>
    <w:rsid w:val="003B290E"/>
    <w:rsid w:val="003B51D3"/>
    <w:rsid w:val="003B6DBD"/>
    <w:rsid w:val="003B6E53"/>
    <w:rsid w:val="003C1897"/>
    <w:rsid w:val="003C5A3F"/>
    <w:rsid w:val="003D18B9"/>
    <w:rsid w:val="003D59C1"/>
    <w:rsid w:val="003D6137"/>
    <w:rsid w:val="003D77EC"/>
    <w:rsid w:val="003E0A22"/>
    <w:rsid w:val="003E3BB6"/>
    <w:rsid w:val="003F1C1A"/>
    <w:rsid w:val="003F1F01"/>
    <w:rsid w:val="003F4E4B"/>
    <w:rsid w:val="0040175B"/>
    <w:rsid w:val="00401960"/>
    <w:rsid w:val="0041110A"/>
    <w:rsid w:val="00412203"/>
    <w:rsid w:val="004215BF"/>
    <w:rsid w:val="0042747E"/>
    <w:rsid w:val="00431AA1"/>
    <w:rsid w:val="00431B2E"/>
    <w:rsid w:val="004325D6"/>
    <w:rsid w:val="00436299"/>
    <w:rsid w:val="00436D39"/>
    <w:rsid w:val="004372F9"/>
    <w:rsid w:val="00444B65"/>
    <w:rsid w:val="0044567D"/>
    <w:rsid w:val="004509B5"/>
    <w:rsid w:val="004519CB"/>
    <w:rsid w:val="00454FD8"/>
    <w:rsid w:val="0045638C"/>
    <w:rsid w:val="004606FA"/>
    <w:rsid w:val="004635DA"/>
    <w:rsid w:val="00463EFD"/>
    <w:rsid w:val="00465538"/>
    <w:rsid w:val="004718DE"/>
    <w:rsid w:val="0047647B"/>
    <w:rsid w:val="00476785"/>
    <w:rsid w:val="00481F60"/>
    <w:rsid w:val="00486FD6"/>
    <w:rsid w:val="004903E9"/>
    <w:rsid w:val="00490E9D"/>
    <w:rsid w:val="00491D5E"/>
    <w:rsid w:val="00492F73"/>
    <w:rsid w:val="004A4A2B"/>
    <w:rsid w:val="004A4E23"/>
    <w:rsid w:val="004A4F57"/>
    <w:rsid w:val="004A77C1"/>
    <w:rsid w:val="004B2F9D"/>
    <w:rsid w:val="004B40D6"/>
    <w:rsid w:val="004B7D2E"/>
    <w:rsid w:val="004C6580"/>
    <w:rsid w:val="004D083E"/>
    <w:rsid w:val="004D1622"/>
    <w:rsid w:val="004D1B0C"/>
    <w:rsid w:val="004D44AF"/>
    <w:rsid w:val="004D4C04"/>
    <w:rsid w:val="004D6426"/>
    <w:rsid w:val="004D6B5A"/>
    <w:rsid w:val="004D7679"/>
    <w:rsid w:val="004E6A1F"/>
    <w:rsid w:val="004F3CE7"/>
    <w:rsid w:val="004F4644"/>
    <w:rsid w:val="0050049D"/>
    <w:rsid w:val="00501135"/>
    <w:rsid w:val="00506CDE"/>
    <w:rsid w:val="005071ED"/>
    <w:rsid w:val="0051033D"/>
    <w:rsid w:val="005204C4"/>
    <w:rsid w:val="00520DDD"/>
    <w:rsid w:val="0052320F"/>
    <w:rsid w:val="005252DE"/>
    <w:rsid w:val="0052748F"/>
    <w:rsid w:val="0053142E"/>
    <w:rsid w:val="005338BE"/>
    <w:rsid w:val="00535299"/>
    <w:rsid w:val="0054345C"/>
    <w:rsid w:val="00546874"/>
    <w:rsid w:val="005475C2"/>
    <w:rsid w:val="00547EB1"/>
    <w:rsid w:val="0055230E"/>
    <w:rsid w:val="0055372E"/>
    <w:rsid w:val="00555C95"/>
    <w:rsid w:val="0055678C"/>
    <w:rsid w:val="00557D04"/>
    <w:rsid w:val="0056263D"/>
    <w:rsid w:val="00563458"/>
    <w:rsid w:val="005643F4"/>
    <w:rsid w:val="00565901"/>
    <w:rsid w:val="00570AE5"/>
    <w:rsid w:val="00571AB2"/>
    <w:rsid w:val="00573762"/>
    <w:rsid w:val="005747C2"/>
    <w:rsid w:val="00574885"/>
    <w:rsid w:val="00574CB5"/>
    <w:rsid w:val="0057587E"/>
    <w:rsid w:val="00576D92"/>
    <w:rsid w:val="00580DE5"/>
    <w:rsid w:val="0058144C"/>
    <w:rsid w:val="00594F7D"/>
    <w:rsid w:val="005A292A"/>
    <w:rsid w:val="005A308B"/>
    <w:rsid w:val="005A5020"/>
    <w:rsid w:val="005B0D12"/>
    <w:rsid w:val="005B7DFF"/>
    <w:rsid w:val="005C3118"/>
    <w:rsid w:val="005D1511"/>
    <w:rsid w:val="005D485C"/>
    <w:rsid w:val="005D78AD"/>
    <w:rsid w:val="005F2774"/>
    <w:rsid w:val="005F27EB"/>
    <w:rsid w:val="005F3057"/>
    <w:rsid w:val="005F3B4F"/>
    <w:rsid w:val="005F5900"/>
    <w:rsid w:val="00602257"/>
    <w:rsid w:val="006023BC"/>
    <w:rsid w:val="00602E1C"/>
    <w:rsid w:val="00603336"/>
    <w:rsid w:val="00607DE4"/>
    <w:rsid w:val="00610CB8"/>
    <w:rsid w:val="00611F19"/>
    <w:rsid w:val="00611F37"/>
    <w:rsid w:val="006134A9"/>
    <w:rsid w:val="0061420A"/>
    <w:rsid w:val="00615D69"/>
    <w:rsid w:val="00616F04"/>
    <w:rsid w:val="006203C2"/>
    <w:rsid w:val="006208C6"/>
    <w:rsid w:val="006258FB"/>
    <w:rsid w:val="00636B08"/>
    <w:rsid w:val="00641561"/>
    <w:rsid w:val="00641D3A"/>
    <w:rsid w:val="0064266C"/>
    <w:rsid w:val="00642766"/>
    <w:rsid w:val="00644A9A"/>
    <w:rsid w:val="00650FF5"/>
    <w:rsid w:val="00654695"/>
    <w:rsid w:val="006548F7"/>
    <w:rsid w:val="006556F6"/>
    <w:rsid w:val="00661182"/>
    <w:rsid w:val="006616B8"/>
    <w:rsid w:val="00661CF3"/>
    <w:rsid w:val="006629ED"/>
    <w:rsid w:val="00662D4E"/>
    <w:rsid w:val="006652FD"/>
    <w:rsid w:val="00676328"/>
    <w:rsid w:val="006770B5"/>
    <w:rsid w:val="00677D1A"/>
    <w:rsid w:val="00682066"/>
    <w:rsid w:val="00686F45"/>
    <w:rsid w:val="006910A4"/>
    <w:rsid w:val="0069324D"/>
    <w:rsid w:val="00693BF5"/>
    <w:rsid w:val="00697EDC"/>
    <w:rsid w:val="006A0A53"/>
    <w:rsid w:val="006A3A4B"/>
    <w:rsid w:val="006A4A37"/>
    <w:rsid w:val="006A4B6F"/>
    <w:rsid w:val="006A4EEF"/>
    <w:rsid w:val="006A5CC6"/>
    <w:rsid w:val="006B0B48"/>
    <w:rsid w:val="006B241F"/>
    <w:rsid w:val="006B4B5E"/>
    <w:rsid w:val="006B528E"/>
    <w:rsid w:val="006B6169"/>
    <w:rsid w:val="006C24FC"/>
    <w:rsid w:val="006C2BD7"/>
    <w:rsid w:val="006D2DAB"/>
    <w:rsid w:val="006D30C9"/>
    <w:rsid w:val="006E1B12"/>
    <w:rsid w:val="006E20B6"/>
    <w:rsid w:val="006E2811"/>
    <w:rsid w:val="006F0919"/>
    <w:rsid w:val="006F29D4"/>
    <w:rsid w:val="006F468B"/>
    <w:rsid w:val="006F600D"/>
    <w:rsid w:val="00702381"/>
    <w:rsid w:val="0070273E"/>
    <w:rsid w:val="00712E7E"/>
    <w:rsid w:val="00713A68"/>
    <w:rsid w:val="00716597"/>
    <w:rsid w:val="007207A1"/>
    <w:rsid w:val="0072234D"/>
    <w:rsid w:val="007404A2"/>
    <w:rsid w:val="007421BD"/>
    <w:rsid w:val="007457F6"/>
    <w:rsid w:val="007546F0"/>
    <w:rsid w:val="00754E52"/>
    <w:rsid w:val="007573E7"/>
    <w:rsid w:val="00760694"/>
    <w:rsid w:val="0076330B"/>
    <w:rsid w:val="00763755"/>
    <w:rsid w:val="00764C9F"/>
    <w:rsid w:val="00764D27"/>
    <w:rsid w:val="007650C9"/>
    <w:rsid w:val="0077169E"/>
    <w:rsid w:val="00771984"/>
    <w:rsid w:val="007746CC"/>
    <w:rsid w:val="00780D34"/>
    <w:rsid w:val="00780FC4"/>
    <w:rsid w:val="007863C4"/>
    <w:rsid w:val="00793419"/>
    <w:rsid w:val="00795916"/>
    <w:rsid w:val="00797979"/>
    <w:rsid w:val="007A33BC"/>
    <w:rsid w:val="007A33C4"/>
    <w:rsid w:val="007A6D3E"/>
    <w:rsid w:val="007B01E0"/>
    <w:rsid w:val="007B25E7"/>
    <w:rsid w:val="007B354D"/>
    <w:rsid w:val="007C2E70"/>
    <w:rsid w:val="007C2EF7"/>
    <w:rsid w:val="007C324C"/>
    <w:rsid w:val="007C46FE"/>
    <w:rsid w:val="007C532F"/>
    <w:rsid w:val="007C60C7"/>
    <w:rsid w:val="007D0BA5"/>
    <w:rsid w:val="007D4675"/>
    <w:rsid w:val="007F1118"/>
    <w:rsid w:val="007F1673"/>
    <w:rsid w:val="007F16F5"/>
    <w:rsid w:val="007F630F"/>
    <w:rsid w:val="00801AB1"/>
    <w:rsid w:val="00802C46"/>
    <w:rsid w:val="0080633A"/>
    <w:rsid w:val="00814317"/>
    <w:rsid w:val="0081507D"/>
    <w:rsid w:val="008163E8"/>
    <w:rsid w:val="00816587"/>
    <w:rsid w:val="008219B1"/>
    <w:rsid w:val="008222B4"/>
    <w:rsid w:val="00823D06"/>
    <w:rsid w:val="00827BBD"/>
    <w:rsid w:val="00831B7E"/>
    <w:rsid w:val="00831EE3"/>
    <w:rsid w:val="00833B21"/>
    <w:rsid w:val="00833B75"/>
    <w:rsid w:val="008343DC"/>
    <w:rsid w:val="00834569"/>
    <w:rsid w:val="0083578D"/>
    <w:rsid w:val="0083621F"/>
    <w:rsid w:val="008403B8"/>
    <w:rsid w:val="008406DE"/>
    <w:rsid w:val="00843B5D"/>
    <w:rsid w:val="00846388"/>
    <w:rsid w:val="008533FA"/>
    <w:rsid w:val="008535E8"/>
    <w:rsid w:val="008548D0"/>
    <w:rsid w:val="00855028"/>
    <w:rsid w:val="00856289"/>
    <w:rsid w:val="00856E89"/>
    <w:rsid w:val="0085712E"/>
    <w:rsid w:val="00860524"/>
    <w:rsid w:val="00870F56"/>
    <w:rsid w:val="0087269A"/>
    <w:rsid w:val="008741B2"/>
    <w:rsid w:val="0087663A"/>
    <w:rsid w:val="00877626"/>
    <w:rsid w:val="00880113"/>
    <w:rsid w:val="00881254"/>
    <w:rsid w:val="008844FB"/>
    <w:rsid w:val="0088466E"/>
    <w:rsid w:val="0088581A"/>
    <w:rsid w:val="00893C5D"/>
    <w:rsid w:val="008941F1"/>
    <w:rsid w:val="00894F91"/>
    <w:rsid w:val="00895444"/>
    <w:rsid w:val="00897307"/>
    <w:rsid w:val="008A07C5"/>
    <w:rsid w:val="008A183F"/>
    <w:rsid w:val="008A2D06"/>
    <w:rsid w:val="008A7091"/>
    <w:rsid w:val="008A715B"/>
    <w:rsid w:val="008B2732"/>
    <w:rsid w:val="008B3416"/>
    <w:rsid w:val="008B6C78"/>
    <w:rsid w:val="008B725C"/>
    <w:rsid w:val="008C0A18"/>
    <w:rsid w:val="008C1338"/>
    <w:rsid w:val="008C3552"/>
    <w:rsid w:val="008D1472"/>
    <w:rsid w:val="008D1DDC"/>
    <w:rsid w:val="008D3736"/>
    <w:rsid w:val="008D4FDF"/>
    <w:rsid w:val="008D62B6"/>
    <w:rsid w:val="008E1CE3"/>
    <w:rsid w:val="008E2568"/>
    <w:rsid w:val="008E4760"/>
    <w:rsid w:val="008E4ABC"/>
    <w:rsid w:val="008E51C6"/>
    <w:rsid w:val="008E5E46"/>
    <w:rsid w:val="008F20B3"/>
    <w:rsid w:val="008F456D"/>
    <w:rsid w:val="008F681C"/>
    <w:rsid w:val="008F6C4A"/>
    <w:rsid w:val="008F7D38"/>
    <w:rsid w:val="00900760"/>
    <w:rsid w:val="0090094B"/>
    <w:rsid w:val="00901D94"/>
    <w:rsid w:val="00906974"/>
    <w:rsid w:val="009077B1"/>
    <w:rsid w:val="00915C45"/>
    <w:rsid w:val="00915FA1"/>
    <w:rsid w:val="00921D83"/>
    <w:rsid w:val="00924FA2"/>
    <w:rsid w:val="009308CC"/>
    <w:rsid w:val="009346BD"/>
    <w:rsid w:val="009355EE"/>
    <w:rsid w:val="009356E7"/>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2E16"/>
    <w:rsid w:val="00964A4A"/>
    <w:rsid w:val="00965294"/>
    <w:rsid w:val="00965435"/>
    <w:rsid w:val="00965A7D"/>
    <w:rsid w:val="009721AA"/>
    <w:rsid w:val="00977B64"/>
    <w:rsid w:val="00977E3C"/>
    <w:rsid w:val="00984E77"/>
    <w:rsid w:val="00985756"/>
    <w:rsid w:val="009913B4"/>
    <w:rsid w:val="00992788"/>
    <w:rsid w:val="00996D49"/>
    <w:rsid w:val="009A17F5"/>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06D25"/>
    <w:rsid w:val="00A106E1"/>
    <w:rsid w:val="00A12522"/>
    <w:rsid w:val="00A1300B"/>
    <w:rsid w:val="00A15769"/>
    <w:rsid w:val="00A20DE4"/>
    <w:rsid w:val="00A24ED4"/>
    <w:rsid w:val="00A32B90"/>
    <w:rsid w:val="00A33FAC"/>
    <w:rsid w:val="00A37F52"/>
    <w:rsid w:val="00A44688"/>
    <w:rsid w:val="00A5061F"/>
    <w:rsid w:val="00A5083F"/>
    <w:rsid w:val="00A50998"/>
    <w:rsid w:val="00A50EFD"/>
    <w:rsid w:val="00A5110A"/>
    <w:rsid w:val="00A51D2B"/>
    <w:rsid w:val="00A6194F"/>
    <w:rsid w:val="00A62D0E"/>
    <w:rsid w:val="00A62FAE"/>
    <w:rsid w:val="00A657F8"/>
    <w:rsid w:val="00A709B4"/>
    <w:rsid w:val="00A7382F"/>
    <w:rsid w:val="00A75B8E"/>
    <w:rsid w:val="00A76445"/>
    <w:rsid w:val="00A768E4"/>
    <w:rsid w:val="00A84DA5"/>
    <w:rsid w:val="00A85754"/>
    <w:rsid w:val="00A87685"/>
    <w:rsid w:val="00A93B63"/>
    <w:rsid w:val="00A972F6"/>
    <w:rsid w:val="00AA0F30"/>
    <w:rsid w:val="00AA324E"/>
    <w:rsid w:val="00AB1B8E"/>
    <w:rsid w:val="00AB21C4"/>
    <w:rsid w:val="00AB6E65"/>
    <w:rsid w:val="00AB728E"/>
    <w:rsid w:val="00AC012A"/>
    <w:rsid w:val="00AC0853"/>
    <w:rsid w:val="00AC0FF5"/>
    <w:rsid w:val="00AC636B"/>
    <w:rsid w:val="00AC7107"/>
    <w:rsid w:val="00AC7291"/>
    <w:rsid w:val="00AD625D"/>
    <w:rsid w:val="00AE769C"/>
    <w:rsid w:val="00AF128D"/>
    <w:rsid w:val="00AF16BF"/>
    <w:rsid w:val="00AF26DE"/>
    <w:rsid w:val="00B02FB4"/>
    <w:rsid w:val="00B10686"/>
    <w:rsid w:val="00B12180"/>
    <w:rsid w:val="00B130C4"/>
    <w:rsid w:val="00B235E1"/>
    <w:rsid w:val="00B26E59"/>
    <w:rsid w:val="00B40138"/>
    <w:rsid w:val="00B40BEA"/>
    <w:rsid w:val="00B40F4C"/>
    <w:rsid w:val="00B43FF1"/>
    <w:rsid w:val="00B448EB"/>
    <w:rsid w:val="00B45929"/>
    <w:rsid w:val="00B45953"/>
    <w:rsid w:val="00B54158"/>
    <w:rsid w:val="00B54243"/>
    <w:rsid w:val="00B579F5"/>
    <w:rsid w:val="00B6311E"/>
    <w:rsid w:val="00B67CA1"/>
    <w:rsid w:val="00B67EA8"/>
    <w:rsid w:val="00B73B9C"/>
    <w:rsid w:val="00B759DF"/>
    <w:rsid w:val="00B8279F"/>
    <w:rsid w:val="00B82B14"/>
    <w:rsid w:val="00B85125"/>
    <w:rsid w:val="00B8522D"/>
    <w:rsid w:val="00B869E8"/>
    <w:rsid w:val="00B93F01"/>
    <w:rsid w:val="00B9613A"/>
    <w:rsid w:val="00BA12D7"/>
    <w:rsid w:val="00BA34CA"/>
    <w:rsid w:val="00BA43FD"/>
    <w:rsid w:val="00BA6C37"/>
    <w:rsid w:val="00BA761B"/>
    <w:rsid w:val="00BB05B9"/>
    <w:rsid w:val="00BB1207"/>
    <w:rsid w:val="00BB2B21"/>
    <w:rsid w:val="00BB4E27"/>
    <w:rsid w:val="00BB6312"/>
    <w:rsid w:val="00BB79CE"/>
    <w:rsid w:val="00BC0B4B"/>
    <w:rsid w:val="00BC1CE9"/>
    <w:rsid w:val="00BC3EC3"/>
    <w:rsid w:val="00BC4DB7"/>
    <w:rsid w:val="00BC67E5"/>
    <w:rsid w:val="00BC7B06"/>
    <w:rsid w:val="00BD24E6"/>
    <w:rsid w:val="00BD2ECF"/>
    <w:rsid w:val="00BD6E0E"/>
    <w:rsid w:val="00BD7F6D"/>
    <w:rsid w:val="00BE0396"/>
    <w:rsid w:val="00BE0FE1"/>
    <w:rsid w:val="00BE12EE"/>
    <w:rsid w:val="00BE2C22"/>
    <w:rsid w:val="00BE5238"/>
    <w:rsid w:val="00BE58E9"/>
    <w:rsid w:val="00BF2325"/>
    <w:rsid w:val="00BF2CE1"/>
    <w:rsid w:val="00BF34FD"/>
    <w:rsid w:val="00BF60A0"/>
    <w:rsid w:val="00C038D1"/>
    <w:rsid w:val="00C03AEF"/>
    <w:rsid w:val="00C06AC7"/>
    <w:rsid w:val="00C10046"/>
    <w:rsid w:val="00C11398"/>
    <w:rsid w:val="00C1512A"/>
    <w:rsid w:val="00C16CB8"/>
    <w:rsid w:val="00C16E29"/>
    <w:rsid w:val="00C1767E"/>
    <w:rsid w:val="00C23968"/>
    <w:rsid w:val="00C27E94"/>
    <w:rsid w:val="00C301C6"/>
    <w:rsid w:val="00C3081B"/>
    <w:rsid w:val="00C318E8"/>
    <w:rsid w:val="00C3296E"/>
    <w:rsid w:val="00C32DBB"/>
    <w:rsid w:val="00C3430C"/>
    <w:rsid w:val="00C35DA3"/>
    <w:rsid w:val="00C4046B"/>
    <w:rsid w:val="00C409CE"/>
    <w:rsid w:val="00C42C8E"/>
    <w:rsid w:val="00C43678"/>
    <w:rsid w:val="00C50AA6"/>
    <w:rsid w:val="00C531FB"/>
    <w:rsid w:val="00C534C6"/>
    <w:rsid w:val="00C5387E"/>
    <w:rsid w:val="00C56D7F"/>
    <w:rsid w:val="00C56E1E"/>
    <w:rsid w:val="00C61915"/>
    <w:rsid w:val="00C6359C"/>
    <w:rsid w:val="00C64033"/>
    <w:rsid w:val="00C645A1"/>
    <w:rsid w:val="00C65E0C"/>
    <w:rsid w:val="00C76ADD"/>
    <w:rsid w:val="00C77FC5"/>
    <w:rsid w:val="00C814E9"/>
    <w:rsid w:val="00C8235D"/>
    <w:rsid w:val="00C8415E"/>
    <w:rsid w:val="00C865F1"/>
    <w:rsid w:val="00C90A95"/>
    <w:rsid w:val="00C92152"/>
    <w:rsid w:val="00C94236"/>
    <w:rsid w:val="00C94C3F"/>
    <w:rsid w:val="00CA1430"/>
    <w:rsid w:val="00CA1C8E"/>
    <w:rsid w:val="00CA32D5"/>
    <w:rsid w:val="00CA3347"/>
    <w:rsid w:val="00CA53E0"/>
    <w:rsid w:val="00CB2CC2"/>
    <w:rsid w:val="00CB394F"/>
    <w:rsid w:val="00CC41E5"/>
    <w:rsid w:val="00CD099A"/>
    <w:rsid w:val="00CD42AF"/>
    <w:rsid w:val="00CD77A0"/>
    <w:rsid w:val="00CE4758"/>
    <w:rsid w:val="00CF0881"/>
    <w:rsid w:val="00CF0F52"/>
    <w:rsid w:val="00CF781A"/>
    <w:rsid w:val="00CF7A9E"/>
    <w:rsid w:val="00D01540"/>
    <w:rsid w:val="00D066C9"/>
    <w:rsid w:val="00D06E3E"/>
    <w:rsid w:val="00D076AE"/>
    <w:rsid w:val="00D07DE0"/>
    <w:rsid w:val="00D11002"/>
    <w:rsid w:val="00D117FB"/>
    <w:rsid w:val="00D20A20"/>
    <w:rsid w:val="00D249FD"/>
    <w:rsid w:val="00D26709"/>
    <w:rsid w:val="00D2681B"/>
    <w:rsid w:val="00D26976"/>
    <w:rsid w:val="00D26B15"/>
    <w:rsid w:val="00D27521"/>
    <w:rsid w:val="00D27656"/>
    <w:rsid w:val="00D309AE"/>
    <w:rsid w:val="00D310BC"/>
    <w:rsid w:val="00D31D5A"/>
    <w:rsid w:val="00D34EF3"/>
    <w:rsid w:val="00D356AB"/>
    <w:rsid w:val="00D40C45"/>
    <w:rsid w:val="00D40FD7"/>
    <w:rsid w:val="00D4133B"/>
    <w:rsid w:val="00D439B3"/>
    <w:rsid w:val="00D43E31"/>
    <w:rsid w:val="00D46E57"/>
    <w:rsid w:val="00D47103"/>
    <w:rsid w:val="00D52A83"/>
    <w:rsid w:val="00D537DE"/>
    <w:rsid w:val="00D5383D"/>
    <w:rsid w:val="00D54685"/>
    <w:rsid w:val="00D61161"/>
    <w:rsid w:val="00D62B67"/>
    <w:rsid w:val="00D70C49"/>
    <w:rsid w:val="00D733F4"/>
    <w:rsid w:val="00D75F9A"/>
    <w:rsid w:val="00D76D1A"/>
    <w:rsid w:val="00D77AD4"/>
    <w:rsid w:val="00D80955"/>
    <w:rsid w:val="00D858E7"/>
    <w:rsid w:val="00D85ABC"/>
    <w:rsid w:val="00D85B9B"/>
    <w:rsid w:val="00D87599"/>
    <w:rsid w:val="00D94DF6"/>
    <w:rsid w:val="00D9710A"/>
    <w:rsid w:val="00DA61B2"/>
    <w:rsid w:val="00DB3CD5"/>
    <w:rsid w:val="00DB72F7"/>
    <w:rsid w:val="00DB7D71"/>
    <w:rsid w:val="00DB7FAE"/>
    <w:rsid w:val="00DC2B27"/>
    <w:rsid w:val="00DC3604"/>
    <w:rsid w:val="00DC71F1"/>
    <w:rsid w:val="00DD0512"/>
    <w:rsid w:val="00DD1821"/>
    <w:rsid w:val="00DD1BC5"/>
    <w:rsid w:val="00DD4B38"/>
    <w:rsid w:val="00DD6B0E"/>
    <w:rsid w:val="00DE097A"/>
    <w:rsid w:val="00DE7472"/>
    <w:rsid w:val="00DF5D5D"/>
    <w:rsid w:val="00DF62A9"/>
    <w:rsid w:val="00DF6749"/>
    <w:rsid w:val="00E06121"/>
    <w:rsid w:val="00E14F34"/>
    <w:rsid w:val="00E168A3"/>
    <w:rsid w:val="00E16F7D"/>
    <w:rsid w:val="00E178D1"/>
    <w:rsid w:val="00E17F24"/>
    <w:rsid w:val="00E17F9F"/>
    <w:rsid w:val="00E221D4"/>
    <w:rsid w:val="00E22D7E"/>
    <w:rsid w:val="00E24B68"/>
    <w:rsid w:val="00E25A13"/>
    <w:rsid w:val="00E30C1C"/>
    <w:rsid w:val="00E337F0"/>
    <w:rsid w:val="00E338E8"/>
    <w:rsid w:val="00E371B4"/>
    <w:rsid w:val="00E4049C"/>
    <w:rsid w:val="00E46011"/>
    <w:rsid w:val="00E51B0C"/>
    <w:rsid w:val="00E5218B"/>
    <w:rsid w:val="00E53406"/>
    <w:rsid w:val="00E571F8"/>
    <w:rsid w:val="00E57F5C"/>
    <w:rsid w:val="00E60155"/>
    <w:rsid w:val="00E61863"/>
    <w:rsid w:val="00E623CA"/>
    <w:rsid w:val="00E62731"/>
    <w:rsid w:val="00E66652"/>
    <w:rsid w:val="00E67AC5"/>
    <w:rsid w:val="00E70140"/>
    <w:rsid w:val="00E73BFF"/>
    <w:rsid w:val="00E74A17"/>
    <w:rsid w:val="00E7620D"/>
    <w:rsid w:val="00E76DA0"/>
    <w:rsid w:val="00E81316"/>
    <w:rsid w:val="00E81D02"/>
    <w:rsid w:val="00E81FEE"/>
    <w:rsid w:val="00E97A7F"/>
    <w:rsid w:val="00EA46BD"/>
    <w:rsid w:val="00EA510A"/>
    <w:rsid w:val="00EA5E39"/>
    <w:rsid w:val="00EB012A"/>
    <w:rsid w:val="00EB476C"/>
    <w:rsid w:val="00EB51A6"/>
    <w:rsid w:val="00EB78BB"/>
    <w:rsid w:val="00EC66D6"/>
    <w:rsid w:val="00ED10D2"/>
    <w:rsid w:val="00ED20C3"/>
    <w:rsid w:val="00EE104F"/>
    <w:rsid w:val="00EE1586"/>
    <w:rsid w:val="00EE653E"/>
    <w:rsid w:val="00EF47C0"/>
    <w:rsid w:val="00EF6876"/>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0196"/>
    <w:rsid w:val="00F964AE"/>
    <w:rsid w:val="00F97D1C"/>
    <w:rsid w:val="00FA003C"/>
    <w:rsid w:val="00FA22E2"/>
    <w:rsid w:val="00FA4EEA"/>
    <w:rsid w:val="00FA5974"/>
    <w:rsid w:val="00FB300A"/>
    <w:rsid w:val="00FB35F8"/>
    <w:rsid w:val="00FB518D"/>
    <w:rsid w:val="00FB5217"/>
    <w:rsid w:val="00FB5F8F"/>
    <w:rsid w:val="00FC0CBC"/>
    <w:rsid w:val="00FC3EBE"/>
    <w:rsid w:val="00FC677B"/>
    <w:rsid w:val="00FD17CC"/>
    <w:rsid w:val="00FD30B0"/>
    <w:rsid w:val="00FD321A"/>
    <w:rsid w:val="00FD539C"/>
    <w:rsid w:val="00FE1195"/>
    <w:rsid w:val="00FE45F4"/>
    <w:rsid w:val="00FE4A9E"/>
    <w:rsid w:val="00FE668A"/>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0F3751E"/>
  <w15:docId w15:val="{81F940EC-FD76-4B3A-AE7B-25292848A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7B354D"/>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Arial" w:hAnsi="Arial" w:cs="Arial"/>
      <w:b/>
      <w:bCs/>
      <w:lang w:val="en-US" w:eastAsia="ar-SA"/>
    </w:rPr>
  </w:style>
  <w:style w:type="character" w:customStyle="1" w:styleId="Titolo2Carattere">
    <w:name w:val="Titolo 2 Carattere"/>
    <w:link w:val="Titolo2"/>
    <w:rsid w:val="00131B8E"/>
    <w:rPr>
      <w:rFonts w:ascii="Arial" w:hAnsi="Arial" w:cs="Arial"/>
      <w:sz w:val="24"/>
      <w:szCs w:val="24"/>
      <w:lang w:val="en-US" w:eastAsia="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 w:type="paragraph" w:styleId="Nessunaspaziatura">
    <w:name w:val="No Spacing"/>
    <w:uiPriority w:val="1"/>
    <w:qFormat/>
    <w:rsid w:val="00EA5E39"/>
    <w:pPr>
      <w:suppressAutoHyphens/>
    </w:pPr>
    <w:rPr>
      <w:rFonts w:ascii="Arial" w:hAnsi="Arial" w:cs="Arial"/>
      <w:lang w:val="en-US" w:eastAsia="ar-SA"/>
    </w:rPr>
  </w:style>
  <w:style w:type="paragraph" w:styleId="Rientrocorpodeltesto2">
    <w:name w:val="Body Text Indent 2"/>
    <w:basedOn w:val="Normale"/>
    <w:link w:val="Rientrocorpodeltesto2Carattere"/>
    <w:rsid w:val="00607DE4"/>
    <w:pPr>
      <w:spacing w:after="120" w:line="480" w:lineRule="auto"/>
      <w:ind w:left="283"/>
    </w:pPr>
  </w:style>
  <w:style w:type="character" w:customStyle="1" w:styleId="Rientrocorpodeltesto2Carattere">
    <w:name w:val="Rientro corpo del testo 2 Carattere"/>
    <w:basedOn w:val="Carpredefinitoparagrafo"/>
    <w:link w:val="Rientrocorpodeltesto2"/>
    <w:rsid w:val="00607DE4"/>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428164104">
      <w:bodyDiv w:val="1"/>
      <w:marLeft w:val="0"/>
      <w:marRight w:val="0"/>
      <w:marTop w:val="0"/>
      <w:marBottom w:val="0"/>
      <w:divBdr>
        <w:top w:val="none" w:sz="0" w:space="0" w:color="auto"/>
        <w:left w:val="none" w:sz="0" w:space="0" w:color="auto"/>
        <w:bottom w:val="none" w:sz="0" w:space="0" w:color="auto"/>
        <w:right w:val="none" w:sz="0" w:space="0" w:color="auto"/>
      </w:divBdr>
    </w:div>
    <w:div w:id="527715049">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22638926">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p@provincia.bz.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cp.provincia.bz.it/amministrazione-trasparente/dati-ulteriori.as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nquiria@pec.it" TargetMode="External"/><Relationship Id="rId4" Type="http://schemas.openxmlformats.org/officeDocument/2006/relationships/settings" Target="settings.xml"/><Relationship Id="rId9" Type="http://schemas.openxmlformats.org/officeDocument/2006/relationships/hyperlink" Target="mailto:info@inquiria.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acp.provincia.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33310\AppData\Local\Microsoft\Windows\Temporary%20Internet%20Files\Content.Outlook\0JOSFB2J\01%20Allegato%20A1%20simple%20SUA-SF%2030.04.19%20SI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A35CB-E4F8-48C8-A5E5-26451847E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01 Allegato A1 simple SUA-SF 30.04.19 SITO.dotx</Template>
  <TotalTime>0</TotalTime>
  <Pages>18</Pages>
  <Words>5697</Words>
  <Characters>43791</Characters>
  <Application>Microsoft Office Word</Application>
  <DocSecurity>0</DocSecurity>
  <Lines>364</Lines>
  <Paragraphs>98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49390</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creator>Segatto, Marica</dc:creator>
  <cp:lastModifiedBy>Filippi, Valeria</cp:lastModifiedBy>
  <cp:revision>5</cp:revision>
  <cp:lastPrinted>2020-07-06T10:32:00Z</cp:lastPrinted>
  <dcterms:created xsi:type="dcterms:W3CDTF">2020-07-23T06:46:00Z</dcterms:created>
  <dcterms:modified xsi:type="dcterms:W3CDTF">2020-07-27T14:59:00Z</dcterms:modified>
</cp:coreProperties>
</file>